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02B94" w14:textId="77777777" w:rsidR="001561F7" w:rsidRPr="004C2E04" w:rsidRDefault="001561F7" w:rsidP="001561F7">
      <w:pPr>
        <w:pStyle w:val="Akapitzlist"/>
        <w:autoSpaceDE w:val="0"/>
        <w:autoSpaceDN w:val="0"/>
        <w:adjustRightInd w:val="0"/>
        <w:ind w:left="0"/>
        <w:rPr>
          <w:rFonts w:ascii="Arial" w:hAnsi="Arial" w:cs="Arial"/>
          <w:bCs/>
          <w:i/>
          <w:color w:val="000000" w:themeColor="text1"/>
          <w:sz w:val="18"/>
          <w:szCs w:val="18"/>
          <w:lang w:eastAsia="ar-SA"/>
        </w:rPr>
      </w:pPr>
      <w:bookmarkStart w:id="0" w:name="_Hlk183417306"/>
      <w:r w:rsidRPr="004C2E04">
        <w:rPr>
          <w:rFonts w:ascii="Arial" w:hAnsi="Arial" w:cs="Arial"/>
          <w:bCs/>
          <w:i/>
          <w:color w:val="000000" w:themeColor="text1"/>
          <w:sz w:val="18"/>
          <w:szCs w:val="18"/>
          <w:lang w:eastAsia="ar-SA"/>
        </w:rPr>
        <w:t xml:space="preserve">Załącznik nr 6 </w:t>
      </w:r>
      <w:bookmarkStart w:id="1" w:name="_Hlk183416877"/>
      <w:r w:rsidRPr="004C2E04">
        <w:rPr>
          <w:rFonts w:ascii="Arial" w:hAnsi="Arial" w:cs="Arial"/>
          <w:bCs/>
          <w:i/>
          <w:color w:val="000000" w:themeColor="text1"/>
          <w:sz w:val="18"/>
          <w:szCs w:val="18"/>
          <w:lang w:eastAsia="ar-SA"/>
        </w:rPr>
        <w:t xml:space="preserve">do Procedur wyboru i oceny operacji w ramach wdrażania Lokalnej Strategii Rozwoju na lata 2023-2029 Lokalnej Grupy Działania Stowarzyszenie „Region Sanu i Trzebośnicy” </w:t>
      </w:r>
      <w:bookmarkEnd w:id="0"/>
      <w:bookmarkEnd w:id="1"/>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08"/>
        <w:gridCol w:w="2869"/>
        <w:gridCol w:w="2092"/>
        <w:gridCol w:w="1843"/>
      </w:tblGrid>
      <w:tr w:rsidR="004C2E04" w:rsidRPr="004C2E04" w14:paraId="66EB2FD6" w14:textId="77777777" w:rsidTr="009B1409">
        <w:trPr>
          <w:trHeight w:val="1587"/>
        </w:trPr>
        <w:tc>
          <w:tcPr>
            <w:tcW w:w="3510" w:type="dxa"/>
            <w:gridSpan w:val="2"/>
            <w:tcBorders>
              <w:bottom w:val="single" w:sz="4" w:space="0" w:color="auto"/>
            </w:tcBorders>
          </w:tcPr>
          <w:p w14:paraId="3F44C1F4" w14:textId="77777777" w:rsidR="007D2F84" w:rsidRPr="004C2E04" w:rsidRDefault="007D2F84" w:rsidP="00486701">
            <w:pPr>
              <w:spacing w:after="0" w:line="240" w:lineRule="auto"/>
              <w:jc w:val="center"/>
              <w:rPr>
                <w:rFonts w:ascii="Arial" w:hAnsi="Arial" w:cs="Arial"/>
                <w:b/>
                <w:bCs/>
                <w:i/>
                <w:color w:val="000000" w:themeColor="text1"/>
              </w:rPr>
            </w:pPr>
          </w:p>
          <w:p w14:paraId="4BD18AC7" w14:textId="77777777" w:rsidR="007D2F84" w:rsidRPr="004C2E04" w:rsidRDefault="007D2F84" w:rsidP="00486701">
            <w:pPr>
              <w:spacing w:after="0" w:line="22" w:lineRule="atLeast"/>
              <w:jc w:val="both"/>
              <w:rPr>
                <w:rFonts w:ascii="Arial" w:hAnsi="Arial" w:cs="Arial"/>
                <w:b/>
                <w:bCs/>
                <w:i/>
                <w:color w:val="000000" w:themeColor="text1"/>
              </w:rPr>
            </w:pPr>
          </w:p>
          <w:p w14:paraId="40C5C5AA" w14:textId="77777777" w:rsidR="007D2F84" w:rsidRPr="004C2E04" w:rsidRDefault="007D2F84" w:rsidP="00486701">
            <w:pPr>
              <w:spacing w:after="0" w:line="22" w:lineRule="atLeast"/>
              <w:jc w:val="both"/>
              <w:rPr>
                <w:rFonts w:ascii="Arial" w:hAnsi="Arial" w:cs="Arial"/>
                <w:b/>
                <w:bCs/>
                <w:i/>
                <w:color w:val="000000" w:themeColor="text1"/>
              </w:rPr>
            </w:pPr>
          </w:p>
          <w:p w14:paraId="7E3CEEA2" w14:textId="77777777" w:rsidR="007D2F84" w:rsidRPr="004C2E04" w:rsidRDefault="007D2F84" w:rsidP="00486701">
            <w:pPr>
              <w:spacing w:after="0" w:line="22" w:lineRule="atLeast"/>
              <w:jc w:val="both"/>
              <w:rPr>
                <w:rFonts w:ascii="Arial" w:hAnsi="Arial" w:cs="Arial"/>
                <w:b/>
                <w:bCs/>
                <w:i/>
                <w:color w:val="000000" w:themeColor="text1"/>
              </w:rPr>
            </w:pPr>
          </w:p>
          <w:p w14:paraId="029BC1EE" w14:textId="77777777" w:rsidR="007D2F84" w:rsidRPr="004C2E04" w:rsidRDefault="007D2F84" w:rsidP="00486701">
            <w:pPr>
              <w:spacing w:after="0" w:line="22" w:lineRule="atLeast"/>
              <w:jc w:val="center"/>
              <w:rPr>
                <w:rFonts w:ascii="Arial" w:hAnsi="Arial" w:cs="Arial"/>
                <w:b/>
                <w:bCs/>
                <w:i/>
                <w:color w:val="000000" w:themeColor="text1"/>
              </w:rPr>
            </w:pPr>
          </w:p>
          <w:p w14:paraId="2C6B6B5A" w14:textId="77777777" w:rsidR="007D2F84" w:rsidRPr="004C2E04" w:rsidRDefault="007D2F84" w:rsidP="00486701">
            <w:pPr>
              <w:spacing w:after="0" w:line="22" w:lineRule="atLeast"/>
              <w:jc w:val="center"/>
              <w:rPr>
                <w:rFonts w:ascii="Arial" w:hAnsi="Arial" w:cs="Arial"/>
                <w:color w:val="000000" w:themeColor="text1"/>
              </w:rPr>
            </w:pPr>
            <w:r w:rsidRPr="004C2E04">
              <w:rPr>
                <w:rFonts w:ascii="Arial" w:hAnsi="Arial" w:cs="Arial"/>
                <w:b/>
                <w:bCs/>
                <w:i/>
                <w:color w:val="000000" w:themeColor="text1"/>
              </w:rPr>
              <w:t>Miejsce na pieczątkę LGD</w:t>
            </w:r>
          </w:p>
        </w:tc>
        <w:tc>
          <w:tcPr>
            <w:tcW w:w="6804" w:type="dxa"/>
            <w:gridSpan w:val="3"/>
            <w:tcBorders>
              <w:bottom w:val="single" w:sz="4" w:space="0" w:color="auto"/>
            </w:tcBorders>
          </w:tcPr>
          <w:p w14:paraId="300235C3" w14:textId="77777777" w:rsidR="001561F7" w:rsidRPr="004C2E04" w:rsidRDefault="001561F7" w:rsidP="001561F7">
            <w:pPr>
              <w:spacing w:before="120" w:after="0" w:line="240" w:lineRule="auto"/>
              <w:jc w:val="center"/>
              <w:rPr>
                <w:rFonts w:ascii="Arial" w:eastAsia="Calibri" w:hAnsi="Arial" w:cs="Arial"/>
                <w:b/>
                <w:color w:val="000000" w:themeColor="text1"/>
                <w:lang w:eastAsia="ar-SA"/>
              </w:rPr>
            </w:pPr>
            <w:r w:rsidRPr="004C2E04">
              <w:rPr>
                <w:rFonts w:ascii="Arial" w:eastAsia="Calibri" w:hAnsi="Arial" w:cs="Arial"/>
                <w:b/>
                <w:color w:val="000000" w:themeColor="text1"/>
                <w:lang w:eastAsia="ar-SA"/>
              </w:rPr>
              <w:t>KARTA OCENY ZGODNOŚCI OPERACJI</w:t>
            </w:r>
          </w:p>
          <w:p w14:paraId="5FD5510E" w14:textId="77777777" w:rsidR="001561F7" w:rsidRPr="004C2E04" w:rsidRDefault="001561F7" w:rsidP="001561F7">
            <w:pPr>
              <w:spacing w:after="0" w:line="240" w:lineRule="auto"/>
              <w:jc w:val="center"/>
              <w:rPr>
                <w:rFonts w:ascii="Arial" w:hAnsi="Arial" w:cs="Arial"/>
                <w:b/>
                <w:bCs/>
                <w:i/>
                <w:color w:val="000000" w:themeColor="text1"/>
                <w:spacing w:val="-2"/>
              </w:rPr>
            </w:pPr>
            <w:r w:rsidRPr="004C2E04">
              <w:rPr>
                <w:rFonts w:ascii="Arial" w:hAnsi="Arial" w:cs="Arial"/>
                <w:b/>
                <w:bCs/>
                <w:i/>
                <w:color w:val="000000" w:themeColor="text1"/>
                <w:spacing w:val="-2"/>
              </w:rPr>
              <w:t xml:space="preserve">z Lokalną Strategią Rozwoju </w:t>
            </w:r>
          </w:p>
          <w:p w14:paraId="15937069" w14:textId="77777777" w:rsidR="001561F7" w:rsidRPr="004C2E04" w:rsidRDefault="001561F7" w:rsidP="001561F7">
            <w:pPr>
              <w:spacing w:after="0" w:line="240" w:lineRule="auto"/>
              <w:jc w:val="center"/>
              <w:rPr>
                <w:rFonts w:ascii="Arial" w:hAnsi="Arial" w:cs="Arial"/>
                <w:b/>
                <w:bCs/>
                <w:i/>
                <w:color w:val="000000" w:themeColor="text1"/>
                <w:spacing w:val="-2"/>
              </w:rPr>
            </w:pPr>
            <w:r w:rsidRPr="004C2E04">
              <w:rPr>
                <w:rFonts w:ascii="Arial" w:hAnsi="Arial" w:cs="Arial"/>
                <w:b/>
                <w:bCs/>
                <w:i/>
                <w:color w:val="000000" w:themeColor="text1"/>
                <w:spacing w:val="-2"/>
              </w:rPr>
              <w:t xml:space="preserve">na lata 2023 – 2029 Lokalnej Grupy Działania </w:t>
            </w:r>
          </w:p>
          <w:p w14:paraId="544C3C51" w14:textId="77777777" w:rsidR="001561F7" w:rsidRPr="004C2E04" w:rsidRDefault="001561F7" w:rsidP="001561F7">
            <w:pPr>
              <w:spacing w:after="0" w:line="240" w:lineRule="auto"/>
              <w:jc w:val="center"/>
              <w:rPr>
                <w:rFonts w:ascii="Arial" w:hAnsi="Arial" w:cs="Arial"/>
                <w:b/>
                <w:bCs/>
                <w:i/>
                <w:color w:val="000000" w:themeColor="text1"/>
                <w:spacing w:val="-2"/>
              </w:rPr>
            </w:pPr>
            <w:r w:rsidRPr="004C2E04">
              <w:rPr>
                <w:rFonts w:ascii="Arial" w:hAnsi="Arial" w:cs="Arial"/>
                <w:b/>
                <w:bCs/>
                <w:i/>
                <w:color w:val="000000" w:themeColor="text1"/>
                <w:spacing w:val="-2"/>
              </w:rPr>
              <w:t>Stowarzyszenia „Region Sanu i Trzebośnicy”</w:t>
            </w:r>
          </w:p>
          <w:p w14:paraId="0BB2D6E8" w14:textId="77777777" w:rsidR="009B0F16" w:rsidRPr="004C2E04" w:rsidRDefault="001561F7" w:rsidP="001561F7">
            <w:pPr>
              <w:spacing w:after="0" w:line="240" w:lineRule="auto"/>
              <w:jc w:val="center"/>
              <w:rPr>
                <w:rFonts w:ascii="Arial" w:hAnsi="Arial" w:cs="Arial"/>
                <w:b/>
                <w:bCs/>
                <w:i/>
                <w:color w:val="000000" w:themeColor="text1"/>
              </w:rPr>
            </w:pPr>
            <w:r w:rsidRPr="004C2E04">
              <w:rPr>
                <w:rFonts w:ascii="Arial" w:hAnsi="Arial" w:cs="Arial"/>
                <w:b/>
                <w:bCs/>
                <w:i/>
                <w:color w:val="000000" w:themeColor="text1"/>
                <w:spacing w:val="-2"/>
              </w:rPr>
              <w:t>w tym z programem</w:t>
            </w:r>
            <w:r w:rsidRPr="004C2E04">
              <w:rPr>
                <w:rFonts w:ascii="Arial" w:eastAsia="Calibri" w:hAnsi="Arial" w:cs="Arial"/>
                <w:b/>
                <w:color w:val="000000" w:themeColor="text1"/>
                <w:lang w:eastAsia="ar-SA"/>
              </w:rPr>
              <w:t xml:space="preserve"> </w:t>
            </w:r>
            <w:r w:rsidR="009B0F16" w:rsidRPr="004C2E04">
              <w:rPr>
                <w:rFonts w:ascii="Arial" w:eastAsia="Calibri" w:hAnsi="Arial" w:cs="Arial"/>
                <w:b/>
                <w:color w:val="000000" w:themeColor="text1"/>
                <w:lang w:eastAsia="ar-SA"/>
              </w:rPr>
              <w:t>– WERYFIKACJA UZUPEŁNIEŃ</w:t>
            </w:r>
          </w:p>
        </w:tc>
      </w:tr>
      <w:tr w:rsidR="004C2E04" w:rsidRPr="004C2E04" w14:paraId="30A436A4" w14:textId="77777777" w:rsidTr="00676D2F">
        <w:trPr>
          <w:trHeight w:val="1129"/>
        </w:trPr>
        <w:tc>
          <w:tcPr>
            <w:tcW w:w="10314" w:type="dxa"/>
            <w:gridSpan w:val="5"/>
            <w:tcBorders>
              <w:bottom w:val="single" w:sz="4" w:space="0" w:color="auto"/>
            </w:tcBorders>
          </w:tcPr>
          <w:p w14:paraId="67970F5D" w14:textId="77777777" w:rsidR="005063AE" w:rsidRPr="004C2E04" w:rsidRDefault="005063AE" w:rsidP="005063AE">
            <w:pPr>
              <w:spacing w:after="0" w:line="240" w:lineRule="auto"/>
              <w:jc w:val="both"/>
              <w:rPr>
                <w:rFonts w:ascii="Arial" w:hAnsi="Arial" w:cs="Arial"/>
                <w:color w:val="000000" w:themeColor="text1"/>
                <w:sz w:val="20"/>
                <w:szCs w:val="20"/>
              </w:rPr>
            </w:pPr>
            <w:r w:rsidRPr="004C2E04">
              <w:rPr>
                <w:rFonts w:ascii="Arial" w:hAnsi="Arial" w:cs="Arial"/>
                <w:color w:val="000000" w:themeColor="text1"/>
                <w:sz w:val="20"/>
                <w:szCs w:val="20"/>
              </w:rPr>
              <w:t>INFORMACJA I INSTRUKCJA WYPEŁNIANIA KARTY:</w:t>
            </w:r>
          </w:p>
          <w:p w14:paraId="29354ED5" w14:textId="77777777" w:rsidR="005063AE" w:rsidRPr="004C2E04" w:rsidRDefault="005063AE">
            <w:pPr>
              <w:numPr>
                <w:ilvl w:val="0"/>
                <w:numId w:val="2"/>
              </w:numPr>
              <w:spacing w:after="0" w:line="240" w:lineRule="auto"/>
              <w:ind w:left="317" w:hanging="284"/>
              <w:jc w:val="both"/>
              <w:rPr>
                <w:rFonts w:ascii="Arial" w:hAnsi="Arial" w:cs="Arial"/>
                <w:color w:val="000000" w:themeColor="text1"/>
                <w:sz w:val="20"/>
                <w:szCs w:val="20"/>
              </w:rPr>
            </w:pPr>
            <w:r w:rsidRPr="004C2E04">
              <w:rPr>
                <w:rFonts w:ascii="Arial" w:hAnsi="Arial" w:cs="Arial"/>
                <w:color w:val="000000" w:themeColor="text1"/>
                <w:sz w:val="20"/>
                <w:szCs w:val="20"/>
              </w:rPr>
              <w:t>Karta kontrolna wniosku składa się z 5 części i obejmuje:</w:t>
            </w:r>
          </w:p>
          <w:p w14:paraId="7D1E185E" w14:textId="77777777" w:rsidR="005063AE" w:rsidRPr="004C2E04" w:rsidRDefault="005063AE">
            <w:pPr>
              <w:numPr>
                <w:ilvl w:val="0"/>
                <w:numId w:val="1"/>
              </w:numPr>
              <w:spacing w:after="0" w:line="240" w:lineRule="auto"/>
              <w:ind w:left="601" w:hanging="284"/>
              <w:jc w:val="both"/>
              <w:rPr>
                <w:rFonts w:ascii="Arial" w:hAnsi="Arial" w:cs="Arial"/>
                <w:color w:val="000000" w:themeColor="text1"/>
                <w:sz w:val="20"/>
                <w:szCs w:val="20"/>
              </w:rPr>
            </w:pPr>
            <w:r w:rsidRPr="004C2E04">
              <w:rPr>
                <w:rFonts w:ascii="Arial" w:hAnsi="Arial" w:cs="Arial"/>
                <w:color w:val="000000" w:themeColor="text1"/>
                <w:sz w:val="20"/>
                <w:szCs w:val="20"/>
              </w:rPr>
              <w:t xml:space="preserve">część I – informacje ogólne o wnioskodawcy, </w:t>
            </w:r>
          </w:p>
          <w:p w14:paraId="0699C9EF" w14:textId="77777777" w:rsidR="005063AE" w:rsidRPr="004C2E04" w:rsidRDefault="005063AE">
            <w:pPr>
              <w:pStyle w:val="Akapitzlist"/>
              <w:numPr>
                <w:ilvl w:val="0"/>
                <w:numId w:val="1"/>
              </w:numPr>
              <w:spacing w:after="0" w:line="240" w:lineRule="auto"/>
              <w:ind w:left="601" w:hanging="284"/>
              <w:jc w:val="both"/>
              <w:rPr>
                <w:rFonts w:ascii="Arial" w:eastAsia="Times New Roman" w:hAnsi="Arial" w:cs="Arial"/>
                <w:color w:val="000000" w:themeColor="text1"/>
                <w:sz w:val="20"/>
                <w:szCs w:val="20"/>
                <w:lang w:eastAsia="pl-PL"/>
              </w:rPr>
            </w:pPr>
            <w:r w:rsidRPr="004C2E04">
              <w:rPr>
                <w:rFonts w:ascii="Arial" w:eastAsia="Times New Roman" w:hAnsi="Arial" w:cs="Arial"/>
                <w:color w:val="000000" w:themeColor="text1"/>
                <w:sz w:val="20"/>
                <w:szCs w:val="20"/>
                <w:lang w:eastAsia="pl-PL"/>
              </w:rPr>
              <w:t>część II – ocen</w:t>
            </w:r>
            <w:r w:rsidR="00A71073" w:rsidRPr="004C2E04">
              <w:rPr>
                <w:rFonts w:ascii="Arial" w:eastAsia="Times New Roman" w:hAnsi="Arial" w:cs="Arial"/>
                <w:color w:val="000000" w:themeColor="text1"/>
                <w:sz w:val="20"/>
                <w:szCs w:val="20"/>
                <w:lang w:eastAsia="pl-PL"/>
              </w:rPr>
              <w:t>ę</w:t>
            </w:r>
            <w:r w:rsidRPr="004C2E04">
              <w:rPr>
                <w:rFonts w:ascii="Arial" w:eastAsia="Times New Roman" w:hAnsi="Arial" w:cs="Arial"/>
                <w:color w:val="000000" w:themeColor="text1"/>
                <w:sz w:val="20"/>
                <w:szCs w:val="20"/>
                <w:lang w:eastAsia="pl-PL"/>
              </w:rPr>
              <w:t xml:space="preserve"> warunków formalnych, które podlegają uzupełnieniu przez wnioskodawcę, </w:t>
            </w:r>
          </w:p>
          <w:p w14:paraId="54E48BFF" w14:textId="77777777" w:rsidR="005063AE" w:rsidRPr="004C2E04" w:rsidRDefault="005063AE">
            <w:pPr>
              <w:pStyle w:val="Akapitzlist"/>
              <w:numPr>
                <w:ilvl w:val="0"/>
                <w:numId w:val="1"/>
              </w:numPr>
              <w:spacing w:after="0" w:line="240" w:lineRule="auto"/>
              <w:ind w:left="601" w:hanging="284"/>
              <w:jc w:val="both"/>
              <w:rPr>
                <w:rFonts w:ascii="Arial" w:eastAsia="Times New Roman" w:hAnsi="Arial" w:cs="Arial"/>
                <w:bCs/>
                <w:color w:val="000000" w:themeColor="text1"/>
                <w:spacing w:val="-2"/>
                <w:sz w:val="20"/>
                <w:szCs w:val="20"/>
                <w:lang w:eastAsia="pl-PL"/>
              </w:rPr>
            </w:pPr>
            <w:r w:rsidRPr="004C2E04">
              <w:rPr>
                <w:rFonts w:ascii="Arial" w:eastAsia="Times New Roman" w:hAnsi="Arial" w:cs="Arial"/>
                <w:color w:val="000000" w:themeColor="text1"/>
                <w:spacing w:val="-2"/>
                <w:sz w:val="20"/>
                <w:szCs w:val="20"/>
                <w:lang w:eastAsia="pl-PL"/>
              </w:rPr>
              <w:t>część III – ocen</w:t>
            </w:r>
            <w:r w:rsidR="00A71073" w:rsidRPr="004C2E04">
              <w:rPr>
                <w:rFonts w:ascii="Arial" w:eastAsia="Times New Roman" w:hAnsi="Arial" w:cs="Arial"/>
                <w:color w:val="000000" w:themeColor="text1"/>
                <w:spacing w:val="-2"/>
                <w:sz w:val="20"/>
                <w:szCs w:val="20"/>
                <w:lang w:eastAsia="pl-PL"/>
              </w:rPr>
              <w:t>ę</w:t>
            </w:r>
            <w:r w:rsidRPr="004C2E04">
              <w:rPr>
                <w:rFonts w:ascii="Arial" w:eastAsia="Times New Roman" w:hAnsi="Arial" w:cs="Arial"/>
                <w:color w:val="000000" w:themeColor="text1"/>
                <w:spacing w:val="-2"/>
                <w:sz w:val="20"/>
                <w:szCs w:val="20"/>
                <w:lang w:eastAsia="pl-PL"/>
              </w:rPr>
              <w:t xml:space="preserve"> </w:t>
            </w:r>
            <w:r w:rsidRPr="004C2E04">
              <w:rPr>
                <w:rFonts w:ascii="Arial" w:hAnsi="Arial" w:cs="Arial"/>
                <w:color w:val="000000" w:themeColor="text1"/>
                <w:spacing w:val="-2"/>
                <w:sz w:val="20"/>
                <w:szCs w:val="20"/>
              </w:rPr>
              <w:t>realizacji celów</w:t>
            </w:r>
            <w:r w:rsidRPr="004C2E04">
              <w:rPr>
                <w:rFonts w:ascii="Arial" w:hAnsi="Arial" w:cs="Arial"/>
                <w:iCs/>
                <w:color w:val="000000" w:themeColor="text1"/>
                <w:spacing w:val="-2"/>
                <w:sz w:val="20"/>
                <w:szCs w:val="20"/>
              </w:rPr>
              <w:t xml:space="preserve"> i przedsięwzięć LSR, przez osiąganie zaplanowanych w LSR wskaźników</w:t>
            </w:r>
            <w:r w:rsidRPr="004C2E04">
              <w:rPr>
                <w:rFonts w:ascii="Arial" w:eastAsia="Times New Roman" w:hAnsi="Arial" w:cs="Arial"/>
                <w:bCs/>
                <w:color w:val="000000" w:themeColor="text1"/>
                <w:spacing w:val="-2"/>
                <w:sz w:val="20"/>
                <w:szCs w:val="20"/>
                <w:lang w:eastAsia="pl-PL"/>
              </w:rPr>
              <w:t>,</w:t>
            </w:r>
          </w:p>
          <w:p w14:paraId="5EDB9BFD" w14:textId="77777777" w:rsidR="005063AE" w:rsidRPr="004C2E04" w:rsidRDefault="005063AE">
            <w:pPr>
              <w:pStyle w:val="Akapitzlist"/>
              <w:numPr>
                <w:ilvl w:val="0"/>
                <w:numId w:val="1"/>
              </w:numPr>
              <w:spacing w:after="0" w:line="240" w:lineRule="auto"/>
              <w:ind w:left="601" w:hanging="284"/>
              <w:jc w:val="both"/>
              <w:rPr>
                <w:rFonts w:ascii="Arial" w:eastAsia="Times New Roman" w:hAnsi="Arial" w:cs="Arial"/>
                <w:bCs/>
                <w:color w:val="000000" w:themeColor="text1"/>
                <w:spacing w:val="-12"/>
                <w:sz w:val="20"/>
                <w:szCs w:val="20"/>
                <w:lang w:eastAsia="pl-PL"/>
              </w:rPr>
            </w:pPr>
            <w:r w:rsidRPr="004C2E04">
              <w:rPr>
                <w:rFonts w:ascii="Arial" w:eastAsia="Times New Roman" w:hAnsi="Arial" w:cs="Arial"/>
                <w:color w:val="000000" w:themeColor="text1"/>
                <w:spacing w:val="-12"/>
                <w:sz w:val="20"/>
                <w:szCs w:val="20"/>
                <w:lang w:eastAsia="pl-PL"/>
              </w:rPr>
              <w:t xml:space="preserve">część IV – </w:t>
            </w:r>
            <w:r w:rsidRPr="004C2E04">
              <w:rPr>
                <w:rFonts w:ascii="Arial" w:hAnsi="Arial" w:cs="Arial"/>
                <w:bCs/>
                <w:color w:val="000000" w:themeColor="text1"/>
                <w:spacing w:val="-12"/>
                <w:sz w:val="20"/>
                <w:szCs w:val="20"/>
              </w:rPr>
              <w:t>ocen</w:t>
            </w:r>
            <w:r w:rsidR="00A71073" w:rsidRPr="004C2E04">
              <w:rPr>
                <w:rFonts w:ascii="Arial" w:hAnsi="Arial" w:cs="Arial"/>
                <w:bCs/>
                <w:color w:val="000000" w:themeColor="text1"/>
                <w:spacing w:val="-12"/>
                <w:sz w:val="20"/>
                <w:szCs w:val="20"/>
              </w:rPr>
              <w:t>ę</w:t>
            </w:r>
            <w:r w:rsidRPr="004C2E04">
              <w:rPr>
                <w:rFonts w:ascii="Arial" w:hAnsi="Arial" w:cs="Arial"/>
                <w:bCs/>
                <w:color w:val="000000" w:themeColor="text1"/>
                <w:spacing w:val="-12"/>
                <w:sz w:val="20"/>
                <w:szCs w:val="20"/>
              </w:rPr>
              <w:t xml:space="preserve"> zgodności operacji z warunkami udzielania wsparcia określonymi</w:t>
            </w:r>
            <w:r w:rsidRPr="004C2E04">
              <w:rPr>
                <w:rFonts w:ascii="Arial" w:hAnsi="Arial" w:cs="Arial"/>
                <w:b/>
                <w:color w:val="000000" w:themeColor="text1"/>
                <w:spacing w:val="-12"/>
              </w:rPr>
              <w:t xml:space="preserve"> </w:t>
            </w:r>
            <w:r w:rsidRPr="004C2E04">
              <w:rPr>
                <w:rFonts w:ascii="Arial" w:hAnsi="Arial" w:cs="Arial"/>
                <w:bCs/>
                <w:color w:val="000000" w:themeColor="text1"/>
                <w:spacing w:val="-12"/>
                <w:sz w:val="20"/>
                <w:szCs w:val="20"/>
              </w:rPr>
              <w:t>dla programu PS WPR 2023 – 2027,</w:t>
            </w:r>
          </w:p>
          <w:p w14:paraId="29FC1765" w14:textId="77777777" w:rsidR="005063AE" w:rsidRPr="004C2E04" w:rsidRDefault="005063AE">
            <w:pPr>
              <w:pStyle w:val="Akapitzlist"/>
              <w:numPr>
                <w:ilvl w:val="0"/>
                <w:numId w:val="1"/>
              </w:numPr>
              <w:spacing w:after="0" w:line="240" w:lineRule="auto"/>
              <w:ind w:left="601" w:hanging="284"/>
              <w:jc w:val="both"/>
              <w:rPr>
                <w:rFonts w:ascii="Arial" w:eastAsia="Times New Roman" w:hAnsi="Arial" w:cs="Arial"/>
                <w:bCs/>
                <w:color w:val="000000" w:themeColor="text1"/>
                <w:sz w:val="20"/>
                <w:szCs w:val="20"/>
                <w:lang w:eastAsia="pl-PL"/>
              </w:rPr>
            </w:pPr>
            <w:r w:rsidRPr="004C2E04">
              <w:rPr>
                <w:rFonts w:ascii="Arial" w:hAnsi="Arial" w:cs="Arial"/>
                <w:bCs/>
                <w:color w:val="000000" w:themeColor="text1"/>
                <w:sz w:val="20"/>
                <w:szCs w:val="20"/>
              </w:rPr>
              <w:t xml:space="preserve">część V – podsumowanie końcowe przeprowadzonej </w:t>
            </w:r>
            <w:r w:rsidR="00A71073" w:rsidRPr="004C2E04">
              <w:rPr>
                <w:rFonts w:ascii="Arial" w:hAnsi="Arial" w:cs="Arial"/>
                <w:bCs/>
                <w:color w:val="000000" w:themeColor="text1"/>
                <w:sz w:val="20"/>
                <w:szCs w:val="20"/>
              </w:rPr>
              <w:t>oceny</w:t>
            </w:r>
            <w:r w:rsidRPr="004C2E04">
              <w:rPr>
                <w:rFonts w:ascii="Arial" w:hAnsi="Arial" w:cs="Arial"/>
                <w:bCs/>
                <w:color w:val="000000" w:themeColor="text1"/>
                <w:sz w:val="20"/>
                <w:szCs w:val="20"/>
              </w:rPr>
              <w:t xml:space="preserve"> uzupełnień.</w:t>
            </w:r>
          </w:p>
          <w:p w14:paraId="471A5967" w14:textId="77777777" w:rsidR="005063AE" w:rsidRPr="004C2E04" w:rsidRDefault="005063AE">
            <w:pPr>
              <w:numPr>
                <w:ilvl w:val="0"/>
                <w:numId w:val="2"/>
              </w:numPr>
              <w:shd w:val="clear" w:color="auto" w:fill="FFFFFF"/>
              <w:spacing w:after="0" w:line="240" w:lineRule="auto"/>
              <w:ind w:left="317"/>
              <w:rPr>
                <w:rFonts w:ascii="Arial" w:hAnsi="Arial" w:cs="Arial"/>
                <w:color w:val="000000" w:themeColor="text1"/>
                <w:sz w:val="20"/>
                <w:szCs w:val="20"/>
              </w:rPr>
            </w:pPr>
            <w:r w:rsidRPr="004C2E04">
              <w:rPr>
                <w:rFonts w:ascii="Arial" w:hAnsi="Arial" w:cs="Arial"/>
                <w:color w:val="000000" w:themeColor="text1"/>
                <w:sz w:val="20"/>
                <w:szCs w:val="20"/>
              </w:rPr>
              <w:t>Kartę należy wypełnić piórem lub długopisem.</w:t>
            </w:r>
          </w:p>
          <w:p w14:paraId="58E4AAD8" w14:textId="77777777" w:rsidR="005063AE" w:rsidRPr="004C2E04" w:rsidRDefault="005063AE">
            <w:pPr>
              <w:numPr>
                <w:ilvl w:val="0"/>
                <w:numId w:val="2"/>
              </w:numPr>
              <w:shd w:val="clear" w:color="auto" w:fill="FFFFFF"/>
              <w:spacing w:after="0" w:line="240" w:lineRule="auto"/>
              <w:ind w:left="317"/>
              <w:rPr>
                <w:rFonts w:ascii="Arial" w:hAnsi="Arial" w:cs="Arial"/>
                <w:color w:val="000000" w:themeColor="text1"/>
                <w:sz w:val="20"/>
                <w:szCs w:val="20"/>
              </w:rPr>
            </w:pPr>
            <w:r w:rsidRPr="004C2E04">
              <w:rPr>
                <w:rFonts w:ascii="Arial" w:hAnsi="Arial" w:cs="Arial"/>
                <w:color w:val="000000" w:themeColor="text1"/>
                <w:sz w:val="20"/>
                <w:szCs w:val="20"/>
              </w:rPr>
              <w:t>Kartę wypełnia się przy zastosowaniu ogólnej wskazówki dotyczącej odpowiedzi TAK, NIE, ND, tj.:</w:t>
            </w:r>
          </w:p>
          <w:p w14:paraId="577B05EC" w14:textId="77777777" w:rsidR="005063AE" w:rsidRPr="004C2E04" w:rsidRDefault="005063AE" w:rsidP="005063AE">
            <w:pPr>
              <w:shd w:val="clear" w:color="auto" w:fill="FFFFFF"/>
              <w:spacing w:after="0" w:line="240" w:lineRule="auto"/>
              <w:ind w:left="317"/>
              <w:rPr>
                <w:rFonts w:ascii="Arial" w:hAnsi="Arial" w:cs="Arial"/>
                <w:color w:val="000000" w:themeColor="text1"/>
                <w:sz w:val="20"/>
                <w:szCs w:val="20"/>
              </w:rPr>
            </w:pPr>
            <w:r w:rsidRPr="004C2E04">
              <w:rPr>
                <w:rFonts w:ascii="Arial" w:hAnsi="Arial" w:cs="Arial"/>
                <w:b/>
                <w:bCs/>
                <w:color w:val="000000" w:themeColor="text1"/>
                <w:sz w:val="20"/>
                <w:szCs w:val="20"/>
              </w:rPr>
              <w:t>TAK</w:t>
            </w:r>
            <w:r w:rsidRPr="004C2E04">
              <w:rPr>
                <w:rFonts w:ascii="Arial" w:hAnsi="Arial" w:cs="Arial"/>
                <w:color w:val="000000" w:themeColor="text1"/>
                <w:sz w:val="20"/>
                <w:szCs w:val="20"/>
              </w:rPr>
              <w:t xml:space="preserve"> – możliwe jest udzielenie jednoznaczne pozytywnej odpowiedzi na pytanie,</w:t>
            </w:r>
          </w:p>
          <w:p w14:paraId="259F0654" w14:textId="77777777" w:rsidR="005063AE" w:rsidRPr="004C2E04" w:rsidRDefault="005063AE" w:rsidP="005063AE">
            <w:pPr>
              <w:shd w:val="clear" w:color="auto" w:fill="FFFFFF"/>
              <w:spacing w:after="0" w:line="240" w:lineRule="auto"/>
              <w:ind w:left="317"/>
              <w:rPr>
                <w:rFonts w:ascii="Arial" w:hAnsi="Arial" w:cs="Arial"/>
                <w:color w:val="000000" w:themeColor="text1"/>
                <w:sz w:val="20"/>
                <w:szCs w:val="20"/>
              </w:rPr>
            </w:pPr>
            <w:r w:rsidRPr="004C2E04">
              <w:rPr>
                <w:rFonts w:ascii="Arial" w:hAnsi="Arial" w:cs="Arial"/>
                <w:b/>
                <w:bCs/>
                <w:color w:val="000000" w:themeColor="text1"/>
                <w:sz w:val="20"/>
                <w:szCs w:val="20"/>
              </w:rPr>
              <w:t>NIE</w:t>
            </w:r>
            <w:r w:rsidRPr="004C2E04">
              <w:rPr>
                <w:rFonts w:ascii="Arial" w:hAnsi="Arial" w:cs="Arial"/>
                <w:color w:val="000000" w:themeColor="text1"/>
                <w:sz w:val="20"/>
                <w:szCs w:val="20"/>
              </w:rPr>
              <w:t xml:space="preserve"> – możliwe jest udzielenie jednoznacznej negatywnej odpowiedzi lub na podstawie dostępnych informacji </w:t>
            </w:r>
            <w:r w:rsidRPr="004C2E04">
              <w:rPr>
                <w:rFonts w:ascii="Arial" w:hAnsi="Arial" w:cs="Arial"/>
                <w:color w:val="000000" w:themeColor="text1"/>
                <w:sz w:val="20"/>
                <w:szCs w:val="20"/>
              </w:rPr>
              <w:br/>
              <w:t>i dokumentów nie można potwierdzić spełniania danego kryterium,</w:t>
            </w:r>
          </w:p>
          <w:p w14:paraId="60C284F4" w14:textId="77777777" w:rsidR="005063AE" w:rsidRPr="004C2E04" w:rsidRDefault="005063AE" w:rsidP="005063AE">
            <w:pPr>
              <w:shd w:val="clear" w:color="auto" w:fill="FFFFFF"/>
              <w:spacing w:after="0" w:line="240" w:lineRule="auto"/>
              <w:ind w:left="317"/>
              <w:rPr>
                <w:rFonts w:ascii="Arial" w:hAnsi="Arial" w:cs="Arial"/>
                <w:color w:val="000000" w:themeColor="text1"/>
                <w:sz w:val="20"/>
                <w:szCs w:val="20"/>
              </w:rPr>
            </w:pPr>
            <w:r w:rsidRPr="004C2E04">
              <w:rPr>
                <w:rFonts w:ascii="Arial" w:hAnsi="Arial" w:cs="Arial"/>
                <w:b/>
                <w:bCs/>
                <w:color w:val="000000" w:themeColor="text1"/>
                <w:sz w:val="20"/>
                <w:szCs w:val="20"/>
              </w:rPr>
              <w:t>ND</w:t>
            </w:r>
            <w:r w:rsidRPr="004C2E04">
              <w:rPr>
                <w:rFonts w:ascii="Arial" w:hAnsi="Arial" w:cs="Arial"/>
                <w:color w:val="000000" w:themeColor="text1"/>
                <w:sz w:val="20"/>
                <w:szCs w:val="20"/>
              </w:rPr>
              <w:t xml:space="preserve"> – weryfikowany punkt karty nie dotyczy danego warunku/wnioskodawcy/operacji,</w:t>
            </w:r>
          </w:p>
          <w:p w14:paraId="21736693" w14:textId="77777777" w:rsidR="005063AE" w:rsidRPr="004C2E04" w:rsidRDefault="005063AE">
            <w:pPr>
              <w:numPr>
                <w:ilvl w:val="0"/>
                <w:numId w:val="2"/>
              </w:numPr>
              <w:shd w:val="clear" w:color="auto" w:fill="FFFFFF"/>
              <w:spacing w:after="0" w:line="240" w:lineRule="auto"/>
              <w:ind w:left="317"/>
              <w:rPr>
                <w:rFonts w:ascii="Arial" w:hAnsi="Arial" w:cs="Arial"/>
                <w:color w:val="000000" w:themeColor="text1"/>
                <w:sz w:val="20"/>
                <w:szCs w:val="20"/>
              </w:rPr>
            </w:pPr>
            <w:r w:rsidRPr="004C2E04">
              <w:rPr>
                <w:rFonts w:ascii="Arial" w:hAnsi="Arial" w:cs="Arial"/>
                <w:color w:val="000000" w:themeColor="text1"/>
                <w:sz w:val="20"/>
                <w:szCs w:val="20"/>
              </w:rPr>
              <w:t>Wypełnienie karty polega na  postawieniu znaku „x” w odpowiednim polu (kratce).</w:t>
            </w:r>
          </w:p>
          <w:p w14:paraId="6332D863" w14:textId="77777777" w:rsidR="00357CC6" w:rsidRPr="004C2E04" w:rsidRDefault="005063AE" w:rsidP="005063AE">
            <w:pPr>
              <w:spacing w:after="0" w:line="240" w:lineRule="auto"/>
              <w:rPr>
                <w:rFonts w:ascii="Arial" w:eastAsia="Calibri" w:hAnsi="Arial" w:cs="Arial"/>
                <w:b/>
                <w:color w:val="000000" w:themeColor="text1"/>
                <w:lang w:eastAsia="ar-SA"/>
              </w:rPr>
            </w:pPr>
            <w:r w:rsidRPr="004C2E04">
              <w:rPr>
                <w:rFonts w:ascii="Arial" w:hAnsi="Arial" w:cs="Arial"/>
                <w:color w:val="000000" w:themeColor="text1"/>
                <w:sz w:val="20"/>
                <w:szCs w:val="20"/>
              </w:rPr>
              <w:t>Sposób interpretacji wyniku weryfikacji podano w przypisach do poszczególnych części karty.</w:t>
            </w:r>
          </w:p>
        </w:tc>
      </w:tr>
      <w:tr w:rsidR="004C2E04" w:rsidRPr="004C2E04" w14:paraId="0C4AFAC6" w14:textId="77777777" w:rsidTr="00650B7B">
        <w:trPr>
          <w:trHeight w:val="135"/>
        </w:trPr>
        <w:tc>
          <w:tcPr>
            <w:tcW w:w="10314" w:type="dxa"/>
            <w:gridSpan w:val="5"/>
            <w:tcBorders>
              <w:left w:val="nil"/>
              <w:right w:val="nil"/>
            </w:tcBorders>
          </w:tcPr>
          <w:p w14:paraId="26D101E7" w14:textId="77777777" w:rsidR="00357CC6" w:rsidRPr="004C2E04" w:rsidRDefault="00357CC6" w:rsidP="00357CC6">
            <w:pPr>
              <w:spacing w:after="0" w:line="240" w:lineRule="auto"/>
              <w:jc w:val="center"/>
              <w:rPr>
                <w:rFonts w:ascii="Arial" w:eastAsia="Calibri" w:hAnsi="Arial" w:cs="Arial"/>
                <w:b/>
                <w:color w:val="000000" w:themeColor="text1"/>
                <w:lang w:eastAsia="ar-SA"/>
              </w:rPr>
            </w:pPr>
          </w:p>
          <w:p w14:paraId="3B42C9F8" w14:textId="77777777" w:rsidR="00357CC6" w:rsidRPr="004C2E04" w:rsidRDefault="00357CC6" w:rsidP="00357CC6">
            <w:pPr>
              <w:spacing w:after="0" w:line="240" w:lineRule="auto"/>
              <w:jc w:val="center"/>
              <w:rPr>
                <w:rFonts w:ascii="Arial" w:eastAsia="Calibri" w:hAnsi="Arial" w:cs="Arial"/>
                <w:b/>
                <w:color w:val="000000" w:themeColor="text1"/>
                <w:lang w:eastAsia="ar-SA"/>
              </w:rPr>
            </w:pPr>
          </w:p>
        </w:tc>
      </w:tr>
      <w:tr w:rsidR="004C2E04" w:rsidRPr="004C2E04" w14:paraId="4DABD631" w14:textId="77777777" w:rsidTr="00650B7B">
        <w:trPr>
          <w:trHeight w:val="268"/>
        </w:trPr>
        <w:tc>
          <w:tcPr>
            <w:tcW w:w="10314" w:type="dxa"/>
            <w:gridSpan w:val="5"/>
            <w:shd w:val="clear" w:color="auto" w:fill="D9D9D9"/>
          </w:tcPr>
          <w:p w14:paraId="338342F1" w14:textId="77777777" w:rsidR="00357CC6" w:rsidRPr="004C2E04" w:rsidRDefault="00357CC6" w:rsidP="00357CC6">
            <w:pPr>
              <w:spacing w:after="0" w:line="240" w:lineRule="auto"/>
              <w:rPr>
                <w:rFonts w:ascii="Arial" w:hAnsi="Arial" w:cs="Arial"/>
                <w:i/>
                <w:iCs/>
                <w:color w:val="000000" w:themeColor="text1"/>
              </w:rPr>
            </w:pPr>
            <w:r w:rsidRPr="004C2E04">
              <w:rPr>
                <w:rFonts w:ascii="Arial" w:hAnsi="Arial" w:cs="Arial"/>
                <w:b/>
                <w:color w:val="000000" w:themeColor="text1"/>
              </w:rPr>
              <w:t>Część I.</w:t>
            </w:r>
            <w:r w:rsidRPr="004C2E04">
              <w:rPr>
                <w:rFonts w:ascii="Arial" w:hAnsi="Arial" w:cs="Arial"/>
                <w:b/>
                <w:iCs/>
                <w:color w:val="000000" w:themeColor="text1"/>
              </w:rPr>
              <w:t xml:space="preserve"> Informacje ogólne</w:t>
            </w:r>
          </w:p>
        </w:tc>
      </w:tr>
      <w:tr w:rsidR="004C2E04" w:rsidRPr="004C2E04" w14:paraId="5D84F338" w14:textId="77777777" w:rsidTr="00C83CE6">
        <w:trPr>
          <w:trHeight w:val="782"/>
        </w:trPr>
        <w:tc>
          <w:tcPr>
            <w:tcW w:w="3402" w:type="dxa"/>
            <w:shd w:val="clear" w:color="auto" w:fill="F2F2F2"/>
          </w:tcPr>
          <w:p w14:paraId="5444E9F2" w14:textId="77777777" w:rsidR="00357CC6" w:rsidRPr="004C2E04" w:rsidRDefault="00357CC6" w:rsidP="00357CC6">
            <w:pPr>
              <w:spacing w:after="0" w:line="240" w:lineRule="auto"/>
              <w:jc w:val="both"/>
              <w:rPr>
                <w:rFonts w:ascii="Arial" w:eastAsia="Calibri" w:hAnsi="Arial" w:cs="Arial"/>
                <w:b/>
                <w:i/>
                <w:color w:val="000000" w:themeColor="text1"/>
                <w:lang w:eastAsia="ar-SA"/>
              </w:rPr>
            </w:pPr>
            <w:r w:rsidRPr="004C2E04">
              <w:rPr>
                <w:rFonts w:ascii="Arial" w:eastAsia="Calibri" w:hAnsi="Arial" w:cs="Arial"/>
                <w:b/>
                <w:i/>
                <w:color w:val="000000" w:themeColor="text1"/>
                <w:lang w:eastAsia="ar-SA"/>
              </w:rPr>
              <w:t>NUMER NABORU</w:t>
            </w:r>
          </w:p>
          <w:p w14:paraId="72CFC213" w14:textId="77777777" w:rsidR="00357CC6" w:rsidRPr="004C2E04" w:rsidRDefault="00357CC6" w:rsidP="00357CC6">
            <w:pPr>
              <w:spacing w:after="0" w:line="240" w:lineRule="auto"/>
              <w:jc w:val="both"/>
              <w:rPr>
                <w:rFonts w:ascii="Arial" w:hAnsi="Arial" w:cs="Arial"/>
                <w:b/>
                <w:color w:val="000000" w:themeColor="text1"/>
              </w:rPr>
            </w:pPr>
          </w:p>
        </w:tc>
        <w:tc>
          <w:tcPr>
            <w:tcW w:w="2977" w:type="dxa"/>
            <w:gridSpan w:val="2"/>
            <w:shd w:val="clear" w:color="auto" w:fill="F2F2F2"/>
          </w:tcPr>
          <w:p w14:paraId="275558F3" w14:textId="77777777" w:rsidR="00357CC6" w:rsidRPr="004C2E04" w:rsidRDefault="00357CC6" w:rsidP="00357CC6">
            <w:pPr>
              <w:spacing w:after="0" w:line="240" w:lineRule="auto"/>
              <w:jc w:val="both"/>
              <w:rPr>
                <w:rFonts w:ascii="Arial" w:eastAsia="Calibri" w:hAnsi="Arial" w:cs="Arial"/>
                <w:b/>
                <w:i/>
                <w:color w:val="000000" w:themeColor="text1"/>
                <w:lang w:eastAsia="ar-SA"/>
              </w:rPr>
            </w:pPr>
            <w:r w:rsidRPr="004C2E04">
              <w:rPr>
                <w:rFonts w:ascii="Arial" w:eastAsia="Calibri" w:hAnsi="Arial" w:cs="Arial"/>
                <w:b/>
                <w:i/>
                <w:color w:val="000000" w:themeColor="text1"/>
                <w:lang w:eastAsia="ar-SA"/>
              </w:rPr>
              <w:t>ZNAK SPRAWY</w:t>
            </w:r>
          </w:p>
          <w:p w14:paraId="10423A79" w14:textId="77777777" w:rsidR="00357CC6" w:rsidRPr="004C2E04" w:rsidRDefault="00357CC6" w:rsidP="00357CC6">
            <w:pPr>
              <w:spacing w:after="0" w:line="240" w:lineRule="auto"/>
              <w:jc w:val="both"/>
              <w:rPr>
                <w:rFonts w:ascii="Arial" w:hAnsi="Arial" w:cs="Arial"/>
                <w:b/>
                <w:color w:val="000000" w:themeColor="text1"/>
              </w:rPr>
            </w:pPr>
          </w:p>
        </w:tc>
        <w:tc>
          <w:tcPr>
            <w:tcW w:w="2092" w:type="dxa"/>
            <w:shd w:val="clear" w:color="auto" w:fill="F2F2F2"/>
          </w:tcPr>
          <w:p w14:paraId="57C9DF6A" w14:textId="77777777" w:rsidR="00357CC6" w:rsidRPr="004C2E04" w:rsidRDefault="00357CC6" w:rsidP="00357CC6">
            <w:pPr>
              <w:spacing w:after="0" w:line="240" w:lineRule="auto"/>
              <w:jc w:val="both"/>
              <w:rPr>
                <w:rFonts w:ascii="Arial" w:eastAsia="Calibri" w:hAnsi="Arial" w:cs="Arial"/>
                <w:b/>
                <w:i/>
                <w:color w:val="000000" w:themeColor="text1"/>
                <w:lang w:eastAsia="ar-SA"/>
              </w:rPr>
            </w:pPr>
            <w:r w:rsidRPr="004C2E04">
              <w:rPr>
                <w:rFonts w:ascii="Arial" w:eastAsia="Calibri" w:hAnsi="Arial" w:cs="Arial"/>
                <w:b/>
                <w:i/>
                <w:color w:val="000000" w:themeColor="text1"/>
                <w:lang w:eastAsia="ar-SA"/>
              </w:rPr>
              <w:t>DATA WPŁYWU</w:t>
            </w:r>
          </w:p>
          <w:p w14:paraId="768CCCD5" w14:textId="77777777" w:rsidR="00357CC6" w:rsidRPr="004C2E04" w:rsidRDefault="00357CC6" w:rsidP="00357CC6">
            <w:pPr>
              <w:spacing w:after="0" w:line="240" w:lineRule="auto"/>
              <w:jc w:val="both"/>
              <w:rPr>
                <w:rFonts w:ascii="Arial" w:hAnsi="Arial" w:cs="Arial"/>
                <w:b/>
                <w:color w:val="000000" w:themeColor="text1"/>
              </w:rPr>
            </w:pPr>
          </w:p>
        </w:tc>
        <w:tc>
          <w:tcPr>
            <w:tcW w:w="1843" w:type="dxa"/>
            <w:shd w:val="clear" w:color="auto" w:fill="F2F2F2"/>
          </w:tcPr>
          <w:p w14:paraId="129AF3BA" w14:textId="77777777" w:rsidR="00357CC6" w:rsidRPr="004C2E04" w:rsidRDefault="00357CC6" w:rsidP="00357CC6">
            <w:pPr>
              <w:spacing w:after="0" w:line="240" w:lineRule="auto"/>
              <w:jc w:val="both"/>
              <w:rPr>
                <w:rFonts w:ascii="Arial" w:hAnsi="Arial" w:cs="Arial"/>
                <w:b/>
                <w:color w:val="000000" w:themeColor="text1"/>
              </w:rPr>
            </w:pPr>
            <w:r w:rsidRPr="004C2E04">
              <w:rPr>
                <w:rFonts w:ascii="Arial" w:eastAsia="Calibri" w:hAnsi="Arial" w:cs="Arial"/>
                <w:b/>
                <w:i/>
                <w:color w:val="000000" w:themeColor="text1"/>
                <w:lang w:eastAsia="ar-SA"/>
              </w:rPr>
              <w:t>GODZINA WPŁYWU</w:t>
            </w:r>
          </w:p>
        </w:tc>
      </w:tr>
      <w:tr w:rsidR="004C2E04" w:rsidRPr="004C2E04" w14:paraId="102C21F8" w14:textId="77777777" w:rsidTr="00C83CE6">
        <w:trPr>
          <w:trHeight w:val="836"/>
        </w:trPr>
        <w:tc>
          <w:tcPr>
            <w:tcW w:w="10314" w:type="dxa"/>
            <w:gridSpan w:val="5"/>
            <w:shd w:val="clear" w:color="auto" w:fill="F2F2F2"/>
          </w:tcPr>
          <w:p w14:paraId="5073A494" w14:textId="77777777" w:rsidR="00357CC6" w:rsidRPr="004C2E04" w:rsidRDefault="00357CC6" w:rsidP="00357CC6">
            <w:pPr>
              <w:spacing w:after="0" w:line="240" w:lineRule="auto"/>
              <w:jc w:val="both"/>
              <w:rPr>
                <w:rFonts w:ascii="Arial" w:eastAsia="Calibri" w:hAnsi="Arial" w:cs="Arial"/>
                <w:b/>
                <w:i/>
                <w:color w:val="000000" w:themeColor="text1"/>
                <w:lang w:eastAsia="ar-SA"/>
              </w:rPr>
            </w:pPr>
            <w:r w:rsidRPr="004C2E04">
              <w:rPr>
                <w:rFonts w:ascii="Arial" w:eastAsia="Calibri" w:hAnsi="Arial" w:cs="Arial"/>
                <w:b/>
                <w:i/>
                <w:color w:val="000000" w:themeColor="text1"/>
                <w:lang w:eastAsia="ar-SA"/>
              </w:rPr>
              <w:t>TYTUŁ OPERACJI</w:t>
            </w:r>
          </w:p>
          <w:p w14:paraId="7F7D978E" w14:textId="77777777" w:rsidR="00357CC6" w:rsidRPr="004C2E04" w:rsidRDefault="00357CC6" w:rsidP="00357CC6">
            <w:pPr>
              <w:spacing w:after="0" w:line="240" w:lineRule="auto"/>
              <w:jc w:val="both"/>
              <w:rPr>
                <w:rFonts w:ascii="Arial" w:hAnsi="Arial" w:cs="Arial"/>
                <w:b/>
                <w:color w:val="000000" w:themeColor="text1"/>
              </w:rPr>
            </w:pPr>
          </w:p>
        </w:tc>
      </w:tr>
      <w:tr w:rsidR="004C2E04" w:rsidRPr="004C2E04" w14:paraId="226E4751" w14:textId="77777777" w:rsidTr="00C83CE6">
        <w:trPr>
          <w:trHeight w:val="833"/>
        </w:trPr>
        <w:tc>
          <w:tcPr>
            <w:tcW w:w="10314" w:type="dxa"/>
            <w:gridSpan w:val="5"/>
            <w:tcBorders>
              <w:bottom w:val="single" w:sz="4" w:space="0" w:color="auto"/>
            </w:tcBorders>
            <w:shd w:val="clear" w:color="auto" w:fill="F2F2F2"/>
          </w:tcPr>
          <w:p w14:paraId="081FD27B" w14:textId="77777777" w:rsidR="00357CC6" w:rsidRPr="004C2E04" w:rsidRDefault="00357CC6" w:rsidP="00357CC6">
            <w:pPr>
              <w:spacing w:after="0" w:line="240" w:lineRule="auto"/>
              <w:jc w:val="both"/>
              <w:rPr>
                <w:rFonts w:ascii="Arial" w:eastAsia="Calibri" w:hAnsi="Arial" w:cs="Arial"/>
                <w:b/>
                <w:i/>
                <w:color w:val="000000" w:themeColor="text1"/>
                <w:lang w:eastAsia="ar-SA"/>
              </w:rPr>
            </w:pPr>
            <w:r w:rsidRPr="004C2E04">
              <w:rPr>
                <w:rFonts w:ascii="Arial" w:eastAsia="Calibri" w:hAnsi="Arial" w:cs="Arial"/>
                <w:b/>
                <w:i/>
                <w:color w:val="000000" w:themeColor="text1"/>
                <w:lang w:eastAsia="ar-SA"/>
              </w:rPr>
              <w:t>NAZWA WNIOSKODAWCY</w:t>
            </w:r>
          </w:p>
          <w:p w14:paraId="47DA72AE" w14:textId="77777777" w:rsidR="00357CC6" w:rsidRPr="004C2E04" w:rsidRDefault="00357CC6" w:rsidP="00357CC6">
            <w:pPr>
              <w:spacing w:after="0" w:line="240" w:lineRule="auto"/>
              <w:jc w:val="both"/>
              <w:rPr>
                <w:rFonts w:ascii="Arial" w:hAnsi="Arial" w:cs="Arial"/>
                <w:b/>
                <w:color w:val="000000" w:themeColor="text1"/>
              </w:rPr>
            </w:pPr>
          </w:p>
        </w:tc>
      </w:tr>
    </w:tbl>
    <w:p w14:paraId="7BB2BA8D" w14:textId="77777777" w:rsidR="00991228" w:rsidRPr="004C2E04" w:rsidRDefault="00991228" w:rsidP="00224BC3">
      <w:pPr>
        <w:spacing w:after="0" w:line="22" w:lineRule="atLeast"/>
        <w:ind w:left="6120"/>
        <w:jc w:val="both"/>
        <w:rPr>
          <w:rFonts w:ascii="Arial" w:eastAsia="Calibri" w:hAnsi="Arial" w:cs="Arial"/>
          <w:i/>
          <w:color w:val="000000" w:themeColor="text1"/>
          <w:lang w:eastAsia="ar-SA"/>
        </w:rPr>
      </w:pPr>
    </w:p>
    <w:tbl>
      <w:tblPr>
        <w:tblW w:w="102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41"/>
        <w:gridCol w:w="139"/>
        <w:gridCol w:w="2548"/>
        <w:gridCol w:w="2973"/>
        <w:gridCol w:w="424"/>
        <w:gridCol w:w="1122"/>
        <w:gridCol w:w="6"/>
        <w:gridCol w:w="8"/>
        <w:gridCol w:w="276"/>
        <w:gridCol w:w="419"/>
        <w:gridCol w:w="6"/>
        <w:gridCol w:w="52"/>
        <w:gridCol w:w="188"/>
        <w:gridCol w:w="6"/>
        <w:gridCol w:w="186"/>
        <w:gridCol w:w="382"/>
        <w:gridCol w:w="30"/>
        <w:gridCol w:w="6"/>
        <w:gridCol w:w="55"/>
        <w:gridCol w:w="12"/>
        <w:gridCol w:w="660"/>
        <w:gridCol w:w="16"/>
      </w:tblGrid>
      <w:tr w:rsidR="004C2E04" w:rsidRPr="004C2E04" w14:paraId="5D744C59" w14:textId="77777777" w:rsidTr="00F1609E">
        <w:trPr>
          <w:trHeight w:val="372"/>
        </w:trPr>
        <w:tc>
          <w:tcPr>
            <w:tcW w:w="10218" w:type="dxa"/>
            <w:gridSpan w:val="23"/>
            <w:shd w:val="clear" w:color="auto" w:fill="D9D9D9"/>
            <w:vAlign w:val="center"/>
          </w:tcPr>
          <w:p w14:paraId="12ABA20B" w14:textId="77777777" w:rsidR="00A96606" w:rsidRPr="004C2E04" w:rsidRDefault="00A96606" w:rsidP="00806004">
            <w:pPr>
              <w:spacing w:after="0" w:line="22" w:lineRule="atLeast"/>
              <w:rPr>
                <w:rFonts w:ascii="Arial" w:eastAsia="Calibri" w:hAnsi="Arial" w:cs="Arial"/>
                <w:b/>
                <w:color w:val="000000" w:themeColor="text1"/>
                <w:lang w:eastAsia="ar-SA"/>
              </w:rPr>
            </w:pPr>
            <w:r w:rsidRPr="004C2E04">
              <w:rPr>
                <w:rFonts w:ascii="Arial" w:hAnsi="Arial" w:cs="Arial"/>
                <w:b/>
                <w:color w:val="000000" w:themeColor="text1"/>
              </w:rPr>
              <w:t>Część II.</w:t>
            </w:r>
            <w:r w:rsidRPr="004C2E04">
              <w:rPr>
                <w:rFonts w:ascii="Arial" w:hAnsi="Arial" w:cs="Arial"/>
                <w:b/>
                <w:iCs/>
                <w:color w:val="000000" w:themeColor="text1"/>
              </w:rPr>
              <w:t xml:space="preserve"> </w:t>
            </w:r>
            <w:r w:rsidR="007E7764" w:rsidRPr="004C2E04">
              <w:rPr>
                <w:rFonts w:ascii="Arial" w:eastAsia="Calibri" w:hAnsi="Arial" w:cs="Arial"/>
                <w:b/>
                <w:color w:val="000000" w:themeColor="text1"/>
                <w:lang w:eastAsia="ar-SA"/>
              </w:rPr>
              <w:t>Ocena</w:t>
            </w:r>
            <w:r w:rsidRPr="004C2E04">
              <w:rPr>
                <w:rFonts w:ascii="Arial" w:eastAsia="Calibri" w:hAnsi="Arial" w:cs="Arial"/>
                <w:b/>
                <w:color w:val="000000" w:themeColor="text1"/>
                <w:lang w:eastAsia="ar-SA"/>
              </w:rPr>
              <w:t xml:space="preserve"> </w:t>
            </w:r>
            <w:r w:rsidR="0023269F" w:rsidRPr="004C2E04">
              <w:rPr>
                <w:rFonts w:ascii="Arial" w:eastAsia="Calibri" w:hAnsi="Arial" w:cs="Arial"/>
                <w:b/>
                <w:color w:val="000000" w:themeColor="text1"/>
                <w:lang w:eastAsia="ar-SA"/>
              </w:rPr>
              <w:t xml:space="preserve">warunków </w:t>
            </w:r>
            <w:r w:rsidR="00254FCB" w:rsidRPr="004C2E04">
              <w:rPr>
                <w:rFonts w:ascii="Arial" w:eastAsia="Calibri" w:hAnsi="Arial" w:cs="Arial"/>
                <w:b/>
                <w:color w:val="000000" w:themeColor="text1"/>
                <w:lang w:eastAsia="ar-SA"/>
              </w:rPr>
              <w:t>formalnych</w:t>
            </w:r>
            <w:r w:rsidRPr="004C2E04">
              <w:rPr>
                <w:rFonts w:ascii="Arial" w:eastAsia="Calibri" w:hAnsi="Arial" w:cs="Arial"/>
                <w:b/>
                <w:color w:val="000000" w:themeColor="text1"/>
                <w:lang w:eastAsia="ar-SA"/>
              </w:rPr>
              <w:t xml:space="preserve"> podlegając</w:t>
            </w:r>
            <w:r w:rsidR="0023269F" w:rsidRPr="004C2E04">
              <w:rPr>
                <w:rFonts w:ascii="Arial" w:eastAsia="Calibri" w:hAnsi="Arial" w:cs="Arial"/>
                <w:b/>
                <w:color w:val="000000" w:themeColor="text1"/>
                <w:lang w:eastAsia="ar-SA"/>
              </w:rPr>
              <w:t>ych</w:t>
            </w:r>
            <w:r w:rsidRPr="004C2E04">
              <w:rPr>
                <w:rFonts w:ascii="Arial" w:eastAsia="Calibri" w:hAnsi="Arial" w:cs="Arial"/>
                <w:b/>
                <w:color w:val="000000" w:themeColor="text1"/>
                <w:lang w:eastAsia="ar-SA"/>
              </w:rPr>
              <w:t xml:space="preserve"> uzupełnie</w:t>
            </w:r>
            <w:r w:rsidR="0023269F" w:rsidRPr="004C2E04">
              <w:rPr>
                <w:rFonts w:ascii="Arial" w:eastAsia="Calibri" w:hAnsi="Arial" w:cs="Arial"/>
                <w:b/>
                <w:color w:val="000000" w:themeColor="text1"/>
                <w:lang w:eastAsia="ar-SA"/>
              </w:rPr>
              <w:t>n</w:t>
            </w:r>
            <w:r w:rsidR="00907661" w:rsidRPr="004C2E04">
              <w:rPr>
                <w:rFonts w:ascii="Arial" w:eastAsia="Calibri" w:hAnsi="Arial" w:cs="Arial"/>
                <w:b/>
                <w:color w:val="000000" w:themeColor="text1"/>
                <w:lang w:eastAsia="ar-SA"/>
              </w:rPr>
              <w:t>iom</w:t>
            </w:r>
          </w:p>
        </w:tc>
      </w:tr>
      <w:tr w:rsidR="004C2E04" w:rsidRPr="004C2E04" w14:paraId="7EC49257" w14:textId="77777777" w:rsidTr="007B3C79">
        <w:trPr>
          <w:gridAfter w:val="1"/>
          <w:wAfter w:w="16" w:type="dxa"/>
          <w:trHeight w:val="553"/>
        </w:trPr>
        <w:tc>
          <w:tcPr>
            <w:tcW w:w="563" w:type="dxa"/>
            <w:shd w:val="clear" w:color="auto" w:fill="F2F2F2"/>
            <w:vAlign w:val="center"/>
          </w:tcPr>
          <w:p w14:paraId="51A1CFB1" w14:textId="77777777" w:rsidR="005063AE" w:rsidRPr="004C2E04" w:rsidRDefault="005063AE" w:rsidP="00806004">
            <w:pPr>
              <w:spacing w:after="0" w:line="22" w:lineRule="atLeast"/>
              <w:jc w:val="center"/>
              <w:rPr>
                <w:rFonts w:ascii="Arial" w:eastAsia="Calibri" w:hAnsi="Arial" w:cs="Arial"/>
                <w:b/>
                <w:bCs/>
                <w:iCs/>
                <w:color w:val="000000" w:themeColor="text1"/>
                <w:lang w:eastAsia="ar-SA"/>
              </w:rPr>
            </w:pPr>
            <w:r w:rsidRPr="004C2E04">
              <w:rPr>
                <w:rFonts w:ascii="Arial" w:eastAsia="Calibri" w:hAnsi="Arial" w:cs="Arial"/>
                <w:b/>
                <w:bCs/>
                <w:iCs/>
                <w:color w:val="000000" w:themeColor="text1"/>
                <w:lang w:eastAsia="ar-SA"/>
              </w:rPr>
              <w:t>Lp.</w:t>
            </w:r>
          </w:p>
        </w:tc>
        <w:tc>
          <w:tcPr>
            <w:tcW w:w="7637" w:type="dxa"/>
            <w:gridSpan w:val="9"/>
            <w:shd w:val="clear" w:color="auto" w:fill="F2F2F2"/>
            <w:vAlign w:val="center"/>
          </w:tcPr>
          <w:p w14:paraId="47A99F94" w14:textId="77777777" w:rsidR="005063AE" w:rsidRPr="004C2E04" w:rsidRDefault="005063AE" w:rsidP="00806004">
            <w:pPr>
              <w:spacing w:after="0" w:line="22" w:lineRule="atLeast"/>
              <w:jc w:val="center"/>
              <w:rPr>
                <w:rFonts w:ascii="Arial" w:eastAsia="Calibri" w:hAnsi="Arial" w:cs="Arial"/>
                <w:b/>
                <w:i/>
                <w:color w:val="000000" w:themeColor="text1"/>
                <w:lang w:eastAsia="ar-SA"/>
              </w:rPr>
            </w:pPr>
            <w:r w:rsidRPr="004C2E04">
              <w:rPr>
                <w:rFonts w:ascii="Arial" w:eastAsia="Calibri" w:hAnsi="Arial" w:cs="Arial"/>
                <w:b/>
                <w:i/>
                <w:color w:val="000000" w:themeColor="text1"/>
                <w:lang w:eastAsia="ar-SA"/>
              </w:rPr>
              <w:t>Warunek</w:t>
            </w:r>
          </w:p>
        </w:tc>
        <w:tc>
          <w:tcPr>
            <w:tcW w:w="665" w:type="dxa"/>
            <w:gridSpan w:val="4"/>
            <w:shd w:val="clear" w:color="auto" w:fill="F2F2F2"/>
            <w:vAlign w:val="center"/>
          </w:tcPr>
          <w:p w14:paraId="515BC848" w14:textId="77777777" w:rsidR="005063AE" w:rsidRPr="004C2E04" w:rsidRDefault="005063AE" w:rsidP="00806004">
            <w:pPr>
              <w:spacing w:after="0" w:line="240" w:lineRule="auto"/>
              <w:jc w:val="center"/>
              <w:rPr>
                <w:rFonts w:ascii="Arial" w:eastAsia="Calibri" w:hAnsi="Arial" w:cs="Arial"/>
                <w:b/>
                <w:iCs/>
                <w:color w:val="000000" w:themeColor="text1"/>
                <w:sz w:val="20"/>
                <w:szCs w:val="20"/>
                <w:lang w:eastAsia="ar-SA"/>
              </w:rPr>
            </w:pPr>
            <w:r w:rsidRPr="004C2E04">
              <w:rPr>
                <w:rFonts w:ascii="Arial" w:eastAsia="Calibri" w:hAnsi="Arial" w:cs="Arial"/>
                <w:b/>
                <w:iCs/>
                <w:color w:val="000000" w:themeColor="text1"/>
                <w:sz w:val="20"/>
                <w:szCs w:val="20"/>
                <w:lang w:eastAsia="ar-SA"/>
              </w:rPr>
              <w:t>TAK</w:t>
            </w:r>
          </w:p>
        </w:tc>
        <w:tc>
          <w:tcPr>
            <w:tcW w:w="665" w:type="dxa"/>
            <w:gridSpan w:val="6"/>
            <w:shd w:val="clear" w:color="auto" w:fill="F2F2F2"/>
            <w:vAlign w:val="center"/>
          </w:tcPr>
          <w:p w14:paraId="491F51FD" w14:textId="77777777" w:rsidR="005063AE" w:rsidRPr="004C2E04" w:rsidRDefault="005063AE" w:rsidP="00806004">
            <w:pPr>
              <w:spacing w:after="0" w:line="240" w:lineRule="auto"/>
              <w:jc w:val="center"/>
              <w:rPr>
                <w:rFonts w:ascii="Arial" w:eastAsia="Calibri" w:hAnsi="Arial" w:cs="Arial"/>
                <w:b/>
                <w:iCs/>
                <w:color w:val="000000" w:themeColor="text1"/>
                <w:sz w:val="20"/>
                <w:szCs w:val="20"/>
                <w:lang w:eastAsia="ar-SA"/>
              </w:rPr>
            </w:pPr>
            <w:r w:rsidRPr="004C2E04">
              <w:rPr>
                <w:rFonts w:ascii="Arial" w:eastAsia="Calibri" w:hAnsi="Arial" w:cs="Arial"/>
                <w:b/>
                <w:iCs/>
                <w:color w:val="000000" w:themeColor="text1"/>
                <w:sz w:val="20"/>
                <w:szCs w:val="20"/>
                <w:lang w:eastAsia="ar-SA"/>
              </w:rPr>
              <w:t>NIE</w:t>
            </w:r>
          </w:p>
        </w:tc>
        <w:tc>
          <w:tcPr>
            <w:tcW w:w="672" w:type="dxa"/>
            <w:gridSpan w:val="2"/>
            <w:shd w:val="clear" w:color="auto" w:fill="F2F2F2"/>
            <w:vAlign w:val="center"/>
          </w:tcPr>
          <w:p w14:paraId="51993CF6" w14:textId="77777777" w:rsidR="005063AE" w:rsidRPr="004C2E04" w:rsidRDefault="005B41FE" w:rsidP="00806004">
            <w:pPr>
              <w:spacing w:after="0" w:line="240" w:lineRule="auto"/>
              <w:jc w:val="center"/>
              <w:rPr>
                <w:rFonts w:ascii="Arial" w:eastAsia="Calibri" w:hAnsi="Arial" w:cs="Arial"/>
                <w:b/>
                <w:iCs/>
                <w:color w:val="000000" w:themeColor="text1"/>
                <w:sz w:val="20"/>
                <w:szCs w:val="20"/>
                <w:lang w:eastAsia="ar-SA"/>
              </w:rPr>
            </w:pPr>
            <w:r w:rsidRPr="004C2E04">
              <w:rPr>
                <w:rFonts w:ascii="Arial" w:eastAsia="Calibri" w:hAnsi="Arial" w:cs="Arial"/>
                <w:b/>
                <w:iCs/>
                <w:color w:val="000000" w:themeColor="text1"/>
                <w:sz w:val="20"/>
                <w:szCs w:val="20"/>
                <w:lang w:eastAsia="ar-SA"/>
              </w:rPr>
              <w:t>ND</w:t>
            </w:r>
          </w:p>
        </w:tc>
      </w:tr>
      <w:tr w:rsidR="004C2E04" w:rsidRPr="004C2E04" w14:paraId="3C87879F" w14:textId="77777777" w:rsidTr="007B3C79">
        <w:trPr>
          <w:gridAfter w:val="1"/>
          <w:wAfter w:w="16" w:type="dxa"/>
          <w:trHeight w:val="632"/>
        </w:trPr>
        <w:tc>
          <w:tcPr>
            <w:tcW w:w="563" w:type="dxa"/>
            <w:vAlign w:val="center"/>
          </w:tcPr>
          <w:p w14:paraId="562EFFCD" w14:textId="77777777" w:rsidR="005063AE" w:rsidRPr="004C2E04" w:rsidRDefault="005063AE">
            <w:pPr>
              <w:numPr>
                <w:ilvl w:val="0"/>
                <w:numId w:val="3"/>
              </w:numPr>
              <w:spacing w:after="0" w:line="22" w:lineRule="atLeast"/>
              <w:jc w:val="center"/>
              <w:rPr>
                <w:rFonts w:ascii="Arial" w:eastAsia="Calibri" w:hAnsi="Arial" w:cs="Arial"/>
                <w:color w:val="000000" w:themeColor="text1"/>
                <w:lang w:eastAsia="ar-SA"/>
              </w:rPr>
            </w:pPr>
          </w:p>
        </w:tc>
        <w:tc>
          <w:tcPr>
            <w:tcW w:w="7637" w:type="dxa"/>
            <w:gridSpan w:val="9"/>
            <w:vAlign w:val="center"/>
          </w:tcPr>
          <w:p w14:paraId="64184066" w14:textId="77777777" w:rsidR="005063AE" w:rsidRPr="004C2E04" w:rsidRDefault="005063AE" w:rsidP="00806004">
            <w:pPr>
              <w:pStyle w:val="Default"/>
              <w:rPr>
                <w:rFonts w:ascii="Arial" w:hAnsi="Arial" w:cs="Arial"/>
                <w:color w:val="000000" w:themeColor="text1"/>
                <w:sz w:val="22"/>
                <w:szCs w:val="22"/>
              </w:rPr>
            </w:pPr>
            <w:r w:rsidRPr="004C2E04">
              <w:rPr>
                <w:rFonts w:ascii="Arial" w:hAnsi="Arial" w:cs="Arial"/>
                <w:color w:val="000000" w:themeColor="text1"/>
                <w:sz w:val="22"/>
                <w:szCs w:val="22"/>
              </w:rPr>
              <w:t>Do wniosku załączono wszystkie wymagane załączniki pozwalające na jego prawidłową weryfikację i ocenę</w:t>
            </w:r>
          </w:p>
        </w:tc>
        <w:tc>
          <w:tcPr>
            <w:tcW w:w="665" w:type="dxa"/>
            <w:gridSpan w:val="4"/>
            <w:vAlign w:val="center"/>
          </w:tcPr>
          <w:p w14:paraId="116B7C99" w14:textId="77777777" w:rsidR="005063AE" w:rsidRPr="004C2E04" w:rsidRDefault="005063AE" w:rsidP="00806004">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665" w:type="dxa"/>
            <w:gridSpan w:val="6"/>
            <w:vAlign w:val="center"/>
          </w:tcPr>
          <w:p w14:paraId="6397B081" w14:textId="77777777" w:rsidR="005063AE" w:rsidRPr="004C2E04" w:rsidRDefault="005B41FE" w:rsidP="00806004">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672" w:type="dxa"/>
            <w:gridSpan w:val="2"/>
            <w:vAlign w:val="center"/>
          </w:tcPr>
          <w:p w14:paraId="4D5B242C" w14:textId="77777777" w:rsidR="005063AE" w:rsidRPr="004C2E04" w:rsidRDefault="005B41FE" w:rsidP="00806004">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r>
      <w:tr w:rsidR="004C2E04" w:rsidRPr="004C2E04" w14:paraId="665B8D8E" w14:textId="77777777" w:rsidTr="007B3C79">
        <w:trPr>
          <w:gridAfter w:val="1"/>
          <w:wAfter w:w="16" w:type="dxa"/>
          <w:trHeight w:val="401"/>
        </w:trPr>
        <w:tc>
          <w:tcPr>
            <w:tcW w:w="563" w:type="dxa"/>
            <w:vAlign w:val="center"/>
          </w:tcPr>
          <w:p w14:paraId="366ABE39" w14:textId="77777777" w:rsidR="005063AE" w:rsidRPr="004C2E04" w:rsidRDefault="005063AE">
            <w:pPr>
              <w:numPr>
                <w:ilvl w:val="0"/>
                <w:numId w:val="3"/>
              </w:numPr>
              <w:spacing w:after="0" w:line="22" w:lineRule="atLeast"/>
              <w:jc w:val="center"/>
              <w:rPr>
                <w:rFonts w:ascii="Arial" w:eastAsia="Calibri" w:hAnsi="Arial" w:cs="Arial"/>
                <w:color w:val="000000" w:themeColor="text1"/>
                <w:lang w:eastAsia="ar-SA"/>
              </w:rPr>
            </w:pPr>
          </w:p>
        </w:tc>
        <w:tc>
          <w:tcPr>
            <w:tcW w:w="7637" w:type="dxa"/>
            <w:gridSpan w:val="9"/>
            <w:vAlign w:val="center"/>
          </w:tcPr>
          <w:p w14:paraId="381053EB" w14:textId="77777777" w:rsidR="005063AE" w:rsidRPr="004C2E04" w:rsidRDefault="005063AE" w:rsidP="00806004">
            <w:pPr>
              <w:pStyle w:val="Default"/>
              <w:rPr>
                <w:rFonts w:ascii="Arial" w:hAnsi="Arial" w:cs="Arial"/>
                <w:color w:val="000000" w:themeColor="text1"/>
                <w:sz w:val="22"/>
                <w:szCs w:val="22"/>
              </w:rPr>
            </w:pPr>
            <w:r w:rsidRPr="004C2E04">
              <w:rPr>
                <w:rFonts w:ascii="Arial" w:hAnsi="Arial" w:cs="Arial"/>
                <w:color w:val="000000" w:themeColor="text1"/>
                <w:sz w:val="22"/>
                <w:szCs w:val="22"/>
              </w:rPr>
              <w:t>Wniosek ma prawidłowo wypełnione wszystkie pola</w:t>
            </w:r>
          </w:p>
        </w:tc>
        <w:tc>
          <w:tcPr>
            <w:tcW w:w="665" w:type="dxa"/>
            <w:gridSpan w:val="4"/>
            <w:vAlign w:val="center"/>
          </w:tcPr>
          <w:p w14:paraId="65703596" w14:textId="77777777" w:rsidR="005063AE" w:rsidRPr="004C2E04" w:rsidRDefault="005063AE" w:rsidP="00806004">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665" w:type="dxa"/>
            <w:gridSpan w:val="6"/>
            <w:vAlign w:val="center"/>
          </w:tcPr>
          <w:p w14:paraId="1CC4A5D1" w14:textId="77777777" w:rsidR="005063AE" w:rsidRPr="004C2E04" w:rsidRDefault="005063AE" w:rsidP="00806004">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672" w:type="dxa"/>
            <w:gridSpan w:val="2"/>
            <w:vAlign w:val="center"/>
          </w:tcPr>
          <w:p w14:paraId="3F1A1319" w14:textId="77777777" w:rsidR="005063AE" w:rsidRPr="004C2E04" w:rsidRDefault="005B41FE" w:rsidP="00806004">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r>
      <w:tr w:rsidR="004C2E04" w:rsidRPr="004C2E04" w14:paraId="34408146" w14:textId="77777777" w:rsidTr="005F58E6">
        <w:trPr>
          <w:trHeight w:val="473"/>
        </w:trPr>
        <w:tc>
          <w:tcPr>
            <w:tcW w:w="10218" w:type="dxa"/>
            <w:gridSpan w:val="23"/>
            <w:shd w:val="clear" w:color="auto" w:fill="D9D9D9"/>
            <w:vAlign w:val="center"/>
          </w:tcPr>
          <w:p w14:paraId="61527ADE" w14:textId="77777777" w:rsidR="00A96606" w:rsidRPr="004C2E04" w:rsidRDefault="00A96606" w:rsidP="00806004">
            <w:pPr>
              <w:spacing w:after="0" w:line="240" w:lineRule="auto"/>
              <w:rPr>
                <w:rFonts w:ascii="Arial" w:eastAsia="Calibri" w:hAnsi="Arial" w:cs="Arial"/>
                <w:b/>
                <w:i/>
                <w:color w:val="000000" w:themeColor="text1"/>
                <w:lang w:eastAsia="ar-SA"/>
              </w:rPr>
            </w:pPr>
            <w:r w:rsidRPr="004C2E04">
              <w:rPr>
                <w:rFonts w:ascii="Arial" w:eastAsia="Calibri" w:hAnsi="Arial" w:cs="Arial"/>
                <w:b/>
                <w:i/>
                <w:color w:val="000000" w:themeColor="text1"/>
                <w:lang w:eastAsia="ar-SA"/>
              </w:rPr>
              <w:t xml:space="preserve">Wynik </w:t>
            </w:r>
            <w:r w:rsidR="007E7764" w:rsidRPr="004C2E04">
              <w:rPr>
                <w:rFonts w:ascii="Arial" w:eastAsia="Calibri" w:hAnsi="Arial" w:cs="Arial"/>
                <w:b/>
                <w:i/>
                <w:color w:val="000000" w:themeColor="text1"/>
                <w:lang w:eastAsia="ar-SA"/>
              </w:rPr>
              <w:t>oceny</w:t>
            </w:r>
            <w:r w:rsidRPr="004C2E04">
              <w:rPr>
                <w:rFonts w:ascii="Arial" w:eastAsia="Calibri" w:hAnsi="Arial" w:cs="Arial"/>
                <w:b/>
                <w:i/>
                <w:color w:val="000000" w:themeColor="text1"/>
                <w:lang w:eastAsia="ar-SA"/>
              </w:rPr>
              <w:t xml:space="preserve"> </w:t>
            </w:r>
          </w:p>
        </w:tc>
      </w:tr>
      <w:tr w:rsidR="004C2E04" w:rsidRPr="004C2E04" w14:paraId="1B106FC6" w14:textId="77777777" w:rsidTr="007B3C79">
        <w:trPr>
          <w:trHeight w:val="457"/>
        </w:trPr>
        <w:tc>
          <w:tcPr>
            <w:tcW w:w="8200" w:type="dxa"/>
            <w:gridSpan w:val="10"/>
            <w:vMerge w:val="restart"/>
            <w:shd w:val="clear" w:color="auto" w:fill="D9D9D9"/>
            <w:vAlign w:val="center"/>
          </w:tcPr>
          <w:p w14:paraId="29AC201D" w14:textId="77777777" w:rsidR="005B41FE" w:rsidRPr="004C2E04" w:rsidRDefault="005B41FE" w:rsidP="00806004">
            <w:pPr>
              <w:pStyle w:val="Default"/>
              <w:rPr>
                <w:rFonts w:ascii="Arial" w:hAnsi="Arial" w:cs="Arial"/>
                <w:color w:val="000000" w:themeColor="text1"/>
                <w:sz w:val="22"/>
                <w:szCs w:val="22"/>
                <w:vertAlign w:val="superscript"/>
              </w:rPr>
            </w:pPr>
            <w:r w:rsidRPr="004C2E04">
              <w:rPr>
                <w:rFonts w:ascii="Arial" w:hAnsi="Arial" w:cs="Arial"/>
                <w:b/>
                <w:color w:val="000000" w:themeColor="text1"/>
                <w:sz w:val="22"/>
                <w:szCs w:val="22"/>
              </w:rPr>
              <w:t>Wniosek spełnia warunki formalne</w:t>
            </w:r>
          </w:p>
        </w:tc>
        <w:tc>
          <w:tcPr>
            <w:tcW w:w="671" w:type="dxa"/>
            <w:gridSpan w:val="5"/>
            <w:shd w:val="clear" w:color="auto" w:fill="D9D9D9"/>
            <w:vAlign w:val="center"/>
          </w:tcPr>
          <w:p w14:paraId="4B58CF87" w14:textId="77777777" w:rsidR="005B41FE" w:rsidRPr="004C2E04" w:rsidRDefault="005B41FE" w:rsidP="00806004">
            <w:pPr>
              <w:spacing w:after="0" w:line="240" w:lineRule="auto"/>
              <w:jc w:val="center"/>
              <w:rPr>
                <w:rFonts w:ascii="Arial" w:hAnsi="Arial" w:cs="Arial"/>
                <w:b/>
                <w:bCs/>
                <w:color w:val="000000" w:themeColor="text1"/>
              </w:rPr>
            </w:pPr>
            <w:r w:rsidRPr="004C2E04">
              <w:rPr>
                <w:rFonts w:ascii="Arial" w:hAnsi="Arial" w:cs="Arial"/>
                <w:b/>
                <w:bCs/>
                <w:color w:val="000000" w:themeColor="text1"/>
              </w:rPr>
              <w:t>TAK</w:t>
            </w:r>
          </w:p>
        </w:tc>
        <w:tc>
          <w:tcPr>
            <w:tcW w:w="671" w:type="dxa"/>
            <w:gridSpan w:val="6"/>
            <w:shd w:val="clear" w:color="auto" w:fill="D9D9D9"/>
            <w:vAlign w:val="center"/>
          </w:tcPr>
          <w:p w14:paraId="291E4377" w14:textId="77777777" w:rsidR="005B41FE" w:rsidRPr="004C2E04" w:rsidRDefault="005B41FE" w:rsidP="00806004">
            <w:pPr>
              <w:spacing w:after="0" w:line="240" w:lineRule="auto"/>
              <w:jc w:val="center"/>
              <w:rPr>
                <w:rFonts w:ascii="Arial" w:hAnsi="Arial" w:cs="Arial"/>
                <w:b/>
                <w:bCs/>
                <w:color w:val="000000" w:themeColor="text1"/>
              </w:rPr>
            </w:pPr>
            <w:r w:rsidRPr="004C2E04">
              <w:rPr>
                <w:rFonts w:ascii="Arial" w:hAnsi="Arial" w:cs="Arial"/>
                <w:b/>
                <w:bCs/>
                <w:color w:val="000000" w:themeColor="text1"/>
              </w:rPr>
              <w:t>NIE</w:t>
            </w:r>
          </w:p>
        </w:tc>
        <w:tc>
          <w:tcPr>
            <w:tcW w:w="676" w:type="dxa"/>
            <w:gridSpan w:val="2"/>
            <w:shd w:val="clear" w:color="auto" w:fill="D9D9D9"/>
            <w:vAlign w:val="center"/>
          </w:tcPr>
          <w:p w14:paraId="090EE268" w14:textId="77777777" w:rsidR="005B41FE" w:rsidRPr="004C2E04" w:rsidRDefault="005B41FE" w:rsidP="00806004">
            <w:pPr>
              <w:spacing w:after="0" w:line="240" w:lineRule="auto"/>
              <w:jc w:val="center"/>
              <w:rPr>
                <w:rFonts w:ascii="Arial" w:hAnsi="Arial" w:cs="Arial"/>
                <w:b/>
                <w:bCs/>
                <w:color w:val="000000" w:themeColor="text1"/>
              </w:rPr>
            </w:pPr>
            <w:r w:rsidRPr="004C2E04">
              <w:rPr>
                <w:rFonts w:ascii="Arial" w:hAnsi="Arial" w:cs="Arial"/>
                <w:b/>
                <w:bCs/>
                <w:color w:val="000000" w:themeColor="text1"/>
              </w:rPr>
              <w:t>ND</w:t>
            </w:r>
          </w:p>
        </w:tc>
      </w:tr>
      <w:tr w:rsidR="004C2E04" w:rsidRPr="004C2E04" w14:paraId="6800D65A" w14:textId="77777777" w:rsidTr="007B3C79">
        <w:trPr>
          <w:trHeight w:val="529"/>
        </w:trPr>
        <w:tc>
          <w:tcPr>
            <w:tcW w:w="8200" w:type="dxa"/>
            <w:gridSpan w:val="10"/>
            <w:vMerge/>
            <w:shd w:val="clear" w:color="auto" w:fill="D9D9D9"/>
            <w:vAlign w:val="center"/>
          </w:tcPr>
          <w:p w14:paraId="609CB70D" w14:textId="77777777" w:rsidR="005B41FE" w:rsidRPr="004C2E04" w:rsidRDefault="005B41FE" w:rsidP="00806004">
            <w:pPr>
              <w:pStyle w:val="Default"/>
              <w:rPr>
                <w:rFonts w:ascii="Arial" w:hAnsi="Arial" w:cs="Arial"/>
                <w:b/>
                <w:color w:val="000000" w:themeColor="text1"/>
                <w:sz w:val="22"/>
                <w:szCs w:val="22"/>
              </w:rPr>
            </w:pPr>
          </w:p>
        </w:tc>
        <w:tc>
          <w:tcPr>
            <w:tcW w:w="671" w:type="dxa"/>
            <w:gridSpan w:val="5"/>
            <w:vAlign w:val="center"/>
          </w:tcPr>
          <w:p w14:paraId="7727496F" w14:textId="77777777" w:rsidR="005B41FE" w:rsidRPr="004C2E04" w:rsidRDefault="005B41FE" w:rsidP="00806004">
            <w:pPr>
              <w:spacing w:after="0" w:line="240" w:lineRule="auto"/>
              <w:jc w:val="center"/>
              <w:rPr>
                <w:rFonts w:ascii="Arial" w:eastAsia="Calibri" w:hAnsi="Arial" w:cs="Arial"/>
                <w:color w:val="000000" w:themeColor="text1"/>
                <w:sz w:val="28"/>
                <w:szCs w:val="28"/>
                <w:lang w:eastAsia="ar-SA"/>
              </w:rPr>
            </w:pPr>
            <w:r w:rsidRPr="004C2E04">
              <w:rPr>
                <w:rFonts w:ascii="Arial" w:eastAsia="Calibri" w:hAnsi="Arial" w:cs="Arial"/>
                <w:color w:val="000000" w:themeColor="text1"/>
                <w:sz w:val="28"/>
                <w:szCs w:val="28"/>
                <w:lang w:eastAsia="ar-SA"/>
              </w:rPr>
              <w:sym w:font="Wingdings 2" w:char="F0A3"/>
            </w:r>
          </w:p>
        </w:tc>
        <w:tc>
          <w:tcPr>
            <w:tcW w:w="671" w:type="dxa"/>
            <w:gridSpan w:val="6"/>
            <w:vAlign w:val="center"/>
          </w:tcPr>
          <w:p w14:paraId="39390DC0" w14:textId="77777777" w:rsidR="005B41FE" w:rsidRPr="004C2E04" w:rsidRDefault="005B41FE" w:rsidP="00806004">
            <w:pPr>
              <w:spacing w:after="0" w:line="240" w:lineRule="auto"/>
              <w:jc w:val="center"/>
              <w:rPr>
                <w:rFonts w:ascii="Arial" w:eastAsia="Calibri" w:hAnsi="Arial" w:cs="Arial"/>
                <w:color w:val="000000" w:themeColor="text1"/>
                <w:sz w:val="28"/>
                <w:szCs w:val="28"/>
                <w:lang w:eastAsia="ar-SA"/>
              </w:rPr>
            </w:pPr>
            <w:r w:rsidRPr="004C2E04">
              <w:rPr>
                <w:rFonts w:ascii="Arial" w:eastAsia="Calibri" w:hAnsi="Arial" w:cs="Arial"/>
                <w:color w:val="000000" w:themeColor="text1"/>
                <w:sz w:val="28"/>
                <w:szCs w:val="28"/>
                <w:lang w:eastAsia="ar-SA"/>
              </w:rPr>
              <w:sym w:font="Wingdings 2" w:char="F0A3"/>
            </w:r>
          </w:p>
        </w:tc>
        <w:tc>
          <w:tcPr>
            <w:tcW w:w="676" w:type="dxa"/>
            <w:gridSpan w:val="2"/>
            <w:vAlign w:val="center"/>
          </w:tcPr>
          <w:p w14:paraId="5CD16447" w14:textId="77777777" w:rsidR="005B41FE" w:rsidRPr="004C2E04" w:rsidRDefault="005B41FE" w:rsidP="00806004">
            <w:pPr>
              <w:spacing w:after="0" w:line="240" w:lineRule="auto"/>
              <w:jc w:val="center"/>
              <w:rPr>
                <w:rFonts w:ascii="Arial" w:eastAsia="Calibri" w:hAnsi="Arial" w:cs="Arial"/>
                <w:color w:val="000000" w:themeColor="text1"/>
                <w:sz w:val="28"/>
                <w:szCs w:val="28"/>
                <w:lang w:eastAsia="ar-SA"/>
              </w:rPr>
            </w:pPr>
            <w:r w:rsidRPr="004C2E04">
              <w:rPr>
                <w:rFonts w:ascii="Arial" w:eastAsia="Calibri" w:hAnsi="Arial" w:cs="Arial"/>
                <w:color w:val="000000" w:themeColor="text1"/>
                <w:sz w:val="28"/>
                <w:szCs w:val="28"/>
                <w:lang w:eastAsia="ar-SA"/>
              </w:rPr>
              <w:sym w:font="Wingdings 2" w:char="F0A3"/>
            </w:r>
          </w:p>
        </w:tc>
      </w:tr>
      <w:tr w:rsidR="004C2E04" w:rsidRPr="004C2E04" w14:paraId="342CB935" w14:textId="77777777" w:rsidTr="00F1609E">
        <w:trPr>
          <w:trHeight w:val="618"/>
        </w:trPr>
        <w:tc>
          <w:tcPr>
            <w:tcW w:w="10218" w:type="dxa"/>
            <w:gridSpan w:val="23"/>
            <w:vAlign w:val="center"/>
          </w:tcPr>
          <w:p w14:paraId="032C1D61" w14:textId="77777777" w:rsidR="005063AE" w:rsidRPr="004C2E04" w:rsidRDefault="005063AE" w:rsidP="005063AE">
            <w:pPr>
              <w:pStyle w:val="Default"/>
              <w:rPr>
                <w:rFonts w:ascii="Arial" w:hAnsi="Arial" w:cs="Arial"/>
                <w:i/>
                <w:iCs/>
                <w:color w:val="000000" w:themeColor="text1"/>
                <w:sz w:val="18"/>
                <w:szCs w:val="18"/>
              </w:rPr>
            </w:pPr>
            <w:r w:rsidRPr="004C2E04">
              <w:rPr>
                <w:rFonts w:ascii="Arial" w:hAnsi="Arial" w:cs="Arial"/>
                <w:i/>
                <w:iCs/>
                <w:color w:val="000000" w:themeColor="text1"/>
                <w:sz w:val="18"/>
                <w:szCs w:val="18"/>
              </w:rPr>
              <w:t>Zaznaczenie pola "TAK" oznacza, że każdy z wymienionych w pkt.1-2 warunków został spełniony.</w:t>
            </w:r>
          </w:p>
          <w:p w14:paraId="4E6FCE2E" w14:textId="77777777" w:rsidR="00A96606" w:rsidRPr="004C2E04" w:rsidRDefault="005063AE" w:rsidP="005063AE">
            <w:pPr>
              <w:pStyle w:val="Default"/>
              <w:rPr>
                <w:rFonts w:ascii="Arial" w:hAnsi="Arial" w:cs="Arial"/>
                <w:i/>
                <w:iCs/>
                <w:color w:val="000000" w:themeColor="text1"/>
                <w:sz w:val="18"/>
                <w:szCs w:val="18"/>
              </w:rPr>
            </w:pPr>
            <w:r w:rsidRPr="004C2E04">
              <w:rPr>
                <w:rFonts w:ascii="Arial" w:hAnsi="Arial" w:cs="Arial"/>
                <w:i/>
                <w:iCs/>
                <w:color w:val="000000" w:themeColor="text1"/>
                <w:sz w:val="18"/>
                <w:szCs w:val="18"/>
              </w:rPr>
              <w:t>Zaznaczenie pola „NIE” oznacza, że co najmniej jeden z wymienionych w pkt.1-2 warunków nie został spełniony.</w:t>
            </w:r>
          </w:p>
          <w:p w14:paraId="3245A08B" w14:textId="77777777" w:rsidR="005B41FE" w:rsidRPr="004C2E04" w:rsidRDefault="005B41FE" w:rsidP="005063AE">
            <w:pPr>
              <w:pStyle w:val="Default"/>
              <w:rPr>
                <w:rFonts w:ascii="Arial" w:hAnsi="Arial" w:cs="Arial"/>
                <w:i/>
                <w:iCs/>
                <w:color w:val="000000" w:themeColor="text1"/>
                <w:sz w:val="20"/>
                <w:szCs w:val="20"/>
              </w:rPr>
            </w:pPr>
            <w:r w:rsidRPr="004C2E04">
              <w:rPr>
                <w:rFonts w:ascii="Arial" w:hAnsi="Arial" w:cs="Arial"/>
                <w:i/>
                <w:iCs/>
                <w:color w:val="000000" w:themeColor="text1"/>
                <w:sz w:val="18"/>
                <w:szCs w:val="18"/>
              </w:rPr>
              <w:t>Zaznaczenie pola „ND” (nie dotyczy) oznacza, że w danym kryterium/we wszystkich kryteriach wniosek nie był uzupełniany.</w:t>
            </w:r>
          </w:p>
        </w:tc>
      </w:tr>
      <w:tr w:rsidR="004C2E04" w:rsidRPr="004C2E04" w14:paraId="78801ED9" w14:textId="77777777" w:rsidTr="00F1609E">
        <w:trPr>
          <w:trHeight w:val="618"/>
        </w:trPr>
        <w:tc>
          <w:tcPr>
            <w:tcW w:w="10218" w:type="dxa"/>
            <w:gridSpan w:val="23"/>
            <w:vAlign w:val="center"/>
          </w:tcPr>
          <w:p w14:paraId="32C9EF63" w14:textId="77777777" w:rsidR="001275A6" w:rsidRPr="004C2E04" w:rsidRDefault="001275A6" w:rsidP="001275A6">
            <w:pPr>
              <w:spacing w:after="0" w:line="240" w:lineRule="auto"/>
              <w:rPr>
                <w:rFonts w:ascii="Arial" w:hAnsi="Arial" w:cs="Arial"/>
                <w:b/>
                <w:color w:val="000000" w:themeColor="text1"/>
              </w:rPr>
            </w:pPr>
            <w:r w:rsidRPr="004C2E04">
              <w:rPr>
                <w:rFonts w:ascii="Arial" w:hAnsi="Arial" w:cs="Arial"/>
                <w:b/>
                <w:color w:val="000000" w:themeColor="text1"/>
              </w:rPr>
              <w:lastRenderedPageBreak/>
              <w:t xml:space="preserve">Uzasadnienie w przypadku negatywnej oceny: </w:t>
            </w:r>
          </w:p>
          <w:p w14:paraId="07F1673C" w14:textId="77777777" w:rsidR="001275A6" w:rsidRPr="004C2E04" w:rsidRDefault="001275A6" w:rsidP="005063AE">
            <w:pPr>
              <w:pStyle w:val="Default"/>
              <w:rPr>
                <w:rFonts w:ascii="Arial" w:hAnsi="Arial" w:cs="Arial"/>
                <w:i/>
                <w:iCs/>
                <w:color w:val="000000" w:themeColor="text1"/>
                <w:sz w:val="18"/>
                <w:szCs w:val="18"/>
              </w:rPr>
            </w:pPr>
          </w:p>
          <w:p w14:paraId="53121A19" w14:textId="77777777" w:rsidR="001275A6" w:rsidRPr="004C2E04" w:rsidRDefault="001275A6" w:rsidP="005063AE">
            <w:pPr>
              <w:pStyle w:val="Default"/>
              <w:rPr>
                <w:rFonts w:ascii="Arial" w:hAnsi="Arial" w:cs="Arial"/>
                <w:i/>
                <w:iCs/>
                <w:color w:val="000000" w:themeColor="text1"/>
                <w:sz w:val="18"/>
                <w:szCs w:val="18"/>
              </w:rPr>
            </w:pPr>
          </w:p>
        </w:tc>
      </w:tr>
      <w:tr w:rsidR="004C2E04" w:rsidRPr="004C2E04" w14:paraId="51AB6316" w14:textId="77777777" w:rsidTr="005063AE">
        <w:trPr>
          <w:gridAfter w:val="1"/>
          <w:wAfter w:w="16" w:type="dxa"/>
          <w:trHeight w:val="671"/>
        </w:trPr>
        <w:tc>
          <w:tcPr>
            <w:tcW w:w="10202" w:type="dxa"/>
            <w:gridSpan w:val="22"/>
            <w:tcBorders>
              <w:top w:val="single" w:sz="4" w:space="0" w:color="auto"/>
              <w:left w:val="single" w:sz="4" w:space="0" w:color="auto"/>
              <w:bottom w:val="single" w:sz="4" w:space="0" w:color="auto"/>
              <w:right w:val="single" w:sz="4" w:space="0" w:color="auto"/>
            </w:tcBorders>
            <w:shd w:val="clear" w:color="auto" w:fill="D9D9D9"/>
            <w:vAlign w:val="center"/>
          </w:tcPr>
          <w:p w14:paraId="662C6F01" w14:textId="77777777" w:rsidR="00D6212F" w:rsidRPr="004C2E04" w:rsidRDefault="00D6212F" w:rsidP="005F58E6">
            <w:pPr>
              <w:spacing w:after="0" w:line="240" w:lineRule="auto"/>
              <w:rPr>
                <w:rFonts w:ascii="Arial" w:hAnsi="Arial" w:cs="Arial"/>
                <w:b/>
                <w:color w:val="000000" w:themeColor="text1"/>
              </w:rPr>
            </w:pPr>
            <w:r w:rsidRPr="004C2E04">
              <w:rPr>
                <w:rFonts w:ascii="Arial" w:hAnsi="Arial" w:cs="Arial"/>
                <w:b/>
                <w:color w:val="000000" w:themeColor="text1"/>
              </w:rPr>
              <w:t>Część I</w:t>
            </w:r>
            <w:r w:rsidR="005063AE" w:rsidRPr="004C2E04">
              <w:rPr>
                <w:rFonts w:ascii="Arial" w:hAnsi="Arial" w:cs="Arial"/>
                <w:b/>
                <w:color w:val="000000" w:themeColor="text1"/>
              </w:rPr>
              <w:t>II</w:t>
            </w:r>
            <w:r w:rsidRPr="004C2E04">
              <w:rPr>
                <w:rFonts w:ascii="Arial" w:hAnsi="Arial" w:cs="Arial"/>
                <w:b/>
                <w:color w:val="000000" w:themeColor="text1"/>
              </w:rPr>
              <w:t xml:space="preserve">. </w:t>
            </w:r>
            <w:r w:rsidR="007E7764" w:rsidRPr="004C2E04">
              <w:rPr>
                <w:rFonts w:ascii="Arial" w:hAnsi="Arial" w:cs="Arial"/>
                <w:b/>
                <w:color w:val="000000" w:themeColor="text1"/>
              </w:rPr>
              <w:t>Ocena</w:t>
            </w:r>
            <w:r w:rsidRPr="004C2E04">
              <w:rPr>
                <w:rFonts w:ascii="Arial" w:hAnsi="Arial" w:cs="Arial"/>
                <w:b/>
                <w:color w:val="000000" w:themeColor="text1"/>
              </w:rPr>
              <w:t xml:space="preserve"> realizacji celów</w:t>
            </w:r>
            <w:r w:rsidRPr="004C2E04">
              <w:rPr>
                <w:rFonts w:ascii="Arial" w:hAnsi="Arial" w:cs="Arial"/>
                <w:b/>
                <w:iCs/>
                <w:color w:val="000000" w:themeColor="text1"/>
              </w:rPr>
              <w:t xml:space="preserve"> </w:t>
            </w:r>
            <w:r w:rsidR="00AA6EB1" w:rsidRPr="004C2E04">
              <w:rPr>
                <w:rFonts w:ascii="Arial" w:hAnsi="Arial" w:cs="Arial"/>
                <w:b/>
                <w:iCs/>
                <w:color w:val="000000" w:themeColor="text1"/>
              </w:rPr>
              <w:t xml:space="preserve">i przedsięwzięć </w:t>
            </w:r>
            <w:r w:rsidRPr="004C2E04">
              <w:rPr>
                <w:rFonts w:ascii="Arial" w:hAnsi="Arial" w:cs="Arial"/>
                <w:b/>
                <w:iCs/>
                <w:color w:val="000000" w:themeColor="text1"/>
              </w:rPr>
              <w:t xml:space="preserve">LSR, przez osiąganie zaplanowanych </w:t>
            </w:r>
            <w:r w:rsidR="00AA6EB1" w:rsidRPr="004C2E04">
              <w:rPr>
                <w:rFonts w:ascii="Arial" w:hAnsi="Arial" w:cs="Arial"/>
                <w:b/>
                <w:iCs/>
                <w:color w:val="000000" w:themeColor="text1"/>
              </w:rPr>
              <w:t>w LSR</w:t>
            </w:r>
            <w:r w:rsidRPr="004C2E04">
              <w:rPr>
                <w:rFonts w:ascii="Arial" w:hAnsi="Arial" w:cs="Arial"/>
                <w:b/>
                <w:iCs/>
                <w:color w:val="000000" w:themeColor="text1"/>
              </w:rPr>
              <w:t xml:space="preserve"> wskaźników</w:t>
            </w:r>
          </w:p>
        </w:tc>
      </w:tr>
      <w:tr w:rsidR="004C2E04" w:rsidRPr="004C2E04" w14:paraId="705B8911" w14:textId="77777777" w:rsidTr="007B3C79">
        <w:trPr>
          <w:gridAfter w:val="1"/>
          <w:wAfter w:w="16" w:type="dxa"/>
          <w:trHeight w:val="207"/>
        </w:trPr>
        <w:tc>
          <w:tcPr>
            <w:tcW w:w="7910" w:type="dxa"/>
            <w:gridSpan w:val="7"/>
            <w:shd w:val="clear" w:color="auto" w:fill="D9D9D9"/>
            <w:vAlign w:val="center"/>
          </w:tcPr>
          <w:p w14:paraId="37052825" w14:textId="77777777" w:rsidR="00D6212F" w:rsidRPr="004C2E04" w:rsidRDefault="00D6212F" w:rsidP="00DF7509">
            <w:pPr>
              <w:spacing w:after="0" w:line="240" w:lineRule="auto"/>
              <w:jc w:val="center"/>
              <w:rPr>
                <w:rFonts w:ascii="Arial" w:hAnsi="Arial" w:cs="Arial"/>
                <w:iCs/>
                <w:color w:val="000000" w:themeColor="text1"/>
              </w:rPr>
            </w:pPr>
            <w:r w:rsidRPr="004C2E04">
              <w:rPr>
                <w:rFonts w:ascii="Arial" w:eastAsia="Calibri" w:hAnsi="Arial" w:cs="Arial"/>
                <w:b/>
                <w:iCs/>
                <w:color w:val="000000" w:themeColor="text1"/>
                <w:lang w:eastAsia="ar-SA"/>
              </w:rPr>
              <w:t>Warunek</w:t>
            </w:r>
            <w:r w:rsidRPr="004C2E04">
              <w:rPr>
                <w:rFonts w:ascii="Arial" w:hAnsi="Arial" w:cs="Arial"/>
                <w:iCs/>
                <w:color w:val="000000" w:themeColor="text1"/>
              </w:rPr>
              <w:t xml:space="preserve"> </w:t>
            </w:r>
          </w:p>
          <w:p w14:paraId="5BE1F585" w14:textId="77777777" w:rsidR="00D6212F" w:rsidRPr="004C2E04" w:rsidRDefault="006A211D" w:rsidP="00D6212F">
            <w:pPr>
              <w:spacing w:after="0" w:line="240" w:lineRule="auto"/>
              <w:jc w:val="center"/>
              <w:rPr>
                <w:rFonts w:ascii="Arial" w:hAnsi="Arial" w:cs="Arial"/>
                <w:iCs/>
                <w:color w:val="000000" w:themeColor="text1"/>
              </w:rPr>
            </w:pPr>
            <w:r w:rsidRPr="004C2E04">
              <w:rPr>
                <w:rFonts w:ascii="Arial" w:hAnsi="Arial" w:cs="Arial"/>
                <w:color w:val="000000" w:themeColor="text1"/>
              </w:rPr>
              <w:t>Operacja</w:t>
            </w:r>
            <w:r w:rsidR="00D6212F" w:rsidRPr="004C2E04">
              <w:rPr>
                <w:rFonts w:ascii="Arial" w:hAnsi="Arial" w:cs="Arial"/>
                <w:color w:val="000000" w:themeColor="text1"/>
              </w:rPr>
              <w:t xml:space="preserve"> zakłada </w:t>
            </w:r>
            <w:r w:rsidR="00D6212F" w:rsidRPr="004C2E04">
              <w:rPr>
                <w:rFonts w:ascii="Arial" w:hAnsi="Arial" w:cs="Arial"/>
                <w:iCs/>
                <w:color w:val="000000" w:themeColor="text1"/>
              </w:rPr>
              <w:t>osiągnięcie zaplanowanych w LSR dla przedsięwzięcia wskaźników</w:t>
            </w:r>
          </w:p>
        </w:tc>
        <w:tc>
          <w:tcPr>
            <w:tcW w:w="709" w:type="dxa"/>
            <w:gridSpan w:val="4"/>
            <w:shd w:val="clear" w:color="auto" w:fill="D9D9D9"/>
            <w:vAlign w:val="center"/>
          </w:tcPr>
          <w:p w14:paraId="0694E69B" w14:textId="77777777" w:rsidR="00D6212F" w:rsidRPr="004C2E04" w:rsidRDefault="00D6212F" w:rsidP="00DF7509">
            <w:pPr>
              <w:spacing w:after="0" w:line="240" w:lineRule="auto"/>
              <w:jc w:val="center"/>
              <w:rPr>
                <w:rFonts w:ascii="Arial" w:eastAsia="Calibri" w:hAnsi="Arial" w:cs="Arial"/>
                <w:b/>
                <w:iCs/>
                <w:color w:val="000000" w:themeColor="text1"/>
                <w:lang w:eastAsia="ar-SA"/>
              </w:rPr>
            </w:pPr>
            <w:r w:rsidRPr="004C2E04">
              <w:rPr>
                <w:rFonts w:ascii="Arial" w:eastAsia="Calibri" w:hAnsi="Arial" w:cs="Arial"/>
                <w:b/>
                <w:iCs/>
                <w:color w:val="000000" w:themeColor="text1"/>
                <w:lang w:eastAsia="ar-SA"/>
              </w:rPr>
              <w:t>TAK</w:t>
            </w:r>
          </w:p>
        </w:tc>
        <w:tc>
          <w:tcPr>
            <w:tcW w:w="850" w:type="dxa"/>
            <w:gridSpan w:val="7"/>
            <w:tcBorders>
              <w:bottom w:val="single" w:sz="4" w:space="0" w:color="auto"/>
            </w:tcBorders>
            <w:shd w:val="clear" w:color="auto" w:fill="D9D9D9"/>
            <w:vAlign w:val="center"/>
          </w:tcPr>
          <w:p w14:paraId="195F8261" w14:textId="77777777" w:rsidR="00D6212F" w:rsidRPr="004C2E04" w:rsidRDefault="00157826" w:rsidP="00DF7509">
            <w:pPr>
              <w:spacing w:after="0" w:line="240" w:lineRule="auto"/>
              <w:jc w:val="center"/>
              <w:rPr>
                <w:rFonts w:ascii="Arial" w:eastAsia="Calibri" w:hAnsi="Arial" w:cs="Arial"/>
                <w:b/>
                <w:iCs/>
                <w:color w:val="000000" w:themeColor="text1"/>
                <w:lang w:eastAsia="ar-SA"/>
              </w:rPr>
            </w:pPr>
            <w:r w:rsidRPr="004C2E04">
              <w:rPr>
                <w:rFonts w:ascii="Arial" w:eastAsia="Calibri" w:hAnsi="Arial" w:cs="Arial"/>
                <w:b/>
                <w:iCs/>
                <w:color w:val="000000" w:themeColor="text1"/>
                <w:spacing w:val="-6"/>
                <w:lang w:eastAsia="ar-SA"/>
              </w:rPr>
              <w:t>NIE</w:t>
            </w:r>
          </w:p>
        </w:tc>
        <w:tc>
          <w:tcPr>
            <w:tcW w:w="733" w:type="dxa"/>
            <w:gridSpan w:val="4"/>
            <w:shd w:val="clear" w:color="auto" w:fill="D9D9D9"/>
            <w:vAlign w:val="center"/>
          </w:tcPr>
          <w:p w14:paraId="00199451" w14:textId="77777777" w:rsidR="00D6212F" w:rsidRPr="004C2E04" w:rsidRDefault="00D6212F" w:rsidP="00DF7509">
            <w:pPr>
              <w:spacing w:after="0" w:line="240" w:lineRule="auto"/>
              <w:jc w:val="center"/>
              <w:rPr>
                <w:rFonts w:ascii="Arial" w:eastAsia="Calibri" w:hAnsi="Arial" w:cs="Arial"/>
                <w:b/>
                <w:iCs/>
                <w:color w:val="000000" w:themeColor="text1"/>
                <w:lang w:eastAsia="ar-SA"/>
              </w:rPr>
            </w:pPr>
            <w:r w:rsidRPr="004C2E04">
              <w:rPr>
                <w:rFonts w:ascii="Arial" w:eastAsia="Calibri" w:hAnsi="Arial" w:cs="Arial"/>
                <w:b/>
                <w:iCs/>
                <w:color w:val="000000" w:themeColor="text1"/>
                <w:lang w:eastAsia="ar-SA"/>
              </w:rPr>
              <w:t>ND</w:t>
            </w:r>
          </w:p>
        </w:tc>
      </w:tr>
      <w:tr w:rsidR="004C2E04" w:rsidRPr="004C2E04" w14:paraId="3564FC60" w14:textId="77777777" w:rsidTr="007B3C79">
        <w:trPr>
          <w:gridAfter w:val="1"/>
          <w:wAfter w:w="16" w:type="dxa"/>
          <w:trHeight w:val="523"/>
        </w:trPr>
        <w:tc>
          <w:tcPr>
            <w:tcW w:w="843" w:type="dxa"/>
            <w:gridSpan w:val="3"/>
            <w:shd w:val="clear" w:color="auto" w:fill="F2F2F2"/>
            <w:vAlign w:val="center"/>
          </w:tcPr>
          <w:p w14:paraId="02A64060" w14:textId="77777777" w:rsidR="001561F7" w:rsidRPr="004C2E04" w:rsidRDefault="001561F7" w:rsidP="001561F7">
            <w:pPr>
              <w:spacing w:after="0" w:line="240" w:lineRule="auto"/>
              <w:ind w:left="-103" w:right="-107"/>
              <w:jc w:val="center"/>
              <w:rPr>
                <w:rFonts w:ascii="Arial" w:hAnsi="Arial" w:cs="Arial"/>
                <w:b/>
                <w:bCs/>
                <w:color w:val="000000" w:themeColor="text1"/>
                <w:lang w:eastAsia="ar-SA"/>
              </w:rPr>
            </w:pPr>
            <w:r w:rsidRPr="004C2E04">
              <w:rPr>
                <w:rFonts w:ascii="Arial" w:eastAsia="Calibri" w:hAnsi="Arial" w:cs="Arial"/>
                <w:b/>
                <w:bCs/>
                <w:color w:val="000000" w:themeColor="text1"/>
                <w:lang w:eastAsia="ar-SA"/>
              </w:rPr>
              <w:t>P.1.2</w:t>
            </w:r>
          </w:p>
        </w:tc>
        <w:tc>
          <w:tcPr>
            <w:tcW w:w="7067" w:type="dxa"/>
            <w:gridSpan w:val="4"/>
            <w:shd w:val="clear" w:color="auto" w:fill="F2F2F2"/>
            <w:vAlign w:val="center"/>
          </w:tcPr>
          <w:p w14:paraId="3F00530E" w14:textId="77777777" w:rsidR="001561F7" w:rsidRPr="004C2E04" w:rsidRDefault="001561F7" w:rsidP="001561F7">
            <w:pPr>
              <w:spacing w:after="0" w:line="240" w:lineRule="auto"/>
              <w:rPr>
                <w:rFonts w:ascii="Arial" w:eastAsia="Calibri" w:hAnsi="Arial" w:cs="Arial"/>
                <w:b/>
                <w:bCs/>
                <w:color w:val="000000" w:themeColor="text1"/>
                <w:lang w:eastAsia="ar-SA"/>
              </w:rPr>
            </w:pPr>
            <w:r w:rsidRPr="004C2E04">
              <w:rPr>
                <w:rFonts w:ascii="Arial" w:eastAsia="Calibri" w:hAnsi="Arial" w:cs="Arial"/>
                <w:b/>
                <w:bCs/>
                <w:color w:val="000000" w:themeColor="text1"/>
                <w:lang w:eastAsia="ar-SA"/>
              </w:rPr>
              <w:t>Poprawa estetyki i funkcjonalności miejscowości</w:t>
            </w:r>
          </w:p>
        </w:tc>
        <w:tc>
          <w:tcPr>
            <w:tcW w:w="709" w:type="dxa"/>
            <w:gridSpan w:val="4"/>
            <w:tcBorders>
              <w:right w:val="nil"/>
            </w:tcBorders>
            <w:shd w:val="clear" w:color="auto" w:fill="F2F2F2"/>
            <w:vAlign w:val="center"/>
          </w:tcPr>
          <w:p w14:paraId="0A7F1210" w14:textId="77777777" w:rsidR="001561F7" w:rsidRPr="004C2E04" w:rsidRDefault="001561F7" w:rsidP="001561F7">
            <w:pPr>
              <w:spacing w:after="0" w:line="240" w:lineRule="auto"/>
              <w:ind w:left="397" w:hanging="397"/>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left w:val="nil"/>
              <w:bottom w:val="single" w:sz="4" w:space="0" w:color="auto"/>
              <w:right w:val="nil"/>
            </w:tcBorders>
            <w:shd w:val="clear" w:color="auto" w:fill="F2F2F2"/>
            <w:vAlign w:val="center"/>
          </w:tcPr>
          <w:p w14:paraId="47E4AF5A" w14:textId="77777777" w:rsidR="001561F7" w:rsidRPr="004C2E04" w:rsidRDefault="001561F7" w:rsidP="001561F7">
            <w:pPr>
              <w:spacing w:after="0" w:line="240" w:lineRule="auto"/>
              <w:ind w:left="284" w:hanging="284"/>
              <w:jc w:val="center"/>
              <w:rPr>
                <w:rFonts w:ascii="Arial" w:eastAsia="Calibri" w:hAnsi="Arial" w:cs="Arial"/>
                <w:b/>
                <w:bCs/>
                <w:color w:val="000000" w:themeColor="text1"/>
                <w:lang w:eastAsia="ar-SA"/>
              </w:rPr>
            </w:pPr>
          </w:p>
        </w:tc>
        <w:tc>
          <w:tcPr>
            <w:tcW w:w="733" w:type="dxa"/>
            <w:gridSpan w:val="4"/>
            <w:tcBorders>
              <w:left w:val="nil"/>
            </w:tcBorders>
            <w:shd w:val="clear" w:color="auto" w:fill="F2F2F2"/>
            <w:vAlign w:val="center"/>
          </w:tcPr>
          <w:p w14:paraId="2B27EABC" w14:textId="77777777" w:rsidR="001561F7" w:rsidRPr="004C2E04" w:rsidRDefault="001561F7" w:rsidP="001561F7">
            <w:pPr>
              <w:spacing w:after="0" w:line="240" w:lineRule="auto"/>
              <w:ind w:left="284" w:hanging="284"/>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0A08D54F" w14:textId="77777777" w:rsidTr="007B3C79">
        <w:trPr>
          <w:gridAfter w:val="1"/>
          <w:wAfter w:w="16" w:type="dxa"/>
          <w:trHeight w:val="391"/>
        </w:trPr>
        <w:tc>
          <w:tcPr>
            <w:tcW w:w="843" w:type="dxa"/>
            <w:gridSpan w:val="3"/>
            <w:vAlign w:val="center"/>
          </w:tcPr>
          <w:p w14:paraId="7E32ACB0" w14:textId="77777777" w:rsidR="001561F7" w:rsidRPr="004C2E04" w:rsidRDefault="001561F7" w:rsidP="001561F7">
            <w:pPr>
              <w:spacing w:after="0" w:line="240" w:lineRule="auto"/>
              <w:ind w:left="-103" w:right="-107"/>
              <w:jc w:val="center"/>
              <w:rPr>
                <w:rFonts w:ascii="Arial" w:hAnsi="Arial" w:cs="Arial"/>
                <w:color w:val="000000" w:themeColor="text1"/>
                <w:lang w:eastAsia="ar-SA"/>
              </w:rPr>
            </w:pPr>
            <w:proofErr w:type="spellStart"/>
            <w:r w:rsidRPr="004C2E04">
              <w:rPr>
                <w:rFonts w:ascii="Arial" w:eastAsia="Calibri" w:hAnsi="Arial" w:cs="Arial"/>
                <w:color w:val="000000" w:themeColor="text1"/>
                <w:lang w:eastAsia="ar-SA"/>
              </w:rPr>
              <w:t>Wp</w:t>
            </w:r>
            <w:proofErr w:type="spellEnd"/>
            <w:r w:rsidRPr="004C2E04">
              <w:rPr>
                <w:rFonts w:ascii="Arial" w:eastAsia="Calibri" w:hAnsi="Arial" w:cs="Arial"/>
                <w:color w:val="000000" w:themeColor="text1"/>
                <w:lang w:eastAsia="ar-SA"/>
              </w:rPr>
              <w:t xml:space="preserve"> </w:t>
            </w:r>
            <w:r w:rsidRPr="004C2E04">
              <w:rPr>
                <w:rFonts w:ascii="Arial" w:hAnsi="Arial" w:cs="Arial"/>
                <w:color w:val="000000" w:themeColor="text1"/>
              </w:rPr>
              <w:t>1.2</w:t>
            </w:r>
          </w:p>
        </w:tc>
        <w:tc>
          <w:tcPr>
            <w:tcW w:w="7067" w:type="dxa"/>
            <w:gridSpan w:val="4"/>
            <w:vAlign w:val="center"/>
          </w:tcPr>
          <w:p w14:paraId="7917D684" w14:textId="77777777" w:rsidR="001561F7" w:rsidRPr="004C2E04" w:rsidRDefault="001561F7" w:rsidP="001561F7">
            <w:pPr>
              <w:spacing w:after="0" w:line="240" w:lineRule="auto"/>
              <w:ind w:left="37" w:hanging="37"/>
              <w:rPr>
                <w:rFonts w:ascii="Arial" w:hAnsi="Arial" w:cs="Arial"/>
                <w:color w:val="000000" w:themeColor="text1"/>
              </w:rPr>
            </w:pPr>
            <w:r w:rsidRPr="004C2E04">
              <w:rPr>
                <w:rFonts w:ascii="Arial" w:hAnsi="Arial" w:cs="Arial"/>
                <w:color w:val="000000" w:themeColor="text1"/>
              </w:rPr>
              <w:t>Liczba nowych lub zmodernizowanych miejsc/obiektów poprawiających estetykę miejscowości</w:t>
            </w:r>
          </w:p>
        </w:tc>
        <w:tc>
          <w:tcPr>
            <w:tcW w:w="709" w:type="dxa"/>
            <w:gridSpan w:val="4"/>
            <w:tcBorders>
              <w:right w:val="nil"/>
            </w:tcBorders>
            <w:vAlign w:val="center"/>
          </w:tcPr>
          <w:p w14:paraId="228D8C74" w14:textId="77777777" w:rsidR="001561F7" w:rsidRPr="004C2E04" w:rsidRDefault="001561F7" w:rsidP="001561F7">
            <w:pPr>
              <w:spacing w:after="0" w:line="240" w:lineRule="auto"/>
              <w:ind w:left="397" w:hanging="397"/>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2B51F36B" w14:textId="77777777" w:rsidR="001561F7" w:rsidRPr="004C2E04" w:rsidRDefault="001561F7" w:rsidP="001561F7">
            <w:pPr>
              <w:spacing w:after="0" w:line="240" w:lineRule="auto"/>
              <w:ind w:left="284" w:hanging="284"/>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01F408F8" w14:textId="77777777" w:rsidR="001561F7" w:rsidRPr="004C2E04" w:rsidRDefault="001561F7" w:rsidP="001561F7">
            <w:pPr>
              <w:spacing w:after="0" w:line="240" w:lineRule="auto"/>
              <w:ind w:left="284" w:hanging="284"/>
              <w:jc w:val="center"/>
              <w:rPr>
                <w:rFonts w:ascii="Arial" w:hAnsi="Arial" w:cs="Arial"/>
                <w:color w:val="000000" w:themeColor="text1"/>
              </w:rPr>
            </w:pPr>
          </w:p>
        </w:tc>
      </w:tr>
      <w:tr w:rsidR="004C2E04" w:rsidRPr="004C2E04" w14:paraId="66691461" w14:textId="77777777" w:rsidTr="007B3C79">
        <w:trPr>
          <w:gridAfter w:val="1"/>
          <w:wAfter w:w="16" w:type="dxa"/>
          <w:trHeight w:val="389"/>
        </w:trPr>
        <w:tc>
          <w:tcPr>
            <w:tcW w:w="843" w:type="dxa"/>
            <w:gridSpan w:val="3"/>
            <w:vAlign w:val="center"/>
          </w:tcPr>
          <w:p w14:paraId="0FEBE88F"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Wr</w:t>
            </w:r>
            <w:proofErr w:type="spellEnd"/>
            <w:r w:rsidRPr="004C2E04">
              <w:rPr>
                <w:rFonts w:ascii="Arial" w:eastAsia="Calibri" w:hAnsi="Arial" w:cs="Arial"/>
                <w:color w:val="000000" w:themeColor="text1"/>
                <w:lang w:eastAsia="ar-SA"/>
              </w:rPr>
              <w:t xml:space="preserve"> 1.2.1</w:t>
            </w:r>
          </w:p>
        </w:tc>
        <w:tc>
          <w:tcPr>
            <w:tcW w:w="7067" w:type="dxa"/>
            <w:gridSpan w:val="4"/>
            <w:vAlign w:val="center"/>
          </w:tcPr>
          <w:p w14:paraId="68456A8A"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color w:val="000000" w:themeColor="text1"/>
              </w:rPr>
              <w:t>Odsetek ludności wiejskiej korzystającej z lepszego dostępu do usług i infrastruktury dzięki wsparciu w WPR</w:t>
            </w:r>
          </w:p>
        </w:tc>
        <w:tc>
          <w:tcPr>
            <w:tcW w:w="709" w:type="dxa"/>
            <w:gridSpan w:val="4"/>
            <w:tcBorders>
              <w:right w:val="nil"/>
            </w:tcBorders>
            <w:vAlign w:val="center"/>
          </w:tcPr>
          <w:p w14:paraId="4A150E5B" w14:textId="77777777" w:rsidR="001561F7" w:rsidRPr="004C2E04" w:rsidRDefault="001561F7" w:rsidP="001561F7">
            <w:pPr>
              <w:spacing w:after="0" w:line="240" w:lineRule="auto"/>
              <w:ind w:left="397" w:hanging="397"/>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24D48F87" w14:textId="77777777" w:rsidR="001561F7" w:rsidRPr="004C2E04" w:rsidRDefault="001561F7" w:rsidP="001561F7">
            <w:pPr>
              <w:spacing w:after="0" w:line="240" w:lineRule="auto"/>
              <w:ind w:left="397" w:hanging="397"/>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0992F90D" w14:textId="77777777" w:rsidR="001561F7" w:rsidRPr="004C2E04" w:rsidRDefault="001561F7" w:rsidP="001561F7">
            <w:pPr>
              <w:spacing w:after="0" w:line="240" w:lineRule="auto"/>
              <w:ind w:left="397" w:hanging="397"/>
              <w:jc w:val="center"/>
              <w:rPr>
                <w:rFonts w:ascii="Arial" w:eastAsia="Calibri" w:hAnsi="Arial" w:cs="Arial"/>
                <w:color w:val="000000" w:themeColor="text1"/>
                <w:lang w:eastAsia="ar-SA"/>
              </w:rPr>
            </w:pPr>
          </w:p>
        </w:tc>
      </w:tr>
      <w:tr w:rsidR="004C2E04" w:rsidRPr="004C2E04" w14:paraId="05953C11" w14:textId="77777777" w:rsidTr="007B3C79">
        <w:trPr>
          <w:gridAfter w:val="1"/>
          <w:wAfter w:w="16" w:type="dxa"/>
          <w:trHeight w:val="598"/>
        </w:trPr>
        <w:tc>
          <w:tcPr>
            <w:tcW w:w="843" w:type="dxa"/>
            <w:gridSpan w:val="3"/>
            <w:vAlign w:val="center"/>
          </w:tcPr>
          <w:p w14:paraId="683FB0F7"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Wr</w:t>
            </w:r>
            <w:proofErr w:type="spellEnd"/>
            <w:r w:rsidRPr="004C2E04">
              <w:rPr>
                <w:rFonts w:ascii="Arial" w:eastAsia="Calibri" w:hAnsi="Arial" w:cs="Arial"/>
                <w:color w:val="000000" w:themeColor="text1"/>
                <w:lang w:eastAsia="ar-SA"/>
              </w:rPr>
              <w:t xml:space="preserve"> 1.2.2</w:t>
            </w:r>
          </w:p>
        </w:tc>
        <w:tc>
          <w:tcPr>
            <w:tcW w:w="7067" w:type="dxa"/>
            <w:gridSpan w:val="4"/>
            <w:vAlign w:val="center"/>
          </w:tcPr>
          <w:p w14:paraId="6E74EADD"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color w:val="000000" w:themeColor="text1"/>
              </w:rPr>
              <w:t>Liczba osób objętych projektami włączenia społecznego</w:t>
            </w:r>
          </w:p>
        </w:tc>
        <w:tc>
          <w:tcPr>
            <w:tcW w:w="709" w:type="dxa"/>
            <w:gridSpan w:val="4"/>
            <w:tcBorders>
              <w:right w:val="nil"/>
            </w:tcBorders>
            <w:vAlign w:val="center"/>
          </w:tcPr>
          <w:p w14:paraId="16631926"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72C879D4"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0FF6AE9B" w14:textId="77777777" w:rsidR="001561F7" w:rsidRPr="004C2E04" w:rsidRDefault="001561F7" w:rsidP="001561F7">
            <w:pPr>
              <w:spacing w:after="0" w:line="240" w:lineRule="auto"/>
              <w:ind w:left="316" w:hanging="316"/>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r>
      <w:tr w:rsidR="004C2E04" w:rsidRPr="004C2E04" w14:paraId="6E2708EB" w14:textId="77777777" w:rsidTr="007B3C79">
        <w:trPr>
          <w:gridAfter w:val="1"/>
          <w:wAfter w:w="16" w:type="dxa"/>
          <w:trHeight w:val="425"/>
        </w:trPr>
        <w:tc>
          <w:tcPr>
            <w:tcW w:w="843" w:type="dxa"/>
            <w:gridSpan w:val="3"/>
            <w:shd w:val="clear" w:color="auto" w:fill="F2F2F2"/>
            <w:vAlign w:val="center"/>
          </w:tcPr>
          <w:p w14:paraId="492DFDCA"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r w:rsidRPr="004C2E04">
              <w:rPr>
                <w:rFonts w:ascii="Arial" w:hAnsi="Arial" w:cs="Arial"/>
                <w:b/>
                <w:bCs/>
                <w:color w:val="000000" w:themeColor="text1"/>
                <w:lang w:eastAsia="ar-SA"/>
              </w:rPr>
              <w:t>P.1.3</w:t>
            </w:r>
          </w:p>
        </w:tc>
        <w:tc>
          <w:tcPr>
            <w:tcW w:w="7067" w:type="dxa"/>
            <w:gridSpan w:val="4"/>
            <w:shd w:val="clear" w:color="auto" w:fill="F2F2F2"/>
            <w:vAlign w:val="center"/>
          </w:tcPr>
          <w:p w14:paraId="046E0F45"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b/>
                <w:bCs/>
                <w:color w:val="000000" w:themeColor="text1"/>
                <w:lang w:eastAsia="ar-SA"/>
              </w:rPr>
              <w:t>Podejmowanie działalności gospodarczej</w:t>
            </w:r>
          </w:p>
        </w:tc>
        <w:tc>
          <w:tcPr>
            <w:tcW w:w="709" w:type="dxa"/>
            <w:gridSpan w:val="4"/>
            <w:tcBorders>
              <w:right w:val="nil"/>
            </w:tcBorders>
            <w:shd w:val="clear" w:color="auto" w:fill="F2F2F2"/>
            <w:vAlign w:val="center"/>
          </w:tcPr>
          <w:p w14:paraId="0D4C783A"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49ACF85A"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p>
        </w:tc>
        <w:tc>
          <w:tcPr>
            <w:tcW w:w="733" w:type="dxa"/>
            <w:gridSpan w:val="4"/>
            <w:tcBorders>
              <w:left w:val="nil"/>
            </w:tcBorders>
            <w:shd w:val="clear" w:color="auto" w:fill="F2F2F2"/>
            <w:vAlign w:val="center"/>
          </w:tcPr>
          <w:p w14:paraId="0BC05FC7"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254853AA" w14:textId="77777777">
        <w:trPr>
          <w:gridAfter w:val="1"/>
          <w:wAfter w:w="16" w:type="dxa"/>
          <w:trHeight w:val="425"/>
        </w:trPr>
        <w:tc>
          <w:tcPr>
            <w:tcW w:w="843" w:type="dxa"/>
            <w:gridSpan w:val="3"/>
            <w:shd w:val="clear" w:color="auto" w:fill="FFFFFF"/>
            <w:vAlign w:val="center"/>
          </w:tcPr>
          <w:p w14:paraId="6A8DFEFA" w14:textId="77777777" w:rsidR="001561F7" w:rsidRPr="004C2E04" w:rsidRDefault="001561F7" w:rsidP="001561F7">
            <w:pPr>
              <w:spacing w:after="0" w:line="240" w:lineRule="auto"/>
              <w:ind w:left="-103" w:right="-107"/>
              <w:jc w:val="center"/>
              <w:rPr>
                <w:rFonts w:ascii="Arial" w:eastAsia="Calibri" w:hAnsi="Arial" w:cs="Arial"/>
                <w:b/>
                <w:bCs/>
                <w:color w:val="000000" w:themeColor="text1"/>
                <w:lang w:eastAsia="ar-SA"/>
              </w:rPr>
            </w:pPr>
            <w:proofErr w:type="spellStart"/>
            <w:r w:rsidRPr="004C2E04">
              <w:rPr>
                <w:rFonts w:ascii="Arial" w:eastAsia="Calibri" w:hAnsi="Arial" w:cs="Arial"/>
                <w:color w:val="000000" w:themeColor="text1"/>
                <w:lang w:eastAsia="ar-SA"/>
              </w:rPr>
              <w:t>Wp</w:t>
            </w:r>
            <w:proofErr w:type="spellEnd"/>
            <w:r w:rsidRPr="004C2E04">
              <w:rPr>
                <w:rFonts w:ascii="Arial" w:eastAsia="Calibri" w:hAnsi="Arial" w:cs="Arial"/>
                <w:color w:val="000000" w:themeColor="text1"/>
                <w:lang w:eastAsia="ar-SA"/>
              </w:rPr>
              <w:t xml:space="preserve"> </w:t>
            </w:r>
            <w:r w:rsidRPr="004C2E04">
              <w:rPr>
                <w:rFonts w:ascii="Arial" w:hAnsi="Arial" w:cs="Arial"/>
                <w:color w:val="000000" w:themeColor="text1"/>
              </w:rPr>
              <w:t>1.3</w:t>
            </w:r>
          </w:p>
        </w:tc>
        <w:tc>
          <w:tcPr>
            <w:tcW w:w="7067" w:type="dxa"/>
            <w:gridSpan w:val="4"/>
            <w:shd w:val="clear" w:color="auto" w:fill="FFFFFF"/>
            <w:vAlign w:val="center"/>
          </w:tcPr>
          <w:p w14:paraId="647BB454" w14:textId="77777777" w:rsidR="001561F7" w:rsidRPr="004C2E04" w:rsidRDefault="001561F7" w:rsidP="001561F7">
            <w:pPr>
              <w:spacing w:after="0" w:line="240" w:lineRule="auto"/>
              <w:rPr>
                <w:rFonts w:ascii="Arial" w:eastAsia="Calibri" w:hAnsi="Arial" w:cs="Arial"/>
                <w:b/>
                <w:bCs/>
                <w:color w:val="000000" w:themeColor="text1"/>
                <w:lang w:eastAsia="ar-SA"/>
              </w:rPr>
            </w:pPr>
            <w:r w:rsidRPr="004C2E04">
              <w:rPr>
                <w:rFonts w:ascii="Arial" w:hAnsi="Arial" w:cs="Arial"/>
                <w:color w:val="000000" w:themeColor="text1"/>
              </w:rPr>
              <w:t>Liczba operacji polegających na utworzeniu nowego przedsiębiorstwa</w:t>
            </w:r>
          </w:p>
        </w:tc>
        <w:tc>
          <w:tcPr>
            <w:tcW w:w="709" w:type="dxa"/>
            <w:gridSpan w:val="4"/>
            <w:tcBorders>
              <w:right w:val="nil"/>
            </w:tcBorders>
            <w:shd w:val="clear" w:color="auto" w:fill="FFFFFF"/>
            <w:vAlign w:val="center"/>
          </w:tcPr>
          <w:p w14:paraId="78C1EFDA"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FFFFF"/>
            <w:vAlign w:val="center"/>
          </w:tcPr>
          <w:p w14:paraId="431B6945"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shd w:val="clear" w:color="auto" w:fill="FFFFFF"/>
            <w:vAlign w:val="center"/>
          </w:tcPr>
          <w:p w14:paraId="0DA24546"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p>
        </w:tc>
      </w:tr>
      <w:tr w:rsidR="004C2E04" w:rsidRPr="004C2E04" w14:paraId="152BDC83" w14:textId="77777777" w:rsidTr="007B3C79">
        <w:trPr>
          <w:gridAfter w:val="1"/>
          <w:wAfter w:w="16" w:type="dxa"/>
          <w:trHeight w:val="557"/>
        </w:trPr>
        <w:tc>
          <w:tcPr>
            <w:tcW w:w="843" w:type="dxa"/>
            <w:gridSpan w:val="3"/>
            <w:vAlign w:val="center"/>
          </w:tcPr>
          <w:p w14:paraId="62BE744D"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Wr</w:t>
            </w:r>
            <w:proofErr w:type="spellEnd"/>
            <w:r w:rsidRPr="004C2E04">
              <w:rPr>
                <w:rFonts w:ascii="Arial" w:eastAsia="Calibri" w:hAnsi="Arial" w:cs="Arial"/>
                <w:color w:val="000000" w:themeColor="text1"/>
                <w:lang w:eastAsia="ar-SA"/>
              </w:rPr>
              <w:t xml:space="preserve"> 1.3.1</w:t>
            </w:r>
          </w:p>
        </w:tc>
        <w:tc>
          <w:tcPr>
            <w:tcW w:w="7067" w:type="dxa"/>
            <w:gridSpan w:val="4"/>
            <w:vAlign w:val="center"/>
          </w:tcPr>
          <w:p w14:paraId="3F809C1E" w14:textId="77777777" w:rsidR="001561F7" w:rsidRPr="004C2E04" w:rsidRDefault="001561F7" w:rsidP="001561F7">
            <w:pPr>
              <w:spacing w:after="0" w:line="240" w:lineRule="auto"/>
              <w:rPr>
                <w:rFonts w:ascii="Arial" w:eastAsia="Calibri" w:hAnsi="Arial" w:cs="Arial"/>
                <w:color w:val="000000" w:themeColor="text1"/>
                <w:spacing w:val="-6"/>
                <w:lang w:eastAsia="ar-SA"/>
              </w:rPr>
            </w:pPr>
            <w:r w:rsidRPr="004C2E04">
              <w:rPr>
                <w:rFonts w:ascii="Arial" w:hAnsi="Arial" w:cs="Arial"/>
                <w:color w:val="000000" w:themeColor="text1"/>
              </w:rPr>
              <w:t>Nowe miejsca pracy objęte wsparciem w ramach projektów WPR</w:t>
            </w:r>
          </w:p>
        </w:tc>
        <w:tc>
          <w:tcPr>
            <w:tcW w:w="709" w:type="dxa"/>
            <w:gridSpan w:val="4"/>
            <w:tcBorders>
              <w:right w:val="nil"/>
            </w:tcBorders>
            <w:vAlign w:val="center"/>
          </w:tcPr>
          <w:p w14:paraId="43F20530"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36BDD78F"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2C03499D"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p>
        </w:tc>
      </w:tr>
      <w:tr w:rsidR="004C2E04" w:rsidRPr="004C2E04" w14:paraId="3C20A7D1" w14:textId="77777777">
        <w:trPr>
          <w:gridAfter w:val="1"/>
          <w:wAfter w:w="16" w:type="dxa"/>
          <w:trHeight w:val="607"/>
        </w:trPr>
        <w:tc>
          <w:tcPr>
            <w:tcW w:w="843" w:type="dxa"/>
            <w:gridSpan w:val="3"/>
            <w:shd w:val="clear" w:color="auto" w:fill="F2F2F2"/>
            <w:vAlign w:val="center"/>
          </w:tcPr>
          <w:p w14:paraId="4EB74436"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r w:rsidRPr="004C2E04">
              <w:rPr>
                <w:rFonts w:ascii="Arial" w:eastAsia="Calibri" w:hAnsi="Arial" w:cs="Arial"/>
                <w:b/>
                <w:bCs/>
                <w:color w:val="000000" w:themeColor="text1"/>
                <w:lang w:eastAsia="ar-SA"/>
              </w:rPr>
              <w:t>P.1.4</w:t>
            </w:r>
          </w:p>
        </w:tc>
        <w:tc>
          <w:tcPr>
            <w:tcW w:w="7067" w:type="dxa"/>
            <w:gridSpan w:val="4"/>
            <w:shd w:val="clear" w:color="auto" w:fill="F2F2F2"/>
            <w:vAlign w:val="center"/>
          </w:tcPr>
          <w:p w14:paraId="67C0B56A"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eastAsia="Calibri" w:hAnsi="Arial" w:cs="Arial"/>
                <w:b/>
                <w:bCs/>
                <w:color w:val="000000" w:themeColor="text1"/>
                <w:lang w:eastAsia="ar-SA"/>
              </w:rPr>
              <w:t>Rozwijanie działalności gospodarczej</w:t>
            </w:r>
          </w:p>
        </w:tc>
        <w:tc>
          <w:tcPr>
            <w:tcW w:w="709" w:type="dxa"/>
            <w:gridSpan w:val="4"/>
            <w:tcBorders>
              <w:right w:val="nil"/>
            </w:tcBorders>
            <w:shd w:val="clear" w:color="auto" w:fill="F2F2F2"/>
            <w:vAlign w:val="center"/>
          </w:tcPr>
          <w:p w14:paraId="66FC8FA1"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021EF174"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p>
        </w:tc>
        <w:tc>
          <w:tcPr>
            <w:tcW w:w="733" w:type="dxa"/>
            <w:gridSpan w:val="4"/>
            <w:tcBorders>
              <w:left w:val="nil"/>
            </w:tcBorders>
            <w:shd w:val="clear" w:color="auto" w:fill="F2F2F2"/>
            <w:vAlign w:val="center"/>
          </w:tcPr>
          <w:p w14:paraId="78219A12"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4F352E35" w14:textId="77777777" w:rsidTr="007B3C79">
        <w:trPr>
          <w:gridAfter w:val="1"/>
          <w:wAfter w:w="16" w:type="dxa"/>
          <w:trHeight w:val="607"/>
        </w:trPr>
        <w:tc>
          <w:tcPr>
            <w:tcW w:w="843" w:type="dxa"/>
            <w:gridSpan w:val="3"/>
            <w:vAlign w:val="center"/>
          </w:tcPr>
          <w:p w14:paraId="4BD2D078"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Wp</w:t>
            </w:r>
            <w:proofErr w:type="spellEnd"/>
            <w:r w:rsidRPr="004C2E04">
              <w:rPr>
                <w:rFonts w:ascii="Arial" w:eastAsia="Calibri" w:hAnsi="Arial" w:cs="Arial"/>
                <w:color w:val="000000" w:themeColor="text1"/>
                <w:lang w:eastAsia="ar-SA"/>
              </w:rPr>
              <w:t xml:space="preserve"> </w:t>
            </w:r>
            <w:r w:rsidRPr="004C2E04">
              <w:rPr>
                <w:rFonts w:ascii="Arial" w:hAnsi="Arial" w:cs="Arial"/>
                <w:color w:val="000000" w:themeColor="text1"/>
              </w:rPr>
              <w:t>1.4</w:t>
            </w:r>
          </w:p>
        </w:tc>
        <w:tc>
          <w:tcPr>
            <w:tcW w:w="7067" w:type="dxa"/>
            <w:gridSpan w:val="4"/>
            <w:vAlign w:val="center"/>
          </w:tcPr>
          <w:p w14:paraId="719479BC"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color w:val="000000" w:themeColor="text1"/>
              </w:rPr>
              <w:t>Liczba operacji polegających na rozwoju istniejącego przedsiębiorstwa</w:t>
            </w:r>
          </w:p>
        </w:tc>
        <w:tc>
          <w:tcPr>
            <w:tcW w:w="709" w:type="dxa"/>
            <w:gridSpan w:val="4"/>
            <w:tcBorders>
              <w:right w:val="nil"/>
            </w:tcBorders>
            <w:vAlign w:val="center"/>
          </w:tcPr>
          <w:p w14:paraId="680F21F2"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27963C79"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499AB597"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p>
        </w:tc>
      </w:tr>
      <w:tr w:rsidR="004C2E04" w:rsidRPr="004C2E04" w14:paraId="796960D3" w14:textId="77777777" w:rsidTr="007B3C79">
        <w:trPr>
          <w:gridAfter w:val="1"/>
          <w:wAfter w:w="16" w:type="dxa"/>
          <w:trHeight w:val="607"/>
        </w:trPr>
        <w:tc>
          <w:tcPr>
            <w:tcW w:w="843" w:type="dxa"/>
            <w:gridSpan w:val="3"/>
            <w:vAlign w:val="center"/>
          </w:tcPr>
          <w:p w14:paraId="463A849D"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Wr</w:t>
            </w:r>
            <w:proofErr w:type="spellEnd"/>
            <w:r w:rsidRPr="004C2E04">
              <w:rPr>
                <w:rFonts w:ascii="Arial" w:eastAsia="Calibri" w:hAnsi="Arial" w:cs="Arial"/>
                <w:color w:val="000000" w:themeColor="text1"/>
                <w:lang w:eastAsia="ar-SA"/>
              </w:rPr>
              <w:t xml:space="preserve"> 1.4.1</w:t>
            </w:r>
          </w:p>
        </w:tc>
        <w:tc>
          <w:tcPr>
            <w:tcW w:w="7067" w:type="dxa"/>
            <w:gridSpan w:val="4"/>
            <w:vAlign w:val="center"/>
          </w:tcPr>
          <w:p w14:paraId="4DFE6150"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color w:val="000000" w:themeColor="text1"/>
              </w:rPr>
              <w:t>Nowe miejsca pracy objęte wsparciem w ramach projektów WPR</w:t>
            </w:r>
          </w:p>
        </w:tc>
        <w:tc>
          <w:tcPr>
            <w:tcW w:w="709" w:type="dxa"/>
            <w:gridSpan w:val="4"/>
            <w:tcBorders>
              <w:right w:val="nil"/>
            </w:tcBorders>
            <w:vAlign w:val="center"/>
          </w:tcPr>
          <w:p w14:paraId="32E81194"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0BF73A9A"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268FE5A3"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p>
        </w:tc>
      </w:tr>
      <w:tr w:rsidR="004C2E04" w:rsidRPr="004C2E04" w14:paraId="34D071BC" w14:textId="77777777">
        <w:trPr>
          <w:gridAfter w:val="1"/>
          <w:wAfter w:w="16" w:type="dxa"/>
          <w:trHeight w:val="607"/>
        </w:trPr>
        <w:tc>
          <w:tcPr>
            <w:tcW w:w="843" w:type="dxa"/>
            <w:gridSpan w:val="3"/>
            <w:shd w:val="clear" w:color="auto" w:fill="F2F2F2"/>
            <w:vAlign w:val="center"/>
          </w:tcPr>
          <w:p w14:paraId="5AB46AD9"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r w:rsidRPr="004C2E04">
              <w:rPr>
                <w:rFonts w:ascii="Arial" w:eastAsia="Calibri" w:hAnsi="Arial" w:cs="Arial"/>
                <w:b/>
                <w:bCs/>
                <w:color w:val="000000" w:themeColor="text1"/>
                <w:lang w:eastAsia="ar-SA"/>
              </w:rPr>
              <w:t>P.2.1</w:t>
            </w:r>
          </w:p>
        </w:tc>
        <w:tc>
          <w:tcPr>
            <w:tcW w:w="7067" w:type="dxa"/>
            <w:gridSpan w:val="4"/>
            <w:shd w:val="clear" w:color="auto" w:fill="F2F2F2"/>
            <w:vAlign w:val="center"/>
          </w:tcPr>
          <w:p w14:paraId="5673EBC2"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eastAsia="Calibri" w:hAnsi="Arial" w:cs="Arial"/>
                <w:b/>
                <w:bCs/>
                <w:color w:val="000000" w:themeColor="text1"/>
                <w:lang w:eastAsia="ar-SA"/>
              </w:rPr>
              <w:t>Wsparcie organizacji społecznych, artystycznych, zespołów folklorystycznych i innych organizacji życia społecznego</w:t>
            </w:r>
          </w:p>
        </w:tc>
        <w:tc>
          <w:tcPr>
            <w:tcW w:w="709" w:type="dxa"/>
            <w:gridSpan w:val="4"/>
            <w:tcBorders>
              <w:right w:val="nil"/>
            </w:tcBorders>
            <w:shd w:val="clear" w:color="auto" w:fill="F2F2F2"/>
            <w:vAlign w:val="center"/>
          </w:tcPr>
          <w:p w14:paraId="38286504"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00B827BE"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p>
        </w:tc>
        <w:tc>
          <w:tcPr>
            <w:tcW w:w="733" w:type="dxa"/>
            <w:gridSpan w:val="4"/>
            <w:tcBorders>
              <w:left w:val="nil"/>
            </w:tcBorders>
            <w:shd w:val="clear" w:color="auto" w:fill="F2F2F2"/>
            <w:vAlign w:val="center"/>
          </w:tcPr>
          <w:p w14:paraId="33D95CF8"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7F347087" w14:textId="77777777" w:rsidTr="007B3C79">
        <w:trPr>
          <w:gridAfter w:val="1"/>
          <w:wAfter w:w="16" w:type="dxa"/>
          <w:trHeight w:val="607"/>
        </w:trPr>
        <w:tc>
          <w:tcPr>
            <w:tcW w:w="843" w:type="dxa"/>
            <w:gridSpan w:val="3"/>
            <w:vAlign w:val="center"/>
          </w:tcPr>
          <w:p w14:paraId="3BA7FDE5"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Wp</w:t>
            </w:r>
            <w:proofErr w:type="spellEnd"/>
            <w:r w:rsidRPr="004C2E04">
              <w:rPr>
                <w:rFonts w:ascii="Arial" w:eastAsia="Calibri" w:hAnsi="Arial" w:cs="Arial"/>
                <w:color w:val="000000" w:themeColor="text1"/>
                <w:lang w:eastAsia="ar-SA"/>
              </w:rPr>
              <w:t xml:space="preserve"> </w:t>
            </w:r>
            <w:r w:rsidRPr="004C2E04">
              <w:rPr>
                <w:rFonts w:ascii="Arial" w:hAnsi="Arial" w:cs="Arial"/>
                <w:color w:val="000000" w:themeColor="text1"/>
              </w:rPr>
              <w:t>2.1</w:t>
            </w:r>
          </w:p>
        </w:tc>
        <w:tc>
          <w:tcPr>
            <w:tcW w:w="7067" w:type="dxa"/>
            <w:gridSpan w:val="4"/>
            <w:vAlign w:val="center"/>
          </w:tcPr>
          <w:p w14:paraId="36C40C0D"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color w:val="000000" w:themeColor="text1"/>
              </w:rPr>
              <w:t>Liczba organizacji, które otrzymały wsparcie</w:t>
            </w:r>
          </w:p>
        </w:tc>
        <w:tc>
          <w:tcPr>
            <w:tcW w:w="709" w:type="dxa"/>
            <w:gridSpan w:val="4"/>
            <w:tcBorders>
              <w:right w:val="nil"/>
            </w:tcBorders>
            <w:vAlign w:val="center"/>
          </w:tcPr>
          <w:p w14:paraId="1A0F2664"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524091BC"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1223B71C"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p>
        </w:tc>
      </w:tr>
      <w:tr w:rsidR="004C2E04" w:rsidRPr="004C2E04" w14:paraId="1F2627F1" w14:textId="77777777" w:rsidTr="007B3C79">
        <w:trPr>
          <w:gridAfter w:val="1"/>
          <w:wAfter w:w="16" w:type="dxa"/>
          <w:trHeight w:val="607"/>
        </w:trPr>
        <w:tc>
          <w:tcPr>
            <w:tcW w:w="843" w:type="dxa"/>
            <w:gridSpan w:val="3"/>
            <w:vAlign w:val="center"/>
          </w:tcPr>
          <w:p w14:paraId="19CDF690"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Wr</w:t>
            </w:r>
            <w:proofErr w:type="spellEnd"/>
            <w:r w:rsidRPr="004C2E04">
              <w:rPr>
                <w:rFonts w:ascii="Arial" w:eastAsia="Calibri" w:hAnsi="Arial" w:cs="Arial"/>
                <w:color w:val="000000" w:themeColor="text1"/>
                <w:lang w:eastAsia="ar-SA"/>
              </w:rPr>
              <w:t xml:space="preserve"> 2.1.1</w:t>
            </w:r>
          </w:p>
        </w:tc>
        <w:tc>
          <w:tcPr>
            <w:tcW w:w="7067" w:type="dxa"/>
            <w:gridSpan w:val="4"/>
            <w:vAlign w:val="center"/>
          </w:tcPr>
          <w:p w14:paraId="0D78AE2F"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color w:val="000000" w:themeColor="text1"/>
              </w:rPr>
              <w:t>Odsetek ludności wiejskiej korzystającej z lepszego dostępu do usług i infrastruktury dzięki wsparciu w WPR</w:t>
            </w:r>
          </w:p>
        </w:tc>
        <w:tc>
          <w:tcPr>
            <w:tcW w:w="709" w:type="dxa"/>
            <w:gridSpan w:val="4"/>
            <w:tcBorders>
              <w:right w:val="nil"/>
            </w:tcBorders>
            <w:vAlign w:val="center"/>
          </w:tcPr>
          <w:p w14:paraId="69BEF991"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5E792E3A"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69EF5F41"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p>
        </w:tc>
      </w:tr>
      <w:tr w:rsidR="004C2E04" w:rsidRPr="004C2E04" w14:paraId="64E4F986" w14:textId="77777777">
        <w:trPr>
          <w:gridAfter w:val="1"/>
          <w:wAfter w:w="16" w:type="dxa"/>
          <w:trHeight w:val="607"/>
        </w:trPr>
        <w:tc>
          <w:tcPr>
            <w:tcW w:w="843" w:type="dxa"/>
            <w:gridSpan w:val="3"/>
            <w:shd w:val="clear" w:color="auto" w:fill="F2F2F2"/>
            <w:vAlign w:val="center"/>
          </w:tcPr>
          <w:p w14:paraId="15D70E89"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r w:rsidRPr="004C2E04">
              <w:rPr>
                <w:rFonts w:ascii="Arial" w:eastAsia="Calibri" w:hAnsi="Arial" w:cs="Arial"/>
                <w:b/>
                <w:bCs/>
                <w:color w:val="000000" w:themeColor="text1"/>
                <w:lang w:eastAsia="ar-SA"/>
              </w:rPr>
              <w:t>P.2.2</w:t>
            </w:r>
          </w:p>
        </w:tc>
        <w:tc>
          <w:tcPr>
            <w:tcW w:w="7067" w:type="dxa"/>
            <w:gridSpan w:val="4"/>
            <w:shd w:val="clear" w:color="auto" w:fill="F2F2F2"/>
            <w:vAlign w:val="center"/>
          </w:tcPr>
          <w:p w14:paraId="76556A45"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eastAsia="Calibri" w:hAnsi="Arial" w:cs="Arial"/>
                <w:b/>
                <w:bCs/>
                <w:color w:val="000000" w:themeColor="text1"/>
                <w:lang w:eastAsia="ar-SA"/>
              </w:rPr>
              <w:t>Wzmocnienie potencjału społecznego i animowanie do innowacji</w:t>
            </w:r>
          </w:p>
        </w:tc>
        <w:tc>
          <w:tcPr>
            <w:tcW w:w="709" w:type="dxa"/>
            <w:gridSpan w:val="4"/>
            <w:tcBorders>
              <w:right w:val="nil"/>
            </w:tcBorders>
            <w:shd w:val="clear" w:color="auto" w:fill="F2F2F2"/>
            <w:vAlign w:val="center"/>
          </w:tcPr>
          <w:p w14:paraId="45DAC45D"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74AC01D1"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p>
        </w:tc>
        <w:tc>
          <w:tcPr>
            <w:tcW w:w="733" w:type="dxa"/>
            <w:gridSpan w:val="4"/>
            <w:tcBorders>
              <w:left w:val="nil"/>
            </w:tcBorders>
            <w:shd w:val="clear" w:color="auto" w:fill="F2F2F2"/>
            <w:vAlign w:val="center"/>
          </w:tcPr>
          <w:p w14:paraId="05CEAD8F"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43500B09" w14:textId="77777777" w:rsidTr="007B3C79">
        <w:trPr>
          <w:gridAfter w:val="1"/>
          <w:wAfter w:w="16" w:type="dxa"/>
          <w:trHeight w:val="607"/>
        </w:trPr>
        <w:tc>
          <w:tcPr>
            <w:tcW w:w="843" w:type="dxa"/>
            <w:gridSpan w:val="3"/>
            <w:vAlign w:val="center"/>
          </w:tcPr>
          <w:p w14:paraId="3F457AD2"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Wp</w:t>
            </w:r>
            <w:proofErr w:type="spellEnd"/>
            <w:r w:rsidRPr="004C2E04">
              <w:rPr>
                <w:rFonts w:ascii="Arial" w:eastAsia="Calibri" w:hAnsi="Arial" w:cs="Arial"/>
                <w:color w:val="000000" w:themeColor="text1"/>
                <w:lang w:eastAsia="ar-SA"/>
              </w:rPr>
              <w:t xml:space="preserve"> </w:t>
            </w:r>
            <w:r w:rsidRPr="004C2E04">
              <w:rPr>
                <w:rFonts w:ascii="Arial" w:hAnsi="Arial" w:cs="Arial"/>
                <w:color w:val="000000" w:themeColor="text1"/>
              </w:rPr>
              <w:t>2.2</w:t>
            </w:r>
          </w:p>
        </w:tc>
        <w:tc>
          <w:tcPr>
            <w:tcW w:w="7067" w:type="dxa"/>
            <w:gridSpan w:val="4"/>
            <w:vAlign w:val="center"/>
          </w:tcPr>
          <w:p w14:paraId="6785AEC4"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color w:val="000000" w:themeColor="text1"/>
              </w:rPr>
              <w:t>Liczba operacji dotyczących wzmacniania potencjału społecznego</w:t>
            </w:r>
          </w:p>
        </w:tc>
        <w:tc>
          <w:tcPr>
            <w:tcW w:w="709" w:type="dxa"/>
            <w:gridSpan w:val="4"/>
            <w:tcBorders>
              <w:right w:val="nil"/>
            </w:tcBorders>
            <w:vAlign w:val="center"/>
          </w:tcPr>
          <w:p w14:paraId="0E8E854D"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0C9C8443"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6B8AB509"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p>
        </w:tc>
      </w:tr>
      <w:tr w:rsidR="004C2E04" w:rsidRPr="004C2E04" w14:paraId="3EB89F03" w14:textId="77777777" w:rsidTr="007B3C79">
        <w:trPr>
          <w:gridAfter w:val="1"/>
          <w:wAfter w:w="16" w:type="dxa"/>
          <w:trHeight w:val="607"/>
        </w:trPr>
        <w:tc>
          <w:tcPr>
            <w:tcW w:w="843" w:type="dxa"/>
            <w:gridSpan w:val="3"/>
            <w:vAlign w:val="center"/>
          </w:tcPr>
          <w:p w14:paraId="70C44058"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Wr</w:t>
            </w:r>
            <w:proofErr w:type="spellEnd"/>
            <w:r w:rsidRPr="004C2E04">
              <w:rPr>
                <w:rFonts w:ascii="Arial" w:eastAsia="Calibri" w:hAnsi="Arial" w:cs="Arial"/>
                <w:color w:val="000000" w:themeColor="text1"/>
                <w:lang w:eastAsia="ar-SA"/>
              </w:rPr>
              <w:t xml:space="preserve"> 2.2.1</w:t>
            </w:r>
          </w:p>
        </w:tc>
        <w:tc>
          <w:tcPr>
            <w:tcW w:w="7067" w:type="dxa"/>
            <w:gridSpan w:val="4"/>
            <w:vAlign w:val="center"/>
          </w:tcPr>
          <w:p w14:paraId="33E55546"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color w:val="000000" w:themeColor="text1"/>
              </w:rPr>
              <w:t>Liczba osób objętych projektami włączenia społecznego</w:t>
            </w:r>
          </w:p>
        </w:tc>
        <w:tc>
          <w:tcPr>
            <w:tcW w:w="709" w:type="dxa"/>
            <w:gridSpan w:val="4"/>
            <w:tcBorders>
              <w:right w:val="nil"/>
            </w:tcBorders>
            <w:vAlign w:val="center"/>
          </w:tcPr>
          <w:p w14:paraId="00052817"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60DF9CAC"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7D8A53AA"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p>
        </w:tc>
      </w:tr>
      <w:tr w:rsidR="004C2E04" w:rsidRPr="004C2E04" w14:paraId="3EBB5F29" w14:textId="77777777">
        <w:trPr>
          <w:gridAfter w:val="1"/>
          <w:wAfter w:w="16" w:type="dxa"/>
          <w:trHeight w:val="607"/>
        </w:trPr>
        <w:tc>
          <w:tcPr>
            <w:tcW w:w="843" w:type="dxa"/>
            <w:gridSpan w:val="3"/>
            <w:shd w:val="clear" w:color="auto" w:fill="F2F2F2"/>
            <w:vAlign w:val="center"/>
          </w:tcPr>
          <w:p w14:paraId="4BB9127A"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r w:rsidRPr="004C2E04">
              <w:rPr>
                <w:rFonts w:ascii="Arial" w:eastAsia="Calibri" w:hAnsi="Arial" w:cs="Arial"/>
                <w:b/>
                <w:bCs/>
                <w:color w:val="000000" w:themeColor="text1"/>
                <w:lang w:eastAsia="ar-SA"/>
              </w:rPr>
              <w:t>P.2.3</w:t>
            </w:r>
          </w:p>
        </w:tc>
        <w:tc>
          <w:tcPr>
            <w:tcW w:w="7067" w:type="dxa"/>
            <w:gridSpan w:val="4"/>
            <w:shd w:val="clear" w:color="auto" w:fill="F2F2F2"/>
            <w:vAlign w:val="center"/>
          </w:tcPr>
          <w:p w14:paraId="1606AABD"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eastAsia="Calibri" w:hAnsi="Arial" w:cs="Arial"/>
                <w:b/>
                <w:bCs/>
                <w:color w:val="000000" w:themeColor="text1"/>
                <w:lang w:eastAsia="ar-SA"/>
              </w:rPr>
              <w:t>Edukacja liderek życia publicznego</w:t>
            </w:r>
          </w:p>
        </w:tc>
        <w:tc>
          <w:tcPr>
            <w:tcW w:w="709" w:type="dxa"/>
            <w:gridSpan w:val="4"/>
            <w:tcBorders>
              <w:right w:val="nil"/>
            </w:tcBorders>
            <w:shd w:val="clear" w:color="auto" w:fill="F2F2F2"/>
            <w:vAlign w:val="center"/>
          </w:tcPr>
          <w:p w14:paraId="18D0D507"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1E892225"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p>
        </w:tc>
        <w:tc>
          <w:tcPr>
            <w:tcW w:w="733" w:type="dxa"/>
            <w:gridSpan w:val="4"/>
            <w:tcBorders>
              <w:left w:val="nil"/>
            </w:tcBorders>
            <w:shd w:val="clear" w:color="auto" w:fill="F2F2F2"/>
            <w:vAlign w:val="center"/>
          </w:tcPr>
          <w:p w14:paraId="0DEFAC8D"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5953379C" w14:textId="77777777" w:rsidTr="007B3C79">
        <w:trPr>
          <w:gridAfter w:val="1"/>
          <w:wAfter w:w="16" w:type="dxa"/>
          <w:trHeight w:val="607"/>
        </w:trPr>
        <w:tc>
          <w:tcPr>
            <w:tcW w:w="843" w:type="dxa"/>
            <w:gridSpan w:val="3"/>
            <w:vAlign w:val="center"/>
          </w:tcPr>
          <w:p w14:paraId="353E7BBE"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Wp</w:t>
            </w:r>
            <w:proofErr w:type="spellEnd"/>
            <w:r w:rsidRPr="004C2E04">
              <w:rPr>
                <w:rFonts w:ascii="Arial" w:eastAsia="Calibri" w:hAnsi="Arial" w:cs="Arial"/>
                <w:color w:val="000000" w:themeColor="text1"/>
                <w:lang w:eastAsia="ar-SA"/>
              </w:rPr>
              <w:t xml:space="preserve"> 2.3</w:t>
            </w:r>
          </w:p>
        </w:tc>
        <w:tc>
          <w:tcPr>
            <w:tcW w:w="7067" w:type="dxa"/>
            <w:gridSpan w:val="4"/>
            <w:vAlign w:val="center"/>
          </w:tcPr>
          <w:p w14:paraId="391DE551"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color w:val="000000" w:themeColor="text1"/>
              </w:rPr>
              <w:t>Liczba projektów dotyczących włączenia kobiet w życie publiczne</w:t>
            </w:r>
          </w:p>
        </w:tc>
        <w:tc>
          <w:tcPr>
            <w:tcW w:w="709" w:type="dxa"/>
            <w:gridSpan w:val="4"/>
            <w:tcBorders>
              <w:right w:val="nil"/>
            </w:tcBorders>
            <w:vAlign w:val="center"/>
          </w:tcPr>
          <w:p w14:paraId="4AF31E3B"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6BDB940C"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61CB8FA9"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p>
        </w:tc>
      </w:tr>
      <w:tr w:rsidR="004C2E04" w:rsidRPr="004C2E04" w14:paraId="7F9AFE2A" w14:textId="77777777" w:rsidTr="007B3C79">
        <w:trPr>
          <w:gridAfter w:val="1"/>
          <w:wAfter w:w="16" w:type="dxa"/>
          <w:trHeight w:val="607"/>
        </w:trPr>
        <w:tc>
          <w:tcPr>
            <w:tcW w:w="843" w:type="dxa"/>
            <w:gridSpan w:val="3"/>
            <w:vAlign w:val="center"/>
          </w:tcPr>
          <w:p w14:paraId="6889471E" w14:textId="77777777" w:rsidR="001561F7" w:rsidRPr="004C2E04" w:rsidRDefault="001561F7" w:rsidP="001561F7">
            <w:pPr>
              <w:spacing w:after="0" w:line="240" w:lineRule="auto"/>
              <w:ind w:left="-103" w:right="-107"/>
              <w:jc w:val="center"/>
              <w:rPr>
                <w:rFonts w:ascii="Arial" w:eastAsia="Calibri" w:hAnsi="Arial" w:cs="Arial"/>
                <w:color w:val="000000" w:themeColor="text1"/>
                <w:lang w:eastAsia="ar-SA"/>
              </w:rPr>
            </w:pPr>
            <w:proofErr w:type="spellStart"/>
            <w:r w:rsidRPr="004C2E04">
              <w:rPr>
                <w:rFonts w:ascii="Arial" w:eastAsia="Calibri" w:hAnsi="Arial" w:cs="Arial"/>
                <w:color w:val="000000" w:themeColor="text1"/>
                <w:lang w:eastAsia="ar-SA"/>
              </w:rPr>
              <w:t>Wr</w:t>
            </w:r>
            <w:proofErr w:type="spellEnd"/>
            <w:r w:rsidRPr="004C2E04">
              <w:rPr>
                <w:rFonts w:ascii="Arial" w:eastAsia="Calibri" w:hAnsi="Arial" w:cs="Arial"/>
                <w:color w:val="000000" w:themeColor="text1"/>
                <w:lang w:eastAsia="ar-SA"/>
              </w:rPr>
              <w:t xml:space="preserve"> 2.3.1</w:t>
            </w:r>
          </w:p>
        </w:tc>
        <w:tc>
          <w:tcPr>
            <w:tcW w:w="7067" w:type="dxa"/>
            <w:gridSpan w:val="4"/>
            <w:vAlign w:val="center"/>
          </w:tcPr>
          <w:p w14:paraId="757A35DE" w14:textId="77777777" w:rsidR="001561F7" w:rsidRPr="004C2E04" w:rsidRDefault="001561F7" w:rsidP="001561F7">
            <w:pPr>
              <w:spacing w:after="0" w:line="240" w:lineRule="auto"/>
              <w:rPr>
                <w:rFonts w:ascii="Arial" w:eastAsia="Calibri" w:hAnsi="Arial" w:cs="Arial"/>
                <w:color w:val="000000" w:themeColor="text1"/>
                <w:lang w:eastAsia="ar-SA"/>
              </w:rPr>
            </w:pPr>
            <w:r w:rsidRPr="004C2E04">
              <w:rPr>
                <w:rFonts w:ascii="Arial" w:hAnsi="Arial" w:cs="Arial"/>
                <w:color w:val="000000" w:themeColor="text1"/>
              </w:rPr>
              <w:t>Liczba osób korzystających z doradztwa, szkoleń, wymiany wiedzy lub  biorących udział w grupach operacyjnych europejskiego partnerstwa innowacyjnego (EPI) wspieranych w ramach WPR, by zwiększyć zrównoważoną efektywność gospodarczą, społeczną, środowiskową, klimatyczną i w zakresie gospodarowania zasobami.</w:t>
            </w:r>
          </w:p>
        </w:tc>
        <w:tc>
          <w:tcPr>
            <w:tcW w:w="709" w:type="dxa"/>
            <w:gridSpan w:val="4"/>
            <w:tcBorders>
              <w:right w:val="nil"/>
            </w:tcBorders>
            <w:vAlign w:val="center"/>
          </w:tcPr>
          <w:p w14:paraId="6C717C08" w14:textId="77777777" w:rsidR="001561F7" w:rsidRPr="004C2E04" w:rsidRDefault="001561F7" w:rsidP="001561F7">
            <w:pPr>
              <w:spacing w:after="0" w:line="240" w:lineRule="auto"/>
              <w:ind w:left="284" w:hanging="284"/>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58B03ECF" w14:textId="77777777" w:rsidR="001561F7" w:rsidRPr="004C2E04" w:rsidRDefault="001561F7" w:rsidP="001561F7">
            <w:pPr>
              <w:spacing w:after="0" w:line="240" w:lineRule="auto"/>
              <w:ind w:left="284" w:hanging="284"/>
              <w:jc w:val="center"/>
              <w:rPr>
                <w:rFonts w:ascii="Arial"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33" w:type="dxa"/>
            <w:gridSpan w:val="4"/>
            <w:tcBorders>
              <w:left w:val="nil"/>
            </w:tcBorders>
            <w:vAlign w:val="center"/>
          </w:tcPr>
          <w:p w14:paraId="7C66676F" w14:textId="77777777" w:rsidR="001561F7" w:rsidRPr="004C2E04" w:rsidRDefault="001561F7" w:rsidP="001561F7">
            <w:pPr>
              <w:spacing w:after="0" w:line="240" w:lineRule="auto"/>
              <w:ind w:left="316" w:hanging="316"/>
              <w:jc w:val="center"/>
              <w:rPr>
                <w:rFonts w:ascii="Arial" w:eastAsia="Calibri" w:hAnsi="Arial" w:cs="Arial"/>
                <w:color w:val="000000" w:themeColor="text1"/>
                <w:lang w:eastAsia="ar-SA"/>
              </w:rPr>
            </w:pPr>
          </w:p>
        </w:tc>
      </w:tr>
      <w:tr w:rsidR="004C2E04" w:rsidRPr="004C2E04" w14:paraId="6BEACB19" w14:textId="77777777" w:rsidTr="005063AE">
        <w:trPr>
          <w:gridAfter w:val="1"/>
          <w:wAfter w:w="16" w:type="dxa"/>
          <w:trHeight w:val="342"/>
        </w:trPr>
        <w:tc>
          <w:tcPr>
            <w:tcW w:w="10202" w:type="dxa"/>
            <w:gridSpan w:val="22"/>
            <w:shd w:val="clear" w:color="auto" w:fill="D9D9D9"/>
            <w:vAlign w:val="center"/>
          </w:tcPr>
          <w:p w14:paraId="78158060" w14:textId="77777777" w:rsidR="00D6212F" w:rsidRPr="004C2E04" w:rsidRDefault="00D6212F" w:rsidP="00DF7509">
            <w:pPr>
              <w:spacing w:after="0" w:line="240" w:lineRule="auto"/>
              <w:rPr>
                <w:rFonts w:ascii="Arial" w:eastAsia="Calibri" w:hAnsi="Arial" w:cs="Arial"/>
                <w:b/>
                <w:i/>
                <w:color w:val="000000" w:themeColor="text1"/>
                <w:lang w:eastAsia="ar-SA"/>
              </w:rPr>
            </w:pPr>
            <w:r w:rsidRPr="004C2E04">
              <w:rPr>
                <w:rFonts w:ascii="Arial" w:eastAsia="Calibri" w:hAnsi="Arial" w:cs="Arial"/>
                <w:b/>
                <w:i/>
                <w:color w:val="000000" w:themeColor="text1"/>
                <w:lang w:eastAsia="ar-SA"/>
              </w:rPr>
              <w:t xml:space="preserve">Wynik </w:t>
            </w:r>
            <w:r w:rsidR="00157826" w:rsidRPr="004C2E04">
              <w:rPr>
                <w:rFonts w:ascii="Arial" w:eastAsia="Calibri" w:hAnsi="Arial" w:cs="Arial"/>
                <w:b/>
                <w:i/>
                <w:color w:val="000000" w:themeColor="text1"/>
                <w:lang w:eastAsia="ar-SA"/>
              </w:rPr>
              <w:t>oceny</w:t>
            </w:r>
            <w:r w:rsidRPr="004C2E04">
              <w:rPr>
                <w:rFonts w:ascii="Arial" w:eastAsia="Calibri" w:hAnsi="Arial" w:cs="Arial"/>
                <w:b/>
                <w:i/>
                <w:color w:val="000000" w:themeColor="text1"/>
                <w:lang w:eastAsia="ar-SA"/>
              </w:rPr>
              <w:t xml:space="preserve"> </w:t>
            </w:r>
          </w:p>
        </w:tc>
      </w:tr>
      <w:tr w:rsidR="004C2E04" w:rsidRPr="004C2E04" w14:paraId="3A4A23C6" w14:textId="77777777" w:rsidTr="007B3C79">
        <w:trPr>
          <w:gridAfter w:val="1"/>
          <w:wAfter w:w="16" w:type="dxa"/>
          <w:trHeight w:val="421"/>
        </w:trPr>
        <w:tc>
          <w:tcPr>
            <w:tcW w:w="7910" w:type="dxa"/>
            <w:gridSpan w:val="7"/>
            <w:vMerge w:val="restart"/>
            <w:shd w:val="clear" w:color="auto" w:fill="D9D9D9"/>
            <w:vAlign w:val="center"/>
          </w:tcPr>
          <w:p w14:paraId="297E7166" w14:textId="77777777" w:rsidR="005B41FE" w:rsidRPr="004C2E04" w:rsidRDefault="005B41FE" w:rsidP="00DF7509">
            <w:pPr>
              <w:pStyle w:val="Default"/>
              <w:rPr>
                <w:rFonts w:ascii="Arial" w:hAnsi="Arial" w:cs="Arial"/>
                <w:b/>
                <w:color w:val="000000" w:themeColor="text1"/>
                <w:sz w:val="22"/>
                <w:szCs w:val="22"/>
              </w:rPr>
            </w:pPr>
            <w:r w:rsidRPr="004C2E04">
              <w:rPr>
                <w:rFonts w:ascii="Arial" w:hAnsi="Arial" w:cs="Arial"/>
                <w:b/>
                <w:color w:val="000000" w:themeColor="text1"/>
                <w:sz w:val="22"/>
                <w:szCs w:val="22"/>
              </w:rPr>
              <w:t>Operacja realizuje cel i przedsięwzięcie LSR poprzez osiąganie zaplanowanych w LSR wskaźników</w:t>
            </w:r>
          </w:p>
        </w:tc>
        <w:tc>
          <w:tcPr>
            <w:tcW w:w="767" w:type="dxa"/>
            <w:gridSpan w:val="6"/>
            <w:shd w:val="clear" w:color="auto" w:fill="D9D9D9"/>
            <w:vAlign w:val="center"/>
          </w:tcPr>
          <w:p w14:paraId="72D11E82" w14:textId="77777777" w:rsidR="005B41FE" w:rsidRPr="004C2E04" w:rsidRDefault="005B41FE" w:rsidP="00DF7509">
            <w:pPr>
              <w:spacing w:after="0" w:line="240" w:lineRule="auto"/>
              <w:jc w:val="center"/>
              <w:rPr>
                <w:rFonts w:ascii="Arial" w:eastAsia="Calibri" w:hAnsi="Arial" w:cs="Arial"/>
                <w:color w:val="000000" w:themeColor="text1"/>
                <w:lang w:eastAsia="ar-SA"/>
              </w:rPr>
            </w:pPr>
            <w:r w:rsidRPr="004C2E04">
              <w:rPr>
                <w:rFonts w:ascii="Arial" w:eastAsia="Calibri" w:hAnsi="Arial" w:cs="Arial"/>
                <w:b/>
                <w:bCs/>
                <w:color w:val="000000" w:themeColor="text1"/>
                <w:lang w:eastAsia="ar-SA"/>
              </w:rPr>
              <w:t>TAK</w:t>
            </w:r>
          </w:p>
        </w:tc>
        <w:tc>
          <w:tcPr>
            <w:tcW w:w="762" w:type="dxa"/>
            <w:gridSpan w:val="4"/>
            <w:shd w:val="clear" w:color="auto" w:fill="D9D9D9"/>
            <w:vAlign w:val="center"/>
          </w:tcPr>
          <w:p w14:paraId="5B8C53DE" w14:textId="77777777" w:rsidR="005B41FE" w:rsidRPr="004C2E04" w:rsidRDefault="005B41FE" w:rsidP="00DF7509">
            <w:pPr>
              <w:spacing w:after="0" w:line="240" w:lineRule="auto"/>
              <w:jc w:val="center"/>
              <w:rPr>
                <w:rFonts w:ascii="Arial" w:eastAsia="Calibri" w:hAnsi="Arial" w:cs="Arial"/>
                <w:iCs/>
                <w:color w:val="000000" w:themeColor="text1"/>
                <w:lang w:eastAsia="ar-SA"/>
              </w:rPr>
            </w:pPr>
            <w:r w:rsidRPr="004C2E04">
              <w:rPr>
                <w:rFonts w:ascii="Arial" w:eastAsia="Calibri" w:hAnsi="Arial" w:cs="Arial"/>
                <w:b/>
                <w:iCs/>
                <w:color w:val="000000" w:themeColor="text1"/>
                <w:lang w:eastAsia="ar-SA"/>
              </w:rPr>
              <w:t>NIE</w:t>
            </w:r>
          </w:p>
        </w:tc>
        <w:tc>
          <w:tcPr>
            <w:tcW w:w="763" w:type="dxa"/>
            <w:gridSpan w:val="5"/>
            <w:shd w:val="clear" w:color="auto" w:fill="D9D9D9"/>
            <w:vAlign w:val="center"/>
          </w:tcPr>
          <w:p w14:paraId="317A4231" w14:textId="77777777" w:rsidR="005B41FE" w:rsidRPr="004C2E04" w:rsidRDefault="005B41FE" w:rsidP="00DF7509">
            <w:pPr>
              <w:spacing w:after="0" w:line="240" w:lineRule="auto"/>
              <w:jc w:val="center"/>
              <w:rPr>
                <w:rFonts w:ascii="Arial" w:eastAsia="Calibri" w:hAnsi="Arial" w:cs="Arial"/>
                <w:b/>
                <w:bCs/>
                <w:iCs/>
                <w:color w:val="000000" w:themeColor="text1"/>
                <w:lang w:eastAsia="ar-SA"/>
              </w:rPr>
            </w:pPr>
            <w:r w:rsidRPr="004C2E04">
              <w:rPr>
                <w:rFonts w:ascii="Arial" w:eastAsia="Calibri" w:hAnsi="Arial" w:cs="Arial"/>
                <w:b/>
                <w:bCs/>
                <w:iCs/>
                <w:color w:val="000000" w:themeColor="text1"/>
                <w:lang w:eastAsia="ar-SA"/>
              </w:rPr>
              <w:t>ND</w:t>
            </w:r>
          </w:p>
        </w:tc>
      </w:tr>
      <w:tr w:rsidR="004C2E04" w:rsidRPr="004C2E04" w14:paraId="67995AA8" w14:textId="77777777" w:rsidTr="007B3C79">
        <w:trPr>
          <w:gridAfter w:val="1"/>
          <w:wAfter w:w="16" w:type="dxa"/>
          <w:trHeight w:val="488"/>
        </w:trPr>
        <w:tc>
          <w:tcPr>
            <w:tcW w:w="7910" w:type="dxa"/>
            <w:gridSpan w:val="7"/>
            <w:vMerge/>
            <w:shd w:val="clear" w:color="auto" w:fill="D9D9D9"/>
            <w:vAlign w:val="center"/>
          </w:tcPr>
          <w:p w14:paraId="494B31D4" w14:textId="77777777" w:rsidR="005B41FE" w:rsidRPr="004C2E04" w:rsidRDefault="005B41FE" w:rsidP="00DF7509">
            <w:pPr>
              <w:pStyle w:val="Default"/>
              <w:rPr>
                <w:rFonts w:ascii="Arial" w:hAnsi="Arial" w:cs="Arial"/>
                <w:color w:val="000000" w:themeColor="text1"/>
                <w:sz w:val="22"/>
                <w:szCs w:val="22"/>
                <w:vertAlign w:val="superscript"/>
              </w:rPr>
            </w:pPr>
          </w:p>
        </w:tc>
        <w:tc>
          <w:tcPr>
            <w:tcW w:w="767" w:type="dxa"/>
            <w:gridSpan w:val="6"/>
            <w:vAlign w:val="center"/>
          </w:tcPr>
          <w:p w14:paraId="64C3761E" w14:textId="77777777" w:rsidR="005B41FE" w:rsidRPr="004C2E04" w:rsidRDefault="005B41FE" w:rsidP="00DF7509">
            <w:pPr>
              <w:spacing w:after="0" w:line="240" w:lineRule="auto"/>
              <w:jc w:val="center"/>
              <w:rPr>
                <w:rFonts w:ascii="Arial" w:hAnsi="Arial" w:cs="Arial"/>
                <w:color w:val="000000" w:themeColor="text1"/>
                <w:sz w:val="28"/>
                <w:szCs w:val="28"/>
              </w:rPr>
            </w:pPr>
            <w:r w:rsidRPr="004C2E04">
              <w:rPr>
                <w:rFonts w:ascii="Arial" w:eastAsia="Calibri" w:hAnsi="Arial" w:cs="Arial"/>
                <w:color w:val="000000" w:themeColor="text1"/>
                <w:sz w:val="28"/>
                <w:szCs w:val="28"/>
                <w:lang w:eastAsia="ar-SA"/>
              </w:rPr>
              <w:sym w:font="Wingdings 2" w:char="F0A3"/>
            </w:r>
          </w:p>
        </w:tc>
        <w:tc>
          <w:tcPr>
            <w:tcW w:w="762" w:type="dxa"/>
            <w:gridSpan w:val="4"/>
            <w:vAlign w:val="center"/>
          </w:tcPr>
          <w:p w14:paraId="39975083" w14:textId="77777777" w:rsidR="005B41FE" w:rsidRPr="004C2E04" w:rsidRDefault="005B41FE" w:rsidP="00DF7509">
            <w:pPr>
              <w:spacing w:after="0" w:line="240" w:lineRule="auto"/>
              <w:jc w:val="center"/>
              <w:rPr>
                <w:rFonts w:ascii="Arial" w:hAnsi="Arial" w:cs="Arial"/>
                <w:color w:val="000000" w:themeColor="text1"/>
                <w:sz w:val="28"/>
                <w:szCs w:val="28"/>
              </w:rPr>
            </w:pPr>
            <w:r w:rsidRPr="004C2E04">
              <w:rPr>
                <w:rFonts w:ascii="Arial" w:eastAsia="Calibri" w:hAnsi="Arial" w:cs="Arial"/>
                <w:color w:val="000000" w:themeColor="text1"/>
                <w:sz w:val="28"/>
                <w:szCs w:val="28"/>
                <w:lang w:eastAsia="ar-SA"/>
              </w:rPr>
              <w:sym w:font="Wingdings 2" w:char="F0A3"/>
            </w:r>
          </w:p>
        </w:tc>
        <w:tc>
          <w:tcPr>
            <w:tcW w:w="763" w:type="dxa"/>
            <w:gridSpan w:val="5"/>
            <w:vAlign w:val="center"/>
          </w:tcPr>
          <w:p w14:paraId="7CF895D7" w14:textId="77777777" w:rsidR="005B41FE" w:rsidRPr="004C2E04" w:rsidRDefault="005B41FE" w:rsidP="00DF7509">
            <w:pPr>
              <w:spacing w:after="0" w:line="240" w:lineRule="auto"/>
              <w:jc w:val="center"/>
              <w:rPr>
                <w:rFonts w:ascii="Arial" w:hAnsi="Arial" w:cs="Arial"/>
                <w:color w:val="000000" w:themeColor="text1"/>
                <w:sz w:val="28"/>
                <w:szCs w:val="28"/>
              </w:rPr>
            </w:pPr>
            <w:r w:rsidRPr="004C2E04">
              <w:rPr>
                <w:rFonts w:ascii="Arial" w:eastAsia="Calibri" w:hAnsi="Arial" w:cs="Arial"/>
                <w:color w:val="000000" w:themeColor="text1"/>
                <w:sz w:val="28"/>
                <w:szCs w:val="28"/>
                <w:lang w:eastAsia="ar-SA"/>
              </w:rPr>
              <w:sym w:font="Wingdings 2" w:char="F0A3"/>
            </w:r>
          </w:p>
        </w:tc>
      </w:tr>
      <w:tr w:rsidR="004C2E04" w:rsidRPr="004C2E04" w14:paraId="1B708181" w14:textId="77777777" w:rsidTr="005063AE">
        <w:trPr>
          <w:gridAfter w:val="1"/>
          <w:wAfter w:w="16" w:type="dxa"/>
          <w:trHeight w:val="618"/>
        </w:trPr>
        <w:tc>
          <w:tcPr>
            <w:tcW w:w="10202" w:type="dxa"/>
            <w:gridSpan w:val="22"/>
            <w:vAlign w:val="center"/>
          </w:tcPr>
          <w:p w14:paraId="0137BB1F" w14:textId="77777777" w:rsidR="005B41FE" w:rsidRPr="004C2E04" w:rsidRDefault="005B41FE" w:rsidP="005B41FE">
            <w:pPr>
              <w:pStyle w:val="Default"/>
              <w:rPr>
                <w:rFonts w:ascii="Arial" w:hAnsi="Arial" w:cs="Arial"/>
                <w:i/>
                <w:iCs/>
                <w:color w:val="000000" w:themeColor="text1"/>
                <w:sz w:val="18"/>
                <w:szCs w:val="18"/>
              </w:rPr>
            </w:pPr>
            <w:r w:rsidRPr="004C2E04">
              <w:rPr>
                <w:rFonts w:ascii="Arial" w:hAnsi="Arial" w:cs="Arial"/>
                <w:i/>
                <w:iCs/>
                <w:color w:val="000000" w:themeColor="text1"/>
                <w:sz w:val="18"/>
                <w:szCs w:val="18"/>
              </w:rPr>
              <w:t>Zaznaczenie pola "TAK" oznacza, że operacja wpisuje się we właściwy cel i przedsięwzięcie LSR i wskaźniki jego realizacji.</w:t>
            </w:r>
          </w:p>
          <w:p w14:paraId="521250CE" w14:textId="77777777" w:rsidR="005B41FE" w:rsidRPr="004C2E04" w:rsidRDefault="005B41FE" w:rsidP="005B41FE">
            <w:pPr>
              <w:pStyle w:val="Default"/>
              <w:rPr>
                <w:rFonts w:ascii="Arial" w:hAnsi="Arial" w:cs="Arial"/>
                <w:i/>
                <w:iCs/>
                <w:color w:val="000000" w:themeColor="text1"/>
                <w:sz w:val="18"/>
                <w:szCs w:val="18"/>
              </w:rPr>
            </w:pPr>
            <w:r w:rsidRPr="004C2E04">
              <w:rPr>
                <w:rFonts w:ascii="Arial" w:hAnsi="Arial" w:cs="Arial"/>
                <w:i/>
                <w:iCs/>
                <w:color w:val="000000" w:themeColor="text1"/>
                <w:sz w:val="18"/>
                <w:szCs w:val="18"/>
              </w:rPr>
              <w:t>Zaznaczenie pola "NIE" oznacza, że operacja nie realizuje celu LSR i wskaźników jego realizacji.</w:t>
            </w:r>
          </w:p>
          <w:p w14:paraId="23B2BFB0" w14:textId="77777777" w:rsidR="005B41FE" w:rsidRPr="004C2E04" w:rsidRDefault="005B41FE" w:rsidP="005B41FE">
            <w:pPr>
              <w:pStyle w:val="Default"/>
              <w:jc w:val="both"/>
              <w:rPr>
                <w:rFonts w:ascii="Arial" w:hAnsi="Arial" w:cs="Arial"/>
                <w:i/>
                <w:iCs/>
                <w:color w:val="000000" w:themeColor="text1"/>
                <w:sz w:val="22"/>
                <w:szCs w:val="22"/>
              </w:rPr>
            </w:pPr>
            <w:r w:rsidRPr="004C2E04">
              <w:rPr>
                <w:rFonts w:ascii="Arial" w:hAnsi="Arial" w:cs="Arial"/>
                <w:i/>
                <w:iCs/>
                <w:color w:val="000000" w:themeColor="text1"/>
                <w:sz w:val="18"/>
                <w:szCs w:val="18"/>
              </w:rPr>
              <w:t>Zaznaczenie pola „ND” (nie dotyczy) oznacza, że w danym kryterium wniosek nie był uzupełniany.</w:t>
            </w:r>
          </w:p>
        </w:tc>
      </w:tr>
      <w:tr w:rsidR="004C2E04" w:rsidRPr="004C2E04" w14:paraId="62C492B8" w14:textId="77777777">
        <w:trPr>
          <w:gridAfter w:val="1"/>
          <w:wAfter w:w="16" w:type="dxa"/>
          <w:trHeight w:val="618"/>
        </w:trPr>
        <w:tc>
          <w:tcPr>
            <w:tcW w:w="10202" w:type="dxa"/>
            <w:gridSpan w:val="22"/>
          </w:tcPr>
          <w:p w14:paraId="4624FF0A" w14:textId="77777777" w:rsidR="001275A6" w:rsidRPr="004C2E04" w:rsidRDefault="001275A6" w:rsidP="001275A6">
            <w:pPr>
              <w:pStyle w:val="Default"/>
              <w:rPr>
                <w:rFonts w:ascii="Arial" w:hAnsi="Arial" w:cs="Arial"/>
                <w:b/>
                <w:color w:val="000000" w:themeColor="text1"/>
              </w:rPr>
            </w:pPr>
            <w:r w:rsidRPr="004C2E04">
              <w:rPr>
                <w:rFonts w:ascii="Arial" w:hAnsi="Arial" w:cs="Arial"/>
                <w:b/>
                <w:color w:val="000000" w:themeColor="text1"/>
              </w:rPr>
              <w:t xml:space="preserve">Uzasadnienie w przypadku negatywnej oceny: </w:t>
            </w:r>
          </w:p>
          <w:p w14:paraId="1458FFEC" w14:textId="77777777" w:rsidR="001275A6" w:rsidRPr="004C2E04" w:rsidRDefault="001275A6" w:rsidP="001275A6">
            <w:pPr>
              <w:pStyle w:val="Default"/>
              <w:rPr>
                <w:rFonts w:ascii="Arial" w:hAnsi="Arial" w:cs="Arial"/>
                <w:b/>
                <w:color w:val="000000" w:themeColor="text1"/>
              </w:rPr>
            </w:pPr>
          </w:p>
          <w:p w14:paraId="355EB9AE" w14:textId="77777777" w:rsidR="001275A6" w:rsidRPr="004C2E04" w:rsidRDefault="001275A6" w:rsidP="001275A6">
            <w:pPr>
              <w:pStyle w:val="Default"/>
              <w:rPr>
                <w:rFonts w:ascii="Arial" w:hAnsi="Arial" w:cs="Arial"/>
                <w:b/>
                <w:color w:val="000000" w:themeColor="text1"/>
              </w:rPr>
            </w:pPr>
          </w:p>
          <w:p w14:paraId="0E0623DA" w14:textId="77777777" w:rsidR="001275A6" w:rsidRPr="004C2E04" w:rsidRDefault="001275A6" w:rsidP="001275A6">
            <w:pPr>
              <w:pStyle w:val="Default"/>
              <w:rPr>
                <w:rFonts w:ascii="Arial" w:hAnsi="Arial" w:cs="Arial"/>
                <w:b/>
                <w:color w:val="000000" w:themeColor="text1"/>
              </w:rPr>
            </w:pPr>
          </w:p>
          <w:p w14:paraId="1C9A1B4B" w14:textId="77777777" w:rsidR="001275A6" w:rsidRPr="004C2E04" w:rsidRDefault="001275A6" w:rsidP="001275A6">
            <w:pPr>
              <w:pStyle w:val="Default"/>
              <w:rPr>
                <w:rFonts w:ascii="Arial" w:hAnsi="Arial" w:cs="Arial"/>
                <w:b/>
                <w:color w:val="000000" w:themeColor="text1"/>
              </w:rPr>
            </w:pPr>
          </w:p>
          <w:p w14:paraId="5F15CF75" w14:textId="77777777" w:rsidR="001275A6" w:rsidRPr="004C2E04" w:rsidRDefault="001275A6" w:rsidP="001275A6">
            <w:pPr>
              <w:pStyle w:val="Default"/>
              <w:rPr>
                <w:rFonts w:ascii="Arial" w:hAnsi="Arial" w:cs="Arial"/>
                <w:i/>
                <w:iCs/>
                <w:color w:val="000000" w:themeColor="text1"/>
                <w:sz w:val="18"/>
                <w:szCs w:val="18"/>
              </w:rPr>
            </w:pPr>
          </w:p>
        </w:tc>
      </w:tr>
      <w:tr w:rsidR="004C2E04" w:rsidRPr="004C2E04" w14:paraId="15774CCC" w14:textId="77777777" w:rsidTr="005063AE">
        <w:trPr>
          <w:gridAfter w:val="1"/>
          <w:wAfter w:w="16" w:type="dxa"/>
          <w:trHeight w:val="753"/>
        </w:trPr>
        <w:tc>
          <w:tcPr>
            <w:tcW w:w="10202" w:type="dxa"/>
            <w:gridSpan w:val="22"/>
            <w:shd w:val="clear" w:color="auto" w:fill="D9D9D9"/>
            <w:vAlign w:val="center"/>
          </w:tcPr>
          <w:p w14:paraId="2A3D872B" w14:textId="77777777" w:rsidR="005B41FE" w:rsidRPr="004C2E04" w:rsidRDefault="005B41FE" w:rsidP="005B41FE">
            <w:pPr>
              <w:spacing w:after="0" w:line="240" w:lineRule="auto"/>
              <w:rPr>
                <w:rFonts w:ascii="Arial" w:hAnsi="Arial" w:cs="Arial"/>
                <w:b/>
                <w:color w:val="000000" w:themeColor="text1"/>
              </w:rPr>
            </w:pPr>
            <w:r w:rsidRPr="004C2E04">
              <w:rPr>
                <w:rFonts w:ascii="Arial" w:hAnsi="Arial" w:cs="Arial"/>
                <w:b/>
                <w:color w:val="000000" w:themeColor="text1"/>
              </w:rPr>
              <w:t xml:space="preserve">Część </w:t>
            </w:r>
            <w:r w:rsidR="008109A9" w:rsidRPr="004C2E04">
              <w:rPr>
                <w:rFonts w:ascii="Arial" w:hAnsi="Arial" w:cs="Arial"/>
                <w:b/>
                <w:color w:val="000000" w:themeColor="text1"/>
              </w:rPr>
              <w:t>I</w:t>
            </w:r>
            <w:r w:rsidRPr="004C2E04">
              <w:rPr>
                <w:rFonts w:ascii="Arial" w:hAnsi="Arial" w:cs="Arial"/>
                <w:b/>
                <w:color w:val="000000" w:themeColor="text1"/>
              </w:rPr>
              <w:t>V. Ocena zgodności operacji z warunkami udzielania wsparcia określonymi w Planie Strategicznym dla Wspólnej Polityki Rolnej na lata 2023-2027</w:t>
            </w:r>
          </w:p>
        </w:tc>
      </w:tr>
      <w:tr w:rsidR="004C2E04" w:rsidRPr="004C2E04" w14:paraId="289385EC" w14:textId="77777777" w:rsidTr="007B3C79">
        <w:trPr>
          <w:gridAfter w:val="1"/>
          <w:wAfter w:w="16" w:type="dxa"/>
          <w:trHeight w:val="423"/>
        </w:trPr>
        <w:tc>
          <w:tcPr>
            <w:tcW w:w="563" w:type="dxa"/>
            <w:shd w:val="clear" w:color="auto" w:fill="D9D9D9"/>
            <w:vAlign w:val="center"/>
          </w:tcPr>
          <w:p w14:paraId="1CC9EF39" w14:textId="77777777" w:rsidR="005B41FE" w:rsidRPr="004C2E04" w:rsidRDefault="005B41FE" w:rsidP="005B41FE">
            <w:pPr>
              <w:spacing w:after="0" w:line="22" w:lineRule="atLeast"/>
              <w:jc w:val="center"/>
              <w:rPr>
                <w:rFonts w:ascii="Arial" w:eastAsia="Calibri" w:hAnsi="Arial" w:cs="Arial"/>
                <w:b/>
                <w:color w:val="000000" w:themeColor="text1"/>
                <w:lang w:eastAsia="ar-SA"/>
              </w:rPr>
            </w:pPr>
            <w:r w:rsidRPr="004C2E04">
              <w:rPr>
                <w:rFonts w:ascii="Arial" w:eastAsia="Calibri" w:hAnsi="Arial" w:cs="Arial"/>
                <w:b/>
                <w:color w:val="000000" w:themeColor="text1"/>
                <w:lang w:eastAsia="ar-SA"/>
              </w:rPr>
              <w:t>Lp.</w:t>
            </w:r>
          </w:p>
        </w:tc>
        <w:tc>
          <w:tcPr>
            <w:tcW w:w="7353" w:type="dxa"/>
            <w:gridSpan w:val="7"/>
            <w:shd w:val="clear" w:color="auto" w:fill="D9D9D9"/>
            <w:vAlign w:val="center"/>
          </w:tcPr>
          <w:p w14:paraId="09EB31A1" w14:textId="77777777" w:rsidR="005B41FE" w:rsidRPr="004C2E04" w:rsidRDefault="005B41FE" w:rsidP="005B41FE">
            <w:pPr>
              <w:spacing w:after="0" w:line="22" w:lineRule="atLeast"/>
              <w:jc w:val="center"/>
              <w:rPr>
                <w:rFonts w:ascii="Arial" w:hAnsi="Arial" w:cs="Arial"/>
                <w:b/>
                <w:color w:val="000000" w:themeColor="text1"/>
              </w:rPr>
            </w:pPr>
            <w:r w:rsidRPr="004C2E04">
              <w:rPr>
                <w:rFonts w:ascii="Arial" w:hAnsi="Arial" w:cs="Arial"/>
                <w:b/>
                <w:color w:val="000000" w:themeColor="text1"/>
              </w:rPr>
              <w:t>Warunek</w:t>
            </w:r>
          </w:p>
        </w:tc>
        <w:tc>
          <w:tcPr>
            <w:tcW w:w="709" w:type="dxa"/>
            <w:gridSpan w:val="4"/>
            <w:tcBorders>
              <w:bottom w:val="single" w:sz="4" w:space="0" w:color="auto"/>
            </w:tcBorders>
            <w:shd w:val="clear" w:color="auto" w:fill="D9D9D9"/>
            <w:vAlign w:val="center"/>
          </w:tcPr>
          <w:p w14:paraId="1EDBB1C0" w14:textId="77777777" w:rsidR="005B41FE" w:rsidRPr="004C2E04" w:rsidRDefault="005B41FE" w:rsidP="005B41FE">
            <w:pPr>
              <w:spacing w:after="0" w:line="22" w:lineRule="atLeast"/>
              <w:jc w:val="center"/>
              <w:rPr>
                <w:rFonts w:ascii="Arial" w:hAnsi="Arial" w:cs="Arial"/>
                <w:b/>
                <w:color w:val="000000" w:themeColor="text1"/>
              </w:rPr>
            </w:pPr>
            <w:r w:rsidRPr="004C2E04">
              <w:rPr>
                <w:rFonts w:ascii="Arial" w:hAnsi="Arial" w:cs="Arial"/>
                <w:b/>
                <w:color w:val="000000" w:themeColor="text1"/>
              </w:rPr>
              <w:t>TAK</w:t>
            </w:r>
          </w:p>
        </w:tc>
        <w:tc>
          <w:tcPr>
            <w:tcW w:w="850" w:type="dxa"/>
            <w:gridSpan w:val="7"/>
            <w:tcBorders>
              <w:bottom w:val="single" w:sz="4" w:space="0" w:color="auto"/>
              <w:right w:val="single" w:sz="4" w:space="0" w:color="auto"/>
            </w:tcBorders>
            <w:shd w:val="clear" w:color="auto" w:fill="D9D9D9"/>
            <w:vAlign w:val="center"/>
          </w:tcPr>
          <w:p w14:paraId="6D3ED86E" w14:textId="77777777" w:rsidR="005B41FE" w:rsidRPr="004C2E04" w:rsidRDefault="005B41FE" w:rsidP="005B41FE">
            <w:pPr>
              <w:spacing w:after="0" w:line="22" w:lineRule="atLeast"/>
              <w:ind w:right="-26"/>
              <w:jc w:val="center"/>
              <w:rPr>
                <w:rFonts w:ascii="Arial" w:hAnsi="Arial" w:cs="Arial"/>
                <w:b/>
                <w:iCs/>
                <w:color w:val="000000" w:themeColor="text1"/>
              </w:rPr>
            </w:pPr>
            <w:r w:rsidRPr="004C2E04">
              <w:rPr>
                <w:rFonts w:ascii="Arial" w:hAnsi="Arial" w:cs="Arial"/>
                <w:b/>
                <w:iCs/>
                <w:color w:val="000000" w:themeColor="text1"/>
              </w:rPr>
              <w:t>NIE</w:t>
            </w:r>
          </w:p>
        </w:tc>
        <w:tc>
          <w:tcPr>
            <w:tcW w:w="727" w:type="dxa"/>
            <w:gridSpan w:val="3"/>
            <w:tcBorders>
              <w:left w:val="single" w:sz="4" w:space="0" w:color="auto"/>
              <w:bottom w:val="single" w:sz="4" w:space="0" w:color="auto"/>
            </w:tcBorders>
            <w:shd w:val="clear" w:color="auto" w:fill="D9D9D9"/>
            <w:vAlign w:val="center"/>
          </w:tcPr>
          <w:p w14:paraId="1F01F151" w14:textId="77777777" w:rsidR="005B41FE" w:rsidRPr="004C2E04" w:rsidRDefault="005B41FE" w:rsidP="005B41FE">
            <w:pPr>
              <w:spacing w:after="0" w:line="22" w:lineRule="atLeast"/>
              <w:jc w:val="center"/>
              <w:rPr>
                <w:rFonts w:ascii="Arial" w:eastAsia="Calibri" w:hAnsi="Arial" w:cs="Arial"/>
                <w:b/>
                <w:i/>
                <w:color w:val="000000" w:themeColor="text1"/>
                <w:spacing w:val="-6"/>
                <w:lang w:eastAsia="ar-SA"/>
              </w:rPr>
            </w:pPr>
            <w:r w:rsidRPr="004C2E04">
              <w:rPr>
                <w:rFonts w:ascii="Arial" w:eastAsia="Calibri" w:hAnsi="Arial" w:cs="Arial"/>
                <w:b/>
                <w:iCs/>
                <w:color w:val="000000" w:themeColor="text1"/>
                <w:lang w:eastAsia="ar-SA"/>
              </w:rPr>
              <w:t>ND</w:t>
            </w:r>
          </w:p>
        </w:tc>
      </w:tr>
      <w:tr w:rsidR="004C2E04" w:rsidRPr="004C2E04" w14:paraId="25333FEE" w14:textId="77777777" w:rsidTr="007B3C79">
        <w:trPr>
          <w:gridAfter w:val="1"/>
          <w:wAfter w:w="16" w:type="dxa"/>
          <w:trHeight w:val="794"/>
        </w:trPr>
        <w:tc>
          <w:tcPr>
            <w:tcW w:w="563" w:type="dxa"/>
            <w:shd w:val="clear" w:color="auto" w:fill="F2F2F2"/>
            <w:vAlign w:val="center"/>
          </w:tcPr>
          <w:p w14:paraId="3E856BE0" w14:textId="77777777" w:rsidR="005B41FE" w:rsidRPr="004C2E04" w:rsidRDefault="005B41FE" w:rsidP="005B41FE">
            <w:pPr>
              <w:spacing w:after="0" w:line="240" w:lineRule="auto"/>
              <w:jc w:val="center"/>
              <w:rPr>
                <w:rFonts w:ascii="Arial" w:eastAsia="Calibri" w:hAnsi="Arial" w:cs="Arial"/>
                <w:b/>
                <w:color w:val="000000" w:themeColor="text1"/>
                <w:lang w:eastAsia="ar-SA"/>
              </w:rPr>
            </w:pPr>
            <w:r w:rsidRPr="004C2E04">
              <w:rPr>
                <w:rFonts w:ascii="Arial" w:eastAsia="Calibri" w:hAnsi="Arial" w:cs="Arial"/>
                <w:b/>
                <w:color w:val="000000" w:themeColor="text1"/>
                <w:lang w:eastAsia="ar-SA"/>
              </w:rPr>
              <w:t>I.</w:t>
            </w:r>
          </w:p>
        </w:tc>
        <w:tc>
          <w:tcPr>
            <w:tcW w:w="7353" w:type="dxa"/>
            <w:gridSpan w:val="7"/>
            <w:shd w:val="clear" w:color="auto" w:fill="F2F2F2"/>
            <w:vAlign w:val="center"/>
          </w:tcPr>
          <w:p w14:paraId="1F88529C" w14:textId="77777777" w:rsidR="005B41FE" w:rsidRPr="004C2E04" w:rsidRDefault="005B41FE" w:rsidP="005B41FE">
            <w:pPr>
              <w:spacing w:after="0" w:line="240" w:lineRule="auto"/>
              <w:rPr>
                <w:rFonts w:ascii="Arial" w:hAnsi="Arial" w:cs="Arial"/>
                <w:b/>
                <w:bCs/>
                <w:color w:val="000000" w:themeColor="text1"/>
              </w:rPr>
            </w:pPr>
            <w:r w:rsidRPr="004C2E04">
              <w:rPr>
                <w:rFonts w:ascii="Arial" w:hAnsi="Arial" w:cs="Arial"/>
                <w:b/>
                <w:bCs/>
                <w:color w:val="000000" w:themeColor="text1"/>
              </w:rPr>
              <w:t>Wnioskodawca jest osobą fizyczną lub osobą fizyczną wykonującą działalność gospodarczą/w ramach pozarolniczych funkcji gospodarstw rolnych</w:t>
            </w:r>
          </w:p>
        </w:tc>
        <w:tc>
          <w:tcPr>
            <w:tcW w:w="709" w:type="dxa"/>
            <w:gridSpan w:val="4"/>
            <w:tcBorders>
              <w:bottom w:val="single" w:sz="4" w:space="0" w:color="auto"/>
              <w:right w:val="nil"/>
            </w:tcBorders>
            <w:shd w:val="clear" w:color="auto" w:fill="F2F2F2"/>
            <w:vAlign w:val="center"/>
          </w:tcPr>
          <w:p w14:paraId="4BD5E32B"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left w:val="nil"/>
              <w:bottom w:val="single" w:sz="4" w:space="0" w:color="auto"/>
              <w:right w:val="nil"/>
            </w:tcBorders>
            <w:shd w:val="clear" w:color="auto" w:fill="F2F2F2"/>
            <w:vAlign w:val="center"/>
          </w:tcPr>
          <w:p w14:paraId="6778C0CF" w14:textId="77777777" w:rsidR="005B41FE" w:rsidRPr="004C2E04" w:rsidRDefault="005B41FE" w:rsidP="005B41FE">
            <w:pPr>
              <w:spacing w:after="0" w:line="240" w:lineRule="auto"/>
              <w:jc w:val="center"/>
              <w:rPr>
                <w:rFonts w:ascii="Arial" w:hAnsi="Arial" w:cs="Arial"/>
                <w:color w:val="000000" w:themeColor="text1"/>
              </w:rPr>
            </w:pPr>
          </w:p>
        </w:tc>
        <w:tc>
          <w:tcPr>
            <w:tcW w:w="727" w:type="dxa"/>
            <w:gridSpan w:val="3"/>
            <w:tcBorders>
              <w:left w:val="nil"/>
              <w:bottom w:val="single" w:sz="4" w:space="0" w:color="auto"/>
            </w:tcBorders>
            <w:shd w:val="clear" w:color="auto" w:fill="F2F2F2"/>
            <w:vAlign w:val="center"/>
          </w:tcPr>
          <w:p w14:paraId="1E89BD63"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EE0864" w:rsidRPr="004C2E04" w14:paraId="321AE116" w14:textId="77777777" w:rsidTr="007B3C79">
        <w:trPr>
          <w:gridAfter w:val="1"/>
          <w:wAfter w:w="16" w:type="dxa"/>
          <w:trHeight w:val="1543"/>
        </w:trPr>
        <w:tc>
          <w:tcPr>
            <w:tcW w:w="563" w:type="dxa"/>
            <w:vAlign w:val="center"/>
          </w:tcPr>
          <w:p w14:paraId="3A285372" w14:textId="77777777" w:rsidR="00EE0864" w:rsidRPr="004C2E04" w:rsidRDefault="00EE0864" w:rsidP="00EE0864">
            <w:pPr>
              <w:numPr>
                <w:ilvl w:val="0"/>
                <w:numId w:val="16"/>
              </w:numPr>
              <w:spacing w:after="0" w:line="240" w:lineRule="auto"/>
              <w:jc w:val="center"/>
              <w:rPr>
                <w:rFonts w:ascii="Arial" w:eastAsia="Calibri" w:hAnsi="Arial" w:cs="Arial"/>
                <w:bCs/>
                <w:color w:val="000000" w:themeColor="text1"/>
                <w:lang w:eastAsia="ar-SA"/>
              </w:rPr>
            </w:pPr>
          </w:p>
        </w:tc>
        <w:tc>
          <w:tcPr>
            <w:tcW w:w="7353" w:type="dxa"/>
            <w:gridSpan w:val="7"/>
            <w:vAlign w:val="center"/>
          </w:tcPr>
          <w:p w14:paraId="381608EB" w14:textId="2C1B6D83" w:rsidR="00EE0864" w:rsidRPr="004C2E04" w:rsidRDefault="00EE0864" w:rsidP="00EE0864">
            <w:pPr>
              <w:spacing w:after="0" w:line="240" w:lineRule="auto"/>
              <w:jc w:val="both"/>
              <w:rPr>
                <w:rFonts w:ascii="Arial" w:hAnsi="Arial" w:cs="Arial"/>
                <w:color w:val="000000" w:themeColor="text1"/>
              </w:rPr>
            </w:pPr>
            <w:r w:rsidRPr="00A72A86">
              <w:rPr>
                <w:rFonts w:ascii="Arial" w:hAnsi="Arial" w:cs="Arial"/>
                <w:color w:val="000000" w:themeColor="text1"/>
              </w:rPr>
              <w:t>Miejsce  zameldowania osoby fizycznej znajduje się na obszarze wiejskim objętym LSR</w:t>
            </w:r>
            <w:r w:rsidRPr="00A72A86">
              <w:rPr>
                <w:rStyle w:val="Odwoanieprzypisudolnego"/>
                <w:rFonts w:ascii="Arial" w:hAnsi="Arial" w:cs="Arial"/>
                <w:color w:val="000000" w:themeColor="text1"/>
              </w:rPr>
              <w:footnoteReference w:id="1"/>
            </w:r>
            <w:r w:rsidRPr="00A72A86">
              <w:rPr>
                <w:rFonts w:ascii="Arial" w:hAnsi="Arial" w:cs="Arial"/>
                <w:color w:val="000000" w:themeColor="text1"/>
              </w:rPr>
              <w:t xml:space="preserve"> co najmniej od roku poprzedzającego dzień złożenia wniosku o przyznanie pomocy - dotyczy osób fizycznych, które nie wykonują działalności gospodarczej, do której stosuje się przepisy ustawy Prawo przedsiębiorców</w:t>
            </w:r>
            <w:r w:rsidRPr="00A72A86">
              <w:rPr>
                <w:rStyle w:val="Odwoanieprzypisudolnego"/>
                <w:rFonts w:ascii="Arial" w:hAnsi="Arial" w:cs="Arial"/>
                <w:color w:val="000000" w:themeColor="text1"/>
              </w:rPr>
              <w:footnoteReference w:id="2"/>
            </w:r>
            <w:r w:rsidRPr="00A72A86">
              <w:rPr>
                <w:rFonts w:ascii="Arial" w:hAnsi="Arial" w:cs="Arial"/>
                <w:color w:val="000000" w:themeColor="text1"/>
              </w:rPr>
              <w:t xml:space="preserve"> oraz działalności w ramach pozarolniczych funkcji gospodarstw rolnych</w:t>
            </w:r>
          </w:p>
        </w:tc>
        <w:tc>
          <w:tcPr>
            <w:tcW w:w="709" w:type="dxa"/>
            <w:gridSpan w:val="4"/>
            <w:tcBorders>
              <w:bottom w:val="single" w:sz="4" w:space="0" w:color="auto"/>
              <w:right w:val="nil"/>
            </w:tcBorders>
            <w:vAlign w:val="center"/>
          </w:tcPr>
          <w:p w14:paraId="4060E44E" w14:textId="77777777" w:rsidR="00EE0864" w:rsidRPr="004C2E04" w:rsidRDefault="00EE0864" w:rsidP="00EE0864">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left w:val="nil"/>
              <w:bottom w:val="single" w:sz="4" w:space="0" w:color="auto"/>
              <w:right w:val="nil"/>
            </w:tcBorders>
            <w:vAlign w:val="center"/>
          </w:tcPr>
          <w:p w14:paraId="6023625F" w14:textId="77777777" w:rsidR="00EE0864" w:rsidRPr="004C2E04" w:rsidRDefault="00EE0864" w:rsidP="00EE0864">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727" w:type="dxa"/>
            <w:gridSpan w:val="3"/>
            <w:tcBorders>
              <w:left w:val="nil"/>
              <w:bottom w:val="single" w:sz="4" w:space="0" w:color="auto"/>
            </w:tcBorders>
            <w:vAlign w:val="center"/>
          </w:tcPr>
          <w:p w14:paraId="4881AEC7" w14:textId="77777777" w:rsidR="00EE0864" w:rsidRPr="004C2E04" w:rsidRDefault="00EE0864" w:rsidP="00EE0864">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EE0864" w:rsidRPr="004C2E04" w14:paraId="40B63B68" w14:textId="77777777" w:rsidTr="007B3C79">
        <w:trPr>
          <w:gridAfter w:val="1"/>
          <w:wAfter w:w="16" w:type="dxa"/>
          <w:trHeight w:val="559"/>
        </w:trPr>
        <w:tc>
          <w:tcPr>
            <w:tcW w:w="563" w:type="dxa"/>
            <w:vAlign w:val="center"/>
          </w:tcPr>
          <w:p w14:paraId="4C39C5D5" w14:textId="77777777" w:rsidR="00EE0864" w:rsidRPr="004C2E04" w:rsidRDefault="00EE0864" w:rsidP="00EE0864">
            <w:pPr>
              <w:numPr>
                <w:ilvl w:val="0"/>
                <w:numId w:val="16"/>
              </w:numPr>
              <w:spacing w:after="0" w:line="240" w:lineRule="auto"/>
              <w:jc w:val="center"/>
              <w:rPr>
                <w:rFonts w:ascii="Arial" w:eastAsia="Calibri" w:hAnsi="Arial" w:cs="Arial"/>
                <w:bCs/>
                <w:color w:val="000000" w:themeColor="text1"/>
                <w:lang w:eastAsia="ar-SA"/>
              </w:rPr>
            </w:pPr>
          </w:p>
        </w:tc>
        <w:tc>
          <w:tcPr>
            <w:tcW w:w="7353" w:type="dxa"/>
            <w:gridSpan w:val="7"/>
            <w:vAlign w:val="center"/>
          </w:tcPr>
          <w:p w14:paraId="5F676919" w14:textId="2065D777" w:rsidR="00EE0864" w:rsidRPr="004C2E04" w:rsidRDefault="00EE0864" w:rsidP="00EE0864">
            <w:pPr>
              <w:spacing w:after="0" w:line="240" w:lineRule="auto"/>
              <w:jc w:val="both"/>
              <w:rPr>
                <w:rFonts w:ascii="Arial" w:hAnsi="Arial" w:cs="Arial"/>
                <w:color w:val="000000" w:themeColor="text1"/>
              </w:rPr>
            </w:pPr>
            <w:r w:rsidRPr="00A72A86">
              <w:rPr>
                <w:rFonts w:ascii="Arial" w:hAnsi="Arial" w:cs="Arial"/>
                <w:color w:val="000000" w:themeColor="text1"/>
              </w:rPr>
              <w:t>Wnioskodawca jest pełnoletni w dniu złożenia wniosku o przyznanie pomocy</w:t>
            </w:r>
          </w:p>
        </w:tc>
        <w:tc>
          <w:tcPr>
            <w:tcW w:w="709" w:type="dxa"/>
            <w:gridSpan w:val="4"/>
            <w:tcBorders>
              <w:bottom w:val="single" w:sz="4" w:space="0" w:color="auto"/>
              <w:right w:val="nil"/>
            </w:tcBorders>
            <w:vAlign w:val="center"/>
          </w:tcPr>
          <w:p w14:paraId="1D37D36E" w14:textId="77777777" w:rsidR="00EE0864" w:rsidRPr="004C2E04" w:rsidRDefault="00EE0864" w:rsidP="00EE0864">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left w:val="nil"/>
              <w:bottom w:val="single" w:sz="4" w:space="0" w:color="auto"/>
              <w:right w:val="nil"/>
            </w:tcBorders>
            <w:vAlign w:val="center"/>
          </w:tcPr>
          <w:p w14:paraId="01B6D34B" w14:textId="77777777" w:rsidR="00EE0864" w:rsidRPr="004C2E04" w:rsidRDefault="00EE0864" w:rsidP="00EE0864">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left w:val="nil"/>
              <w:bottom w:val="single" w:sz="4" w:space="0" w:color="auto"/>
            </w:tcBorders>
            <w:vAlign w:val="center"/>
          </w:tcPr>
          <w:p w14:paraId="5DD49DCA" w14:textId="77777777" w:rsidR="00EE0864" w:rsidRPr="004C2E04" w:rsidRDefault="00EE0864" w:rsidP="00EE0864">
            <w:pPr>
              <w:spacing w:after="0" w:line="240" w:lineRule="auto"/>
              <w:jc w:val="center"/>
              <w:rPr>
                <w:rFonts w:ascii="Arial" w:eastAsia="Calibri" w:hAnsi="Arial" w:cs="Arial"/>
                <w:color w:val="000000" w:themeColor="text1"/>
                <w:lang w:eastAsia="ar-SA"/>
              </w:rPr>
            </w:pPr>
          </w:p>
        </w:tc>
      </w:tr>
      <w:tr w:rsidR="00EE0864" w:rsidRPr="004C2E04" w14:paraId="374AA9A2" w14:textId="77777777" w:rsidTr="00EE0864">
        <w:trPr>
          <w:gridAfter w:val="1"/>
          <w:wAfter w:w="16" w:type="dxa"/>
          <w:trHeight w:val="2060"/>
        </w:trPr>
        <w:tc>
          <w:tcPr>
            <w:tcW w:w="563" w:type="dxa"/>
            <w:vAlign w:val="center"/>
          </w:tcPr>
          <w:p w14:paraId="2A11DA47" w14:textId="77777777" w:rsidR="00EE0864" w:rsidRPr="004C2E04" w:rsidRDefault="00EE0864" w:rsidP="00EE0864">
            <w:pPr>
              <w:numPr>
                <w:ilvl w:val="0"/>
                <w:numId w:val="16"/>
              </w:numPr>
              <w:spacing w:after="0" w:line="240" w:lineRule="auto"/>
              <w:jc w:val="center"/>
              <w:rPr>
                <w:rFonts w:ascii="Arial" w:eastAsia="Calibri" w:hAnsi="Arial" w:cs="Arial"/>
                <w:bCs/>
                <w:color w:val="000000" w:themeColor="text1"/>
                <w:lang w:eastAsia="ar-SA"/>
              </w:rPr>
            </w:pPr>
          </w:p>
        </w:tc>
        <w:tc>
          <w:tcPr>
            <w:tcW w:w="7353" w:type="dxa"/>
            <w:gridSpan w:val="7"/>
            <w:vAlign w:val="center"/>
          </w:tcPr>
          <w:p w14:paraId="09EF92F0" w14:textId="0A6FF6C5" w:rsidR="00EE0864" w:rsidRPr="004C2E04" w:rsidRDefault="00EE0864" w:rsidP="00EE0864">
            <w:pPr>
              <w:spacing w:after="0" w:line="240" w:lineRule="auto"/>
              <w:jc w:val="both"/>
              <w:rPr>
                <w:rFonts w:ascii="Arial" w:hAnsi="Arial" w:cs="Arial"/>
                <w:color w:val="000000" w:themeColor="text1"/>
                <w:vertAlign w:val="superscript"/>
              </w:rPr>
            </w:pPr>
            <w:r w:rsidRPr="00A72A86">
              <w:rPr>
                <w:rFonts w:ascii="Arial" w:hAnsi="Arial" w:cs="Arial"/>
                <w:color w:val="000000" w:themeColor="text1"/>
              </w:rPr>
              <w:t>Miejsce wykonywania działalności gospodarczej oznaczone adresem wpisanym do Centralnej Ewidencji i Informacji o Działalności Gospodarczej znajduje się na obszarze wiejskim objętym LSR co najmniej od roku poprzedzającego dzień złożenia wniosku o przyznanie pomocy - dotyczy osób fizycznych, które wykonują działalność gospodarczą, do której stosuje się przepisy ustawy Prawo przedsiębiorców , a w przypadku braku takiego wpisu, jeżeli miejsce zameldowania takiej osoby znajduję się na obszarze wiejskim objętym LSR</w:t>
            </w:r>
          </w:p>
        </w:tc>
        <w:tc>
          <w:tcPr>
            <w:tcW w:w="709" w:type="dxa"/>
            <w:gridSpan w:val="4"/>
            <w:tcBorders>
              <w:bottom w:val="single" w:sz="4" w:space="0" w:color="auto"/>
              <w:right w:val="nil"/>
            </w:tcBorders>
            <w:vAlign w:val="center"/>
          </w:tcPr>
          <w:p w14:paraId="46E4BD0E" w14:textId="77777777" w:rsidR="00EE0864" w:rsidRPr="004C2E04" w:rsidRDefault="00EE0864" w:rsidP="00EE0864">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left w:val="nil"/>
              <w:bottom w:val="single" w:sz="4" w:space="0" w:color="auto"/>
              <w:right w:val="nil"/>
            </w:tcBorders>
            <w:vAlign w:val="center"/>
          </w:tcPr>
          <w:p w14:paraId="5035A0F2" w14:textId="77777777" w:rsidR="00EE0864" w:rsidRPr="004C2E04" w:rsidRDefault="00EE0864" w:rsidP="00EE0864">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727" w:type="dxa"/>
            <w:gridSpan w:val="3"/>
            <w:tcBorders>
              <w:left w:val="nil"/>
              <w:bottom w:val="single" w:sz="4" w:space="0" w:color="auto"/>
            </w:tcBorders>
            <w:vAlign w:val="center"/>
          </w:tcPr>
          <w:p w14:paraId="346C3C1B" w14:textId="77777777" w:rsidR="00EE0864" w:rsidRPr="004C2E04" w:rsidRDefault="00EE0864" w:rsidP="00EE0864">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EE0864" w:rsidRPr="004C2E04" w14:paraId="010E692A" w14:textId="77777777" w:rsidTr="00EE0864">
        <w:trPr>
          <w:gridAfter w:val="1"/>
          <w:wAfter w:w="16" w:type="dxa"/>
          <w:trHeight w:val="634"/>
        </w:trPr>
        <w:tc>
          <w:tcPr>
            <w:tcW w:w="563" w:type="dxa"/>
            <w:vAlign w:val="center"/>
          </w:tcPr>
          <w:p w14:paraId="152585F7" w14:textId="77777777" w:rsidR="00EE0864" w:rsidRPr="004C2E04" w:rsidRDefault="00EE0864" w:rsidP="00EE0864">
            <w:pPr>
              <w:numPr>
                <w:ilvl w:val="0"/>
                <w:numId w:val="16"/>
              </w:numPr>
              <w:spacing w:after="0" w:line="240" w:lineRule="auto"/>
              <w:jc w:val="center"/>
              <w:rPr>
                <w:rFonts w:ascii="Arial" w:eastAsia="Calibri" w:hAnsi="Arial" w:cs="Arial"/>
                <w:bCs/>
                <w:color w:val="000000" w:themeColor="text1"/>
                <w:lang w:eastAsia="ar-SA"/>
              </w:rPr>
            </w:pPr>
          </w:p>
        </w:tc>
        <w:tc>
          <w:tcPr>
            <w:tcW w:w="7353" w:type="dxa"/>
            <w:gridSpan w:val="7"/>
            <w:vAlign w:val="center"/>
          </w:tcPr>
          <w:p w14:paraId="045A8D28" w14:textId="77777777" w:rsidR="00EE0864" w:rsidRPr="00A72A86" w:rsidRDefault="00EE0864" w:rsidP="00EE0864">
            <w:pPr>
              <w:spacing w:after="0" w:line="240" w:lineRule="auto"/>
              <w:jc w:val="both"/>
              <w:rPr>
                <w:rFonts w:ascii="Arial" w:hAnsi="Arial" w:cs="Arial"/>
                <w:color w:val="000000" w:themeColor="text1"/>
              </w:rPr>
            </w:pPr>
            <w:r w:rsidRPr="00A72A86">
              <w:rPr>
                <w:rFonts w:ascii="Arial" w:hAnsi="Arial" w:cs="Arial"/>
                <w:color w:val="000000" w:themeColor="text1"/>
              </w:rPr>
              <w:t>Wnioskodawca jest obywatelem państwa członkowskiego</w:t>
            </w:r>
          </w:p>
          <w:p w14:paraId="5B9105CF" w14:textId="20E5E3BE" w:rsidR="00EE0864" w:rsidRPr="004C2E04" w:rsidRDefault="00EE0864" w:rsidP="00EE0864">
            <w:pPr>
              <w:spacing w:after="0" w:line="240" w:lineRule="auto"/>
              <w:jc w:val="both"/>
              <w:rPr>
                <w:rFonts w:ascii="Arial" w:hAnsi="Arial" w:cs="Arial"/>
                <w:color w:val="000000" w:themeColor="text1"/>
              </w:rPr>
            </w:pPr>
            <w:r w:rsidRPr="00A72A86">
              <w:rPr>
                <w:rFonts w:ascii="Arial" w:hAnsi="Arial" w:cs="Arial"/>
                <w:color w:val="000000" w:themeColor="text1"/>
              </w:rPr>
              <w:t xml:space="preserve"> Unii Europejskiej</w:t>
            </w:r>
          </w:p>
        </w:tc>
        <w:tc>
          <w:tcPr>
            <w:tcW w:w="709" w:type="dxa"/>
            <w:gridSpan w:val="4"/>
            <w:tcBorders>
              <w:bottom w:val="single" w:sz="4" w:space="0" w:color="auto"/>
              <w:right w:val="nil"/>
            </w:tcBorders>
            <w:vAlign w:val="center"/>
          </w:tcPr>
          <w:p w14:paraId="6598AF10" w14:textId="1F2F8AFA" w:rsidR="00EE0864" w:rsidRPr="004C2E04" w:rsidRDefault="00EE0864" w:rsidP="00EE0864">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left w:val="nil"/>
              <w:bottom w:val="single" w:sz="4" w:space="0" w:color="auto"/>
              <w:right w:val="nil"/>
            </w:tcBorders>
            <w:vAlign w:val="center"/>
          </w:tcPr>
          <w:p w14:paraId="2D80E2FD" w14:textId="7DF3635F" w:rsidR="00EE0864" w:rsidRPr="004C2E04" w:rsidRDefault="00EE0864" w:rsidP="00EE0864">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left w:val="nil"/>
              <w:bottom w:val="single" w:sz="4" w:space="0" w:color="auto"/>
            </w:tcBorders>
            <w:vAlign w:val="center"/>
          </w:tcPr>
          <w:p w14:paraId="4490C626" w14:textId="6E9AF704" w:rsidR="00EE0864" w:rsidRPr="004C2E04" w:rsidRDefault="00EE0864" w:rsidP="00EE0864">
            <w:pPr>
              <w:spacing w:after="0" w:line="240" w:lineRule="auto"/>
              <w:jc w:val="center"/>
              <w:rPr>
                <w:rFonts w:ascii="Arial" w:eastAsia="Calibri" w:hAnsi="Arial" w:cs="Arial"/>
                <w:color w:val="000000" w:themeColor="text1"/>
                <w:lang w:eastAsia="ar-SA"/>
              </w:rPr>
            </w:pPr>
          </w:p>
        </w:tc>
      </w:tr>
      <w:tr w:rsidR="004C2E04" w:rsidRPr="004C2E04" w14:paraId="6406F0ED" w14:textId="77777777" w:rsidTr="007B3C79">
        <w:trPr>
          <w:gridAfter w:val="1"/>
          <w:wAfter w:w="16" w:type="dxa"/>
        </w:trPr>
        <w:tc>
          <w:tcPr>
            <w:tcW w:w="563" w:type="dxa"/>
            <w:shd w:val="clear" w:color="auto" w:fill="F2F2F2"/>
            <w:vAlign w:val="center"/>
          </w:tcPr>
          <w:p w14:paraId="465A6CD0" w14:textId="77777777" w:rsidR="005B41FE" w:rsidRPr="004C2E04" w:rsidRDefault="005B41FE" w:rsidP="005B41FE">
            <w:pPr>
              <w:spacing w:after="0" w:line="240" w:lineRule="auto"/>
              <w:jc w:val="center"/>
              <w:rPr>
                <w:rFonts w:ascii="Arial" w:eastAsia="Calibri" w:hAnsi="Arial" w:cs="Arial"/>
                <w:b/>
                <w:color w:val="000000" w:themeColor="text1"/>
                <w:lang w:eastAsia="ar-SA"/>
              </w:rPr>
            </w:pPr>
            <w:r w:rsidRPr="004C2E04">
              <w:rPr>
                <w:rFonts w:ascii="Arial" w:eastAsia="Calibri" w:hAnsi="Arial" w:cs="Arial"/>
                <w:b/>
                <w:color w:val="000000" w:themeColor="text1"/>
                <w:lang w:eastAsia="ar-SA"/>
              </w:rPr>
              <w:t>II.</w:t>
            </w:r>
          </w:p>
        </w:tc>
        <w:tc>
          <w:tcPr>
            <w:tcW w:w="7353" w:type="dxa"/>
            <w:gridSpan w:val="7"/>
            <w:shd w:val="clear" w:color="auto" w:fill="F2F2F2"/>
            <w:vAlign w:val="center"/>
          </w:tcPr>
          <w:p w14:paraId="160D53E9" w14:textId="77777777" w:rsidR="005B41FE" w:rsidRPr="004C2E04" w:rsidRDefault="005B41FE" w:rsidP="005B41FE">
            <w:pPr>
              <w:spacing w:after="0" w:line="240" w:lineRule="auto"/>
              <w:rPr>
                <w:rFonts w:ascii="Arial" w:hAnsi="Arial" w:cs="Arial"/>
                <w:b/>
                <w:bCs/>
                <w:color w:val="000000" w:themeColor="text1"/>
              </w:rPr>
            </w:pPr>
            <w:r w:rsidRPr="004C2E04">
              <w:rPr>
                <w:rFonts w:ascii="Arial" w:hAnsi="Arial" w:cs="Arial"/>
                <w:b/>
                <w:bCs/>
                <w:color w:val="000000" w:themeColor="text1"/>
              </w:rPr>
              <w:t>Wnioskodawca jest osobą prawną lub jednostką organizacyjną nieposiadającą osobowości prawnej, której ustawa przyznaje zdolność prawną</w:t>
            </w:r>
          </w:p>
        </w:tc>
        <w:tc>
          <w:tcPr>
            <w:tcW w:w="709" w:type="dxa"/>
            <w:gridSpan w:val="4"/>
            <w:tcBorders>
              <w:bottom w:val="single" w:sz="4" w:space="0" w:color="auto"/>
              <w:right w:val="nil"/>
            </w:tcBorders>
            <w:shd w:val="clear" w:color="auto" w:fill="F2F2F2"/>
            <w:vAlign w:val="center"/>
          </w:tcPr>
          <w:p w14:paraId="1858DE26" w14:textId="77777777" w:rsidR="005B41FE" w:rsidRPr="004C2E04" w:rsidRDefault="005B41FE" w:rsidP="005B41FE">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850" w:type="dxa"/>
            <w:gridSpan w:val="7"/>
            <w:tcBorders>
              <w:left w:val="nil"/>
              <w:bottom w:val="single" w:sz="4" w:space="0" w:color="auto"/>
              <w:right w:val="nil"/>
            </w:tcBorders>
            <w:shd w:val="clear" w:color="auto" w:fill="F2F2F2"/>
            <w:vAlign w:val="center"/>
          </w:tcPr>
          <w:p w14:paraId="244F1CBE" w14:textId="77777777" w:rsidR="005B41FE" w:rsidRPr="004C2E04" w:rsidRDefault="005B41FE" w:rsidP="005B41FE">
            <w:pPr>
              <w:spacing w:after="0" w:line="240" w:lineRule="auto"/>
              <w:jc w:val="center"/>
              <w:rPr>
                <w:rFonts w:ascii="Arial" w:hAnsi="Arial" w:cs="Arial"/>
                <w:color w:val="000000" w:themeColor="text1"/>
              </w:rPr>
            </w:pPr>
          </w:p>
        </w:tc>
        <w:tc>
          <w:tcPr>
            <w:tcW w:w="727" w:type="dxa"/>
            <w:gridSpan w:val="3"/>
            <w:tcBorders>
              <w:left w:val="nil"/>
              <w:bottom w:val="single" w:sz="4" w:space="0" w:color="auto"/>
            </w:tcBorders>
            <w:shd w:val="clear" w:color="auto" w:fill="F2F2F2"/>
            <w:vAlign w:val="center"/>
          </w:tcPr>
          <w:p w14:paraId="0A0E5CB3"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45DAC399" w14:textId="77777777" w:rsidTr="007B3C79">
        <w:trPr>
          <w:gridAfter w:val="1"/>
          <w:wAfter w:w="16" w:type="dxa"/>
          <w:trHeight w:val="401"/>
        </w:trPr>
        <w:tc>
          <w:tcPr>
            <w:tcW w:w="563" w:type="dxa"/>
            <w:vAlign w:val="center"/>
          </w:tcPr>
          <w:p w14:paraId="7955B33F" w14:textId="77777777" w:rsidR="005B41FE" w:rsidRPr="004C2E04" w:rsidRDefault="005B41FE">
            <w:pPr>
              <w:numPr>
                <w:ilvl w:val="0"/>
                <w:numId w:val="14"/>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67CA8174" w14:textId="77777777" w:rsidR="005B41FE" w:rsidRPr="004C2E04" w:rsidRDefault="005B41FE" w:rsidP="005B41FE">
            <w:pPr>
              <w:spacing w:after="0" w:line="240" w:lineRule="auto"/>
              <w:jc w:val="both"/>
              <w:rPr>
                <w:rFonts w:ascii="Arial" w:hAnsi="Arial" w:cs="Arial"/>
                <w:color w:val="000000" w:themeColor="text1"/>
              </w:rPr>
            </w:pPr>
            <w:r w:rsidRPr="004C2E04">
              <w:rPr>
                <w:rFonts w:ascii="Arial" w:hAnsi="Arial" w:cs="Arial"/>
                <w:color w:val="000000" w:themeColor="text1"/>
              </w:rPr>
              <w:t>Siedziba lub odział osoby prawnej, znajduje się na obszarze wiejskim objętym LSR (nie dotyczy gmin, których obszar jest obszarem wiejskim objętym LSR, a także nie dotyczy powiatów, jeżeli przynajmniej jedna z gmin której obszar jest obszarem wiejskim objętym LSR objęta jest obszarem tego powiatu oraz nie dotyczy gminnych lub powiatowych jednostek organizacyjnych) co najmniej od roku poprzedzającego dzień złożenia wniosku o przyznanie pomocy</w:t>
            </w:r>
          </w:p>
        </w:tc>
        <w:tc>
          <w:tcPr>
            <w:tcW w:w="709" w:type="dxa"/>
            <w:gridSpan w:val="4"/>
            <w:tcBorders>
              <w:top w:val="single" w:sz="4" w:space="0" w:color="auto"/>
              <w:bottom w:val="single" w:sz="4" w:space="0" w:color="auto"/>
              <w:right w:val="nil"/>
            </w:tcBorders>
            <w:vAlign w:val="center"/>
          </w:tcPr>
          <w:p w14:paraId="5ED52BDC" w14:textId="77777777" w:rsidR="005B41FE" w:rsidRPr="004C2E04" w:rsidRDefault="005B41FE" w:rsidP="005B41FE">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33008644" w14:textId="77777777" w:rsidR="005B41FE" w:rsidRPr="004C2E04" w:rsidRDefault="005B41FE" w:rsidP="005B41FE">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362BB565"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07FF7786" w14:textId="77777777" w:rsidTr="007B3C79">
        <w:trPr>
          <w:gridAfter w:val="1"/>
          <w:wAfter w:w="16" w:type="dxa"/>
        </w:trPr>
        <w:tc>
          <w:tcPr>
            <w:tcW w:w="563" w:type="dxa"/>
            <w:vAlign w:val="center"/>
          </w:tcPr>
          <w:p w14:paraId="748EB19A" w14:textId="77777777" w:rsidR="005B41FE" w:rsidRPr="004C2E04" w:rsidRDefault="005B41FE">
            <w:pPr>
              <w:numPr>
                <w:ilvl w:val="0"/>
                <w:numId w:val="14"/>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214045CD" w14:textId="77777777" w:rsidR="005B41FE" w:rsidRPr="004C2E04" w:rsidRDefault="005B41FE" w:rsidP="005B41FE">
            <w:pPr>
              <w:spacing w:after="0" w:line="240" w:lineRule="auto"/>
              <w:jc w:val="both"/>
              <w:rPr>
                <w:rFonts w:ascii="Arial" w:hAnsi="Arial" w:cs="Arial"/>
                <w:color w:val="000000" w:themeColor="text1"/>
              </w:rPr>
            </w:pPr>
            <w:r w:rsidRPr="004C2E04">
              <w:rPr>
                <w:rFonts w:ascii="Arial" w:hAnsi="Arial" w:cs="Arial"/>
                <w:color w:val="000000" w:themeColor="text1"/>
              </w:rPr>
              <w:t>Siedziba lub oddział jednostki organizacyjnej nieposiadającej osobowości prawnej, której ustawa przyznaje zdolność prawną, znajduje się na obszarze wiejskim objętym LSR (nie dotyczy gminnych lub powiatowych jednostek organizacyjnych) co najmniej od roku poprzedzającego dzień złożenia wniosku o przyznanie pomocy</w:t>
            </w:r>
          </w:p>
        </w:tc>
        <w:tc>
          <w:tcPr>
            <w:tcW w:w="709" w:type="dxa"/>
            <w:gridSpan w:val="4"/>
            <w:tcBorders>
              <w:top w:val="single" w:sz="4" w:space="0" w:color="auto"/>
              <w:bottom w:val="single" w:sz="4" w:space="0" w:color="auto"/>
              <w:right w:val="nil"/>
            </w:tcBorders>
            <w:vAlign w:val="center"/>
          </w:tcPr>
          <w:p w14:paraId="39C28FD5" w14:textId="77777777" w:rsidR="005B41FE" w:rsidRPr="004C2E04" w:rsidRDefault="005B41FE" w:rsidP="005B41FE">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7814A75B" w14:textId="77777777" w:rsidR="005B41FE" w:rsidRPr="004C2E04" w:rsidRDefault="005B41FE" w:rsidP="005B41FE">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4B654B1D"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44FB6161" w14:textId="77777777" w:rsidTr="007B3C79">
        <w:trPr>
          <w:gridAfter w:val="1"/>
          <w:wAfter w:w="16" w:type="dxa"/>
          <w:trHeight w:val="415"/>
        </w:trPr>
        <w:tc>
          <w:tcPr>
            <w:tcW w:w="563" w:type="dxa"/>
            <w:vAlign w:val="center"/>
          </w:tcPr>
          <w:p w14:paraId="6E98F6F1" w14:textId="77777777" w:rsidR="005B41FE" w:rsidRPr="004C2E04" w:rsidRDefault="005B41FE">
            <w:pPr>
              <w:numPr>
                <w:ilvl w:val="0"/>
                <w:numId w:val="14"/>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7D465C48" w14:textId="77777777" w:rsidR="005B41FE" w:rsidRPr="004C2E04" w:rsidRDefault="005B41FE" w:rsidP="005B41FE">
            <w:pPr>
              <w:spacing w:after="0" w:line="240" w:lineRule="auto"/>
              <w:jc w:val="both"/>
              <w:rPr>
                <w:rFonts w:ascii="Arial" w:hAnsi="Arial" w:cs="Arial"/>
                <w:color w:val="000000" w:themeColor="text1"/>
              </w:rPr>
            </w:pPr>
            <w:r w:rsidRPr="004C2E04">
              <w:rPr>
                <w:rFonts w:ascii="Arial" w:hAnsi="Arial" w:cs="Arial"/>
                <w:color w:val="000000" w:themeColor="text1"/>
              </w:rPr>
              <w:t>Wnioskodawcą jest inny podmiot niż Województwo</w:t>
            </w:r>
          </w:p>
        </w:tc>
        <w:tc>
          <w:tcPr>
            <w:tcW w:w="709" w:type="dxa"/>
            <w:gridSpan w:val="4"/>
            <w:tcBorders>
              <w:top w:val="single" w:sz="4" w:space="0" w:color="auto"/>
              <w:bottom w:val="single" w:sz="4" w:space="0" w:color="auto"/>
              <w:right w:val="nil"/>
            </w:tcBorders>
          </w:tcPr>
          <w:p w14:paraId="0F4F232E"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tcPr>
          <w:p w14:paraId="6A055A46"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tcPr>
          <w:p w14:paraId="6A6522F8" w14:textId="77777777" w:rsidR="005B41FE" w:rsidRPr="004C2E04" w:rsidRDefault="005B41FE" w:rsidP="005B41FE">
            <w:pPr>
              <w:spacing w:after="0" w:line="240" w:lineRule="auto"/>
              <w:jc w:val="center"/>
              <w:rPr>
                <w:rFonts w:ascii="Arial" w:eastAsia="Calibri" w:hAnsi="Arial" w:cs="Arial"/>
                <w:color w:val="000000" w:themeColor="text1"/>
                <w:lang w:eastAsia="ar-SA"/>
              </w:rPr>
            </w:pPr>
          </w:p>
        </w:tc>
      </w:tr>
      <w:tr w:rsidR="004C2E04" w:rsidRPr="004C2E04" w14:paraId="06E33BE6" w14:textId="77777777" w:rsidTr="007B3C79">
        <w:trPr>
          <w:gridAfter w:val="1"/>
          <w:wAfter w:w="16" w:type="dxa"/>
          <w:trHeight w:val="407"/>
        </w:trPr>
        <w:tc>
          <w:tcPr>
            <w:tcW w:w="563" w:type="dxa"/>
            <w:shd w:val="clear" w:color="auto" w:fill="F2F2F2"/>
            <w:vAlign w:val="center"/>
          </w:tcPr>
          <w:p w14:paraId="7AD3A58B" w14:textId="77777777" w:rsidR="005B41FE" w:rsidRPr="004C2E04" w:rsidRDefault="005B41FE" w:rsidP="005B41FE">
            <w:pPr>
              <w:spacing w:after="0" w:line="240" w:lineRule="auto"/>
              <w:jc w:val="center"/>
              <w:rPr>
                <w:rFonts w:ascii="Arial" w:eastAsia="Calibri" w:hAnsi="Arial" w:cs="Arial"/>
                <w:b/>
                <w:color w:val="000000" w:themeColor="text1"/>
                <w:lang w:eastAsia="ar-SA"/>
              </w:rPr>
            </w:pPr>
            <w:r w:rsidRPr="004C2E04">
              <w:rPr>
                <w:rFonts w:ascii="Arial" w:eastAsia="Calibri" w:hAnsi="Arial" w:cs="Arial"/>
                <w:b/>
                <w:color w:val="000000" w:themeColor="text1"/>
                <w:lang w:eastAsia="ar-SA"/>
              </w:rPr>
              <w:lastRenderedPageBreak/>
              <w:t>III.</w:t>
            </w:r>
          </w:p>
        </w:tc>
        <w:tc>
          <w:tcPr>
            <w:tcW w:w="7353" w:type="dxa"/>
            <w:gridSpan w:val="7"/>
            <w:shd w:val="clear" w:color="auto" w:fill="F2F2F2"/>
            <w:vAlign w:val="center"/>
          </w:tcPr>
          <w:p w14:paraId="2482C780" w14:textId="77777777" w:rsidR="005B41FE" w:rsidRPr="004C2E04" w:rsidRDefault="005B41FE" w:rsidP="005B41FE">
            <w:pPr>
              <w:spacing w:after="0" w:line="240" w:lineRule="auto"/>
              <w:rPr>
                <w:rFonts w:ascii="Arial" w:hAnsi="Arial" w:cs="Arial"/>
                <w:b/>
                <w:bCs/>
                <w:color w:val="000000" w:themeColor="text1"/>
              </w:rPr>
            </w:pPr>
            <w:r w:rsidRPr="004C2E04">
              <w:rPr>
                <w:rFonts w:ascii="Arial" w:hAnsi="Arial" w:cs="Arial"/>
                <w:b/>
                <w:bCs/>
                <w:color w:val="000000" w:themeColor="text1"/>
              </w:rPr>
              <w:t>Wnioskodawcą jest podmiot wykonujący działalność gospodarczą</w:t>
            </w:r>
          </w:p>
        </w:tc>
        <w:tc>
          <w:tcPr>
            <w:tcW w:w="709" w:type="dxa"/>
            <w:gridSpan w:val="4"/>
            <w:tcBorders>
              <w:bottom w:val="single" w:sz="4" w:space="0" w:color="auto"/>
              <w:right w:val="nil"/>
            </w:tcBorders>
            <w:shd w:val="clear" w:color="auto" w:fill="F2F2F2"/>
            <w:vAlign w:val="center"/>
          </w:tcPr>
          <w:p w14:paraId="482C32AC" w14:textId="77777777" w:rsidR="005B41FE" w:rsidRPr="004C2E04" w:rsidRDefault="005B41FE" w:rsidP="005B41FE">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850" w:type="dxa"/>
            <w:gridSpan w:val="7"/>
            <w:tcBorders>
              <w:left w:val="nil"/>
              <w:bottom w:val="single" w:sz="4" w:space="0" w:color="auto"/>
              <w:right w:val="nil"/>
            </w:tcBorders>
            <w:shd w:val="clear" w:color="auto" w:fill="F2F2F2"/>
            <w:vAlign w:val="center"/>
          </w:tcPr>
          <w:p w14:paraId="62A0BAA9" w14:textId="77777777" w:rsidR="005B41FE" w:rsidRPr="004C2E04" w:rsidRDefault="005B41FE" w:rsidP="005B41FE">
            <w:pPr>
              <w:spacing w:after="0" w:line="240" w:lineRule="auto"/>
              <w:jc w:val="center"/>
              <w:rPr>
                <w:rFonts w:ascii="Arial" w:hAnsi="Arial" w:cs="Arial"/>
                <w:color w:val="000000" w:themeColor="text1"/>
              </w:rPr>
            </w:pPr>
          </w:p>
        </w:tc>
        <w:tc>
          <w:tcPr>
            <w:tcW w:w="727" w:type="dxa"/>
            <w:gridSpan w:val="3"/>
            <w:tcBorders>
              <w:left w:val="nil"/>
              <w:bottom w:val="single" w:sz="4" w:space="0" w:color="auto"/>
            </w:tcBorders>
            <w:shd w:val="clear" w:color="auto" w:fill="F2F2F2"/>
            <w:vAlign w:val="center"/>
          </w:tcPr>
          <w:p w14:paraId="4B25DEDA"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1FE36EE1" w14:textId="77777777" w:rsidTr="007B3C79">
        <w:trPr>
          <w:gridAfter w:val="1"/>
          <w:wAfter w:w="16" w:type="dxa"/>
        </w:trPr>
        <w:tc>
          <w:tcPr>
            <w:tcW w:w="563" w:type="dxa"/>
            <w:vAlign w:val="center"/>
          </w:tcPr>
          <w:p w14:paraId="567D8CD8" w14:textId="77777777" w:rsidR="005B41FE" w:rsidRPr="004C2E04" w:rsidRDefault="005B41FE">
            <w:pPr>
              <w:numPr>
                <w:ilvl w:val="0"/>
                <w:numId w:val="15"/>
              </w:numPr>
              <w:tabs>
                <w:tab w:val="left" w:pos="65"/>
              </w:tabs>
              <w:spacing w:after="0" w:line="240" w:lineRule="auto"/>
              <w:ind w:left="357" w:hanging="357"/>
              <w:jc w:val="center"/>
              <w:rPr>
                <w:rFonts w:ascii="Arial" w:eastAsia="Calibri" w:hAnsi="Arial" w:cs="Arial"/>
                <w:color w:val="000000" w:themeColor="text1"/>
                <w:lang w:eastAsia="ar-SA"/>
              </w:rPr>
            </w:pPr>
          </w:p>
        </w:tc>
        <w:tc>
          <w:tcPr>
            <w:tcW w:w="7353" w:type="dxa"/>
            <w:gridSpan w:val="7"/>
            <w:vAlign w:val="center"/>
          </w:tcPr>
          <w:p w14:paraId="29910D57" w14:textId="77777777" w:rsidR="005B41FE" w:rsidRPr="004C2E04" w:rsidRDefault="005B41FE" w:rsidP="005B41FE">
            <w:pPr>
              <w:spacing w:after="0" w:line="240" w:lineRule="auto"/>
              <w:jc w:val="both"/>
              <w:rPr>
                <w:rFonts w:ascii="Arial" w:hAnsi="Arial" w:cs="Arial"/>
                <w:color w:val="000000" w:themeColor="text1"/>
              </w:rPr>
            </w:pPr>
            <w:r w:rsidRPr="004C2E04">
              <w:rPr>
                <w:rFonts w:ascii="Arial" w:hAnsi="Arial" w:cs="Arial"/>
                <w:color w:val="000000" w:themeColor="text1"/>
              </w:rPr>
              <w:t>Wnioskodawca prowadzi mikroprzedsiębiorstwo albo małe przedsiębiorstwo w rozumieniu przepisów rozporządzenia 651/2014</w:t>
            </w:r>
            <w:r w:rsidRPr="004C2E04">
              <w:rPr>
                <w:rStyle w:val="Odwoanieprzypisudolnego"/>
                <w:rFonts w:ascii="Arial" w:hAnsi="Arial" w:cs="Arial"/>
                <w:color w:val="000000" w:themeColor="text1"/>
              </w:rPr>
              <w:footnoteReference w:id="3"/>
            </w:r>
          </w:p>
        </w:tc>
        <w:tc>
          <w:tcPr>
            <w:tcW w:w="709" w:type="dxa"/>
            <w:gridSpan w:val="4"/>
            <w:tcBorders>
              <w:top w:val="single" w:sz="4" w:space="0" w:color="auto"/>
              <w:bottom w:val="single" w:sz="4" w:space="0" w:color="auto"/>
              <w:right w:val="nil"/>
            </w:tcBorders>
            <w:vAlign w:val="center"/>
          </w:tcPr>
          <w:p w14:paraId="3CB99866"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37185A12"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3C443649" w14:textId="77777777" w:rsidR="005B41FE" w:rsidRPr="004C2E04" w:rsidRDefault="005B41FE" w:rsidP="005B41FE">
            <w:pPr>
              <w:spacing w:after="0" w:line="240" w:lineRule="auto"/>
              <w:jc w:val="center"/>
              <w:rPr>
                <w:rFonts w:ascii="Arial" w:eastAsia="Calibri" w:hAnsi="Arial" w:cs="Arial"/>
                <w:color w:val="000000" w:themeColor="text1"/>
                <w:lang w:eastAsia="ar-SA"/>
              </w:rPr>
            </w:pPr>
          </w:p>
        </w:tc>
      </w:tr>
      <w:tr w:rsidR="004C2E04" w:rsidRPr="004C2E04" w14:paraId="69AC46AA" w14:textId="77777777" w:rsidTr="007B3C79">
        <w:trPr>
          <w:gridAfter w:val="1"/>
          <w:wAfter w:w="16" w:type="dxa"/>
        </w:trPr>
        <w:tc>
          <w:tcPr>
            <w:tcW w:w="563" w:type="dxa"/>
            <w:vAlign w:val="center"/>
          </w:tcPr>
          <w:p w14:paraId="732177D7" w14:textId="77777777" w:rsidR="005B41FE" w:rsidRPr="004C2E04" w:rsidRDefault="005B41FE">
            <w:pPr>
              <w:numPr>
                <w:ilvl w:val="0"/>
                <w:numId w:val="15"/>
              </w:numPr>
              <w:tabs>
                <w:tab w:val="left" w:pos="65"/>
              </w:tabs>
              <w:spacing w:after="0" w:line="240" w:lineRule="auto"/>
              <w:ind w:left="357" w:hanging="357"/>
              <w:jc w:val="center"/>
              <w:rPr>
                <w:rFonts w:ascii="Arial" w:eastAsia="Calibri" w:hAnsi="Arial" w:cs="Arial"/>
                <w:color w:val="000000" w:themeColor="text1"/>
                <w:lang w:eastAsia="ar-SA"/>
              </w:rPr>
            </w:pPr>
          </w:p>
        </w:tc>
        <w:tc>
          <w:tcPr>
            <w:tcW w:w="7353" w:type="dxa"/>
            <w:gridSpan w:val="7"/>
            <w:vAlign w:val="center"/>
          </w:tcPr>
          <w:p w14:paraId="65FF6598" w14:textId="77777777" w:rsidR="005B41FE" w:rsidRPr="004C2E04" w:rsidRDefault="005B41FE" w:rsidP="005B41FE">
            <w:pPr>
              <w:spacing w:after="0" w:line="240" w:lineRule="auto"/>
              <w:jc w:val="both"/>
              <w:rPr>
                <w:rFonts w:ascii="Arial" w:hAnsi="Arial" w:cs="Arial"/>
                <w:color w:val="000000" w:themeColor="text1"/>
              </w:rPr>
            </w:pPr>
            <w:r w:rsidRPr="004C2E04">
              <w:rPr>
                <w:rFonts w:ascii="Arial" w:hAnsi="Arial" w:cs="Arial"/>
                <w:color w:val="000000" w:themeColor="text1"/>
              </w:rPr>
              <w:t>Warunki przyznania pomocy są spełnione przez wszystkich wspólników spółki, w przypadku gdy operacja będzie realizowana w ramach wykonywania działalności gospodarczej w formie spółki cywilnej</w:t>
            </w:r>
          </w:p>
        </w:tc>
        <w:tc>
          <w:tcPr>
            <w:tcW w:w="709" w:type="dxa"/>
            <w:gridSpan w:val="4"/>
            <w:tcBorders>
              <w:top w:val="single" w:sz="4" w:space="0" w:color="auto"/>
              <w:bottom w:val="single" w:sz="4" w:space="0" w:color="auto"/>
              <w:right w:val="nil"/>
            </w:tcBorders>
            <w:vAlign w:val="center"/>
          </w:tcPr>
          <w:p w14:paraId="11E9670A"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222B6E9"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48CFDF09" w14:textId="77777777" w:rsidR="005B41FE" w:rsidRPr="004C2E04" w:rsidRDefault="005B41FE" w:rsidP="005B41FE">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1710F31E" w14:textId="77777777" w:rsidTr="007B3C79">
        <w:trPr>
          <w:gridAfter w:val="1"/>
          <w:wAfter w:w="16" w:type="dxa"/>
          <w:trHeight w:val="475"/>
        </w:trPr>
        <w:tc>
          <w:tcPr>
            <w:tcW w:w="563" w:type="dxa"/>
            <w:shd w:val="clear" w:color="auto" w:fill="F2F2F2"/>
            <w:vAlign w:val="center"/>
          </w:tcPr>
          <w:p w14:paraId="111FE544" w14:textId="77777777" w:rsidR="005B41FE" w:rsidRPr="004C2E04" w:rsidRDefault="005B41FE" w:rsidP="005B41FE">
            <w:pPr>
              <w:spacing w:after="0" w:line="240" w:lineRule="auto"/>
              <w:jc w:val="center"/>
              <w:rPr>
                <w:rFonts w:ascii="Arial" w:eastAsia="Calibri" w:hAnsi="Arial" w:cs="Arial"/>
                <w:b/>
                <w:color w:val="000000" w:themeColor="text1"/>
                <w:lang w:eastAsia="ar-SA"/>
              </w:rPr>
            </w:pPr>
            <w:r w:rsidRPr="004C2E04">
              <w:rPr>
                <w:rFonts w:ascii="Arial" w:eastAsia="Calibri" w:hAnsi="Arial" w:cs="Arial"/>
                <w:b/>
                <w:color w:val="000000" w:themeColor="text1"/>
                <w:lang w:eastAsia="ar-SA"/>
              </w:rPr>
              <w:t>IV.</w:t>
            </w:r>
          </w:p>
        </w:tc>
        <w:tc>
          <w:tcPr>
            <w:tcW w:w="7353" w:type="dxa"/>
            <w:gridSpan w:val="7"/>
            <w:shd w:val="clear" w:color="auto" w:fill="F2F2F2"/>
            <w:vAlign w:val="center"/>
          </w:tcPr>
          <w:p w14:paraId="0FAB1EB3" w14:textId="77777777" w:rsidR="005B41FE" w:rsidRPr="004C2E04" w:rsidRDefault="005B41FE" w:rsidP="005B41FE">
            <w:pPr>
              <w:spacing w:after="0" w:line="240" w:lineRule="auto"/>
              <w:jc w:val="both"/>
              <w:rPr>
                <w:rFonts w:ascii="Arial" w:hAnsi="Arial" w:cs="Arial"/>
                <w:b/>
                <w:bCs/>
                <w:color w:val="000000" w:themeColor="text1"/>
              </w:rPr>
            </w:pPr>
            <w:r w:rsidRPr="004C2E04">
              <w:rPr>
                <w:rFonts w:ascii="Arial" w:hAnsi="Arial" w:cs="Arial"/>
                <w:b/>
                <w:bCs/>
                <w:color w:val="000000" w:themeColor="text1"/>
              </w:rPr>
              <w:t>Kryteria wspólne dotyczące wnioskodawcy i operacji</w:t>
            </w:r>
          </w:p>
        </w:tc>
        <w:tc>
          <w:tcPr>
            <w:tcW w:w="709" w:type="dxa"/>
            <w:gridSpan w:val="4"/>
            <w:tcBorders>
              <w:top w:val="single" w:sz="4" w:space="0" w:color="auto"/>
              <w:bottom w:val="single" w:sz="4" w:space="0" w:color="auto"/>
              <w:right w:val="nil"/>
            </w:tcBorders>
            <w:shd w:val="clear" w:color="auto" w:fill="F2F2F2"/>
            <w:vAlign w:val="center"/>
          </w:tcPr>
          <w:p w14:paraId="32C566F6" w14:textId="77777777" w:rsidR="005B41FE" w:rsidRPr="004C2E04" w:rsidRDefault="005B41FE" w:rsidP="005B41FE">
            <w:pPr>
              <w:spacing w:after="0" w:line="240" w:lineRule="auto"/>
              <w:jc w:val="center"/>
              <w:rPr>
                <w:rFonts w:ascii="Arial" w:hAnsi="Arial" w:cs="Arial"/>
                <w:color w:val="000000" w:themeColor="text1"/>
              </w:rPr>
            </w:pPr>
          </w:p>
        </w:tc>
        <w:tc>
          <w:tcPr>
            <w:tcW w:w="850" w:type="dxa"/>
            <w:gridSpan w:val="7"/>
            <w:tcBorders>
              <w:top w:val="single" w:sz="4" w:space="0" w:color="auto"/>
              <w:left w:val="nil"/>
              <w:bottom w:val="single" w:sz="4" w:space="0" w:color="auto"/>
              <w:right w:val="nil"/>
            </w:tcBorders>
            <w:shd w:val="clear" w:color="auto" w:fill="F2F2F2"/>
            <w:vAlign w:val="center"/>
          </w:tcPr>
          <w:p w14:paraId="5A0BAC1B" w14:textId="77777777" w:rsidR="005B41FE" w:rsidRPr="004C2E04" w:rsidRDefault="005B41FE" w:rsidP="005B41FE">
            <w:pPr>
              <w:spacing w:after="0" w:line="240" w:lineRule="auto"/>
              <w:jc w:val="center"/>
              <w:rPr>
                <w:rFonts w:ascii="Arial" w:hAnsi="Arial" w:cs="Arial"/>
                <w:color w:val="000000" w:themeColor="text1"/>
              </w:rPr>
            </w:pPr>
          </w:p>
        </w:tc>
        <w:tc>
          <w:tcPr>
            <w:tcW w:w="727" w:type="dxa"/>
            <w:gridSpan w:val="3"/>
            <w:tcBorders>
              <w:top w:val="single" w:sz="4" w:space="0" w:color="auto"/>
              <w:left w:val="nil"/>
              <w:bottom w:val="single" w:sz="4" w:space="0" w:color="auto"/>
            </w:tcBorders>
            <w:shd w:val="clear" w:color="auto" w:fill="F2F2F2"/>
            <w:vAlign w:val="center"/>
          </w:tcPr>
          <w:p w14:paraId="0CD65F41" w14:textId="77777777" w:rsidR="005B41FE" w:rsidRPr="004C2E04" w:rsidRDefault="005B41FE" w:rsidP="005B41FE">
            <w:pPr>
              <w:spacing w:after="0" w:line="240" w:lineRule="auto"/>
              <w:jc w:val="center"/>
              <w:rPr>
                <w:rFonts w:ascii="Arial" w:eastAsia="Calibri" w:hAnsi="Arial" w:cs="Arial"/>
                <w:color w:val="000000" w:themeColor="text1"/>
                <w:lang w:eastAsia="ar-SA"/>
              </w:rPr>
            </w:pPr>
          </w:p>
        </w:tc>
      </w:tr>
      <w:tr w:rsidR="00783896" w:rsidRPr="004C2E04" w14:paraId="39C8A162" w14:textId="77777777" w:rsidTr="007B3C79">
        <w:trPr>
          <w:gridAfter w:val="1"/>
          <w:wAfter w:w="16" w:type="dxa"/>
          <w:trHeight w:val="548"/>
        </w:trPr>
        <w:tc>
          <w:tcPr>
            <w:tcW w:w="563" w:type="dxa"/>
            <w:vAlign w:val="center"/>
          </w:tcPr>
          <w:p w14:paraId="004B89B6"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6CEECD5A" w14:textId="04EA071B"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jest zgodna z zakresem/</w:t>
            </w:r>
            <w:proofErr w:type="spellStart"/>
            <w:r w:rsidRPr="00A72A86">
              <w:rPr>
                <w:rFonts w:ascii="Arial" w:hAnsi="Arial" w:cs="Arial"/>
                <w:color w:val="000000" w:themeColor="text1"/>
              </w:rPr>
              <w:t>ami</w:t>
            </w:r>
            <w:proofErr w:type="spellEnd"/>
            <w:r w:rsidRPr="00A72A86">
              <w:rPr>
                <w:rFonts w:ascii="Arial" w:hAnsi="Arial" w:cs="Arial"/>
                <w:color w:val="000000" w:themeColor="text1"/>
              </w:rPr>
              <w:t xml:space="preserve"> wsparcia określonym/mi w PS WPR na lata 2023-2027 dla interwencji I.13.1 LEADER/RLKS oraz w wytycznej szczegółowej </w:t>
            </w:r>
            <w:proofErr w:type="spellStart"/>
            <w:r w:rsidRPr="00A72A86">
              <w:rPr>
                <w:rFonts w:ascii="Arial" w:hAnsi="Arial" w:cs="Arial"/>
                <w:color w:val="000000" w:themeColor="text1"/>
              </w:rPr>
              <w:t>MRiRW</w:t>
            </w:r>
            <w:proofErr w:type="spellEnd"/>
            <w:r w:rsidRPr="00A72A86">
              <w:rPr>
                <w:rStyle w:val="Odwoanieprzypisudolnego"/>
                <w:rFonts w:ascii="Arial" w:hAnsi="Arial" w:cs="Arial"/>
                <w:color w:val="000000" w:themeColor="text1"/>
              </w:rPr>
              <w:footnoteReference w:id="4"/>
            </w:r>
            <w:r w:rsidRPr="00A72A86">
              <w:rPr>
                <w:rFonts w:ascii="Arial" w:hAnsi="Arial" w:cs="Arial"/>
                <w:color w:val="000000" w:themeColor="text1"/>
              </w:rPr>
              <w:t xml:space="preserve"> </w:t>
            </w:r>
          </w:p>
        </w:tc>
        <w:tc>
          <w:tcPr>
            <w:tcW w:w="709" w:type="dxa"/>
            <w:gridSpan w:val="4"/>
            <w:tcBorders>
              <w:top w:val="single" w:sz="4" w:space="0" w:color="auto"/>
              <w:bottom w:val="single" w:sz="4" w:space="0" w:color="auto"/>
              <w:right w:val="nil"/>
            </w:tcBorders>
            <w:vAlign w:val="center"/>
          </w:tcPr>
          <w:p w14:paraId="2048E56B"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2795F524"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3EEA338E"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04495C3F" w14:textId="77777777" w:rsidTr="007B3C79">
        <w:trPr>
          <w:gridAfter w:val="1"/>
          <w:wAfter w:w="16" w:type="dxa"/>
        </w:trPr>
        <w:tc>
          <w:tcPr>
            <w:tcW w:w="563" w:type="dxa"/>
            <w:vAlign w:val="center"/>
          </w:tcPr>
          <w:p w14:paraId="60E3FB6D"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253161BC" w14:textId="2F97D7DF"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Wnioskodawcy został nadany numer identyfikacyjny w trybie przepisów o krajowym systemie ewidencji producentów, ewidencji gospodarstw rolnych oraz ewidencji wniosków o przyznanie pomocy</w:t>
            </w:r>
          </w:p>
        </w:tc>
        <w:tc>
          <w:tcPr>
            <w:tcW w:w="709" w:type="dxa"/>
            <w:gridSpan w:val="4"/>
            <w:tcBorders>
              <w:top w:val="single" w:sz="4" w:space="0" w:color="auto"/>
              <w:bottom w:val="single" w:sz="4" w:space="0" w:color="auto"/>
              <w:right w:val="nil"/>
            </w:tcBorders>
            <w:vAlign w:val="center"/>
          </w:tcPr>
          <w:p w14:paraId="727F3AAB"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15FA9601"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49595CC9"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24EA4FF8" w14:textId="77777777" w:rsidTr="007B3C79">
        <w:trPr>
          <w:gridAfter w:val="1"/>
          <w:wAfter w:w="16" w:type="dxa"/>
          <w:trHeight w:val="658"/>
        </w:trPr>
        <w:tc>
          <w:tcPr>
            <w:tcW w:w="563" w:type="dxa"/>
            <w:vAlign w:val="center"/>
          </w:tcPr>
          <w:p w14:paraId="0D648C78"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656D982E" w14:textId="36160D43"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zakłada miejsce świadczenia usług lub realizację inwestycji na obszarze wiejskim objętym LSR</w:t>
            </w:r>
          </w:p>
        </w:tc>
        <w:tc>
          <w:tcPr>
            <w:tcW w:w="709" w:type="dxa"/>
            <w:gridSpan w:val="4"/>
            <w:tcBorders>
              <w:top w:val="single" w:sz="4" w:space="0" w:color="auto"/>
              <w:bottom w:val="single" w:sz="4" w:space="0" w:color="auto"/>
              <w:right w:val="nil"/>
            </w:tcBorders>
            <w:vAlign w:val="center"/>
          </w:tcPr>
          <w:p w14:paraId="38740C94" w14:textId="77777777" w:rsidR="00783896" w:rsidRPr="004C2E04" w:rsidRDefault="00783896" w:rsidP="00783896">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57136ADF" w14:textId="77777777" w:rsidR="00783896" w:rsidRPr="004C2E04" w:rsidRDefault="00783896" w:rsidP="00783896">
            <w:pPr>
              <w:spacing w:after="0" w:line="240" w:lineRule="auto"/>
              <w:jc w:val="center"/>
              <w:rPr>
                <w:rFonts w:ascii="Arial" w:hAnsi="Arial" w:cs="Arial"/>
                <w:color w:val="000000" w:themeColor="text1"/>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1EF7D670"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03847F1B" w14:textId="77777777" w:rsidTr="007B3C79">
        <w:trPr>
          <w:gridAfter w:val="1"/>
          <w:wAfter w:w="16" w:type="dxa"/>
          <w:trHeight w:val="658"/>
        </w:trPr>
        <w:tc>
          <w:tcPr>
            <w:tcW w:w="563" w:type="dxa"/>
            <w:vAlign w:val="center"/>
          </w:tcPr>
          <w:p w14:paraId="1AE50196"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5E7A8A84" w14:textId="0707917E"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jest zgodna z przedmiotem działalności wnioskodawcy - w przypadku wnioskodawców innych niż osoby fizyczne niewykonujące działalności gospodarczej.</w:t>
            </w:r>
          </w:p>
        </w:tc>
        <w:tc>
          <w:tcPr>
            <w:tcW w:w="709" w:type="dxa"/>
            <w:gridSpan w:val="4"/>
            <w:tcBorders>
              <w:top w:val="single" w:sz="4" w:space="0" w:color="auto"/>
              <w:bottom w:val="single" w:sz="4" w:space="0" w:color="auto"/>
              <w:right w:val="nil"/>
            </w:tcBorders>
            <w:vAlign w:val="center"/>
          </w:tcPr>
          <w:p w14:paraId="1E20DE8B" w14:textId="068C381B"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6E06463F" w14:textId="4C510F31"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01C1D13B"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1D9D137E" w14:textId="77777777" w:rsidTr="007B3C79">
        <w:trPr>
          <w:gridAfter w:val="1"/>
          <w:wAfter w:w="16" w:type="dxa"/>
          <w:trHeight w:val="658"/>
        </w:trPr>
        <w:tc>
          <w:tcPr>
            <w:tcW w:w="563" w:type="dxa"/>
            <w:vAlign w:val="center"/>
          </w:tcPr>
          <w:p w14:paraId="64DC156C"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6A2EC113" w14:textId="4865538F"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zakłada realizację inwestycji trwale związanej z nieruchomością na obszarze wiejskim objętym LSR</w:t>
            </w:r>
          </w:p>
        </w:tc>
        <w:tc>
          <w:tcPr>
            <w:tcW w:w="709" w:type="dxa"/>
            <w:gridSpan w:val="4"/>
            <w:tcBorders>
              <w:top w:val="single" w:sz="4" w:space="0" w:color="auto"/>
              <w:bottom w:val="single" w:sz="4" w:space="0" w:color="auto"/>
              <w:right w:val="nil"/>
            </w:tcBorders>
            <w:vAlign w:val="center"/>
          </w:tcPr>
          <w:p w14:paraId="1EB1E4E0" w14:textId="5CC0AB28"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29A6193A" w14:textId="66730DFF"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64229438" w14:textId="66ECE220"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2E5D434C" w14:textId="77777777" w:rsidTr="007B3C79">
        <w:trPr>
          <w:gridAfter w:val="1"/>
          <w:wAfter w:w="16" w:type="dxa"/>
        </w:trPr>
        <w:tc>
          <w:tcPr>
            <w:tcW w:w="563" w:type="dxa"/>
            <w:vAlign w:val="center"/>
          </w:tcPr>
          <w:p w14:paraId="4C0AA94C"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500D9808" w14:textId="1E885DDF"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Inwestycje trwale związane z nieruchomością znajdują się na obszarze wiejskim objętym LSR oraz będą realizowane na nieruchomości będącej własnością wnioskodawcy lub do której wnioskodawca posiada tytuł prawny do dysponowania na cele określone we wniosku o przyznanie pomocy przez okres ubiegania się o przyznanie pomocy, okres realizacji operacji oraz okres związania z celem</w:t>
            </w:r>
          </w:p>
        </w:tc>
        <w:tc>
          <w:tcPr>
            <w:tcW w:w="709" w:type="dxa"/>
            <w:gridSpan w:val="4"/>
            <w:tcBorders>
              <w:top w:val="single" w:sz="4" w:space="0" w:color="auto"/>
              <w:bottom w:val="single" w:sz="4" w:space="0" w:color="auto"/>
              <w:right w:val="nil"/>
            </w:tcBorders>
            <w:vAlign w:val="center"/>
          </w:tcPr>
          <w:p w14:paraId="348E596D"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5409815D"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0BB4B3AA"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03D4D828" w14:textId="77777777" w:rsidTr="007B3C79">
        <w:trPr>
          <w:gridAfter w:val="1"/>
          <w:wAfter w:w="16" w:type="dxa"/>
        </w:trPr>
        <w:tc>
          <w:tcPr>
            <w:tcW w:w="563" w:type="dxa"/>
            <w:vAlign w:val="center"/>
          </w:tcPr>
          <w:p w14:paraId="4AEB7979"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46A00002" w14:textId="5BC97B2F"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Realizacja operacji nastąpi w jednym etapie w zakresie podejmowania pozarolniczej działalności gospodarczej, tworzenia gospodarstw agroturystycznych, zagród edukacyjnych i gospodarstw opiekuńczych albo maksymalnie w 2 etapach w pozostałych przypadkach oraz w terminie do 2 lat od dnia zawarcia umowy o przyznaniu pomocy, lecz nie później niż do dnia 30 czerwca 2029 r.</w:t>
            </w:r>
          </w:p>
        </w:tc>
        <w:tc>
          <w:tcPr>
            <w:tcW w:w="709" w:type="dxa"/>
            <w:gridSpan w:val="4"/>
            <w:tcBorders>
              <w:top w:val="single" w:sz="4" w:space="0" w:color="auto"/>
              <w:bottom w:val="single" w:sz="4" w:space="0" w:color="auto"/>
              <w:right w:val="nil"/>
            </w:tcBorders>
            <w:vAlign w:val="center"/>
          </w:tcPr>
          <w:p w14:paraId="032D1988"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743930D9"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5113E8BF"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2288B62D" w14:textId="77777777" w:rsidTr="007B3C79">
        <w:trPr>
          <w:gridAfter w:val="1"/>
          <w:wAfter w:w="16" w:type="dxa"/>
        </w:trPr>
        <w:tc>
          <w:tcPr>
            <w:tcW w:w="563" w:type="dxa"/>
            <w:vAlign w:val="center"/>
          </w:tcPr>
          <w:p w14:paraId="1775382C"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06F8A7F6" w14:textId="7E89A3EA"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xml:space="preserve">Koszty planowane do poniesienia w ramach operacji są zgodne z zasadami kwalifikowalności kosztów określonymi z wytycznej podstawowej </w:t>
            </w:r>
            <w:proofErr w:type="spellStart"/>
            <w:r w:rsidRPr="00A72A86">
              <w:rPr>
                <w:rFonts w:ascii="Arial" w:hAnsi="Arial" w:cs="Arial"/>
                <w:color w:val="000000" w:themeColor="text1"/>
              </w:rPr>
              <w:t>MRiRW</w:t>
            </w:r>
            <w:proofErr w:type="spellEnd"/>
            <w:r w:rsidRPr="00A72A86">
              <w:rPr>
                <w:rStyle w:val="Odwoanieprzypisudolnego"/>
                <w:rFonts w:ascii="Arial" w:hAnsi="Arial" w:cs="Arial"/>
                <w:color w:val="000000" w:themeColor="text1"/>
              </w:rPr>
              <w:footnoteReference w:id="5"/>
            </w:r>
          </w:p>
        </w:tc>
        <w:tc>
          <w:tcPr>
            <w:tcW w:w="709" w:type="dxa"/>
            <w:gridSpan w:val="4"/>
            <w:tcBorders>
              <w:top w:val="single" w:sz="4" w:space="0" w:color="auto"/>
              <w:bottom w:val="single" w:sz="4" w:space="0" w:color="auto"/>
              <w:right w:val="nil"/>
            </w:tcBorders>
            <w:vAlign w:val="center"/>
          </w:tcPr>
          <w:p w14:paraId="0C502FC8"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7B45D3F5"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40E16912"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572C84E1" w14:textId="77777777" w:rsidTr="007B3C79">
        <w:trPr>
          <w:gridAfter w:val="1"/>
          <w:wAfter w:w="16" w:type="dxa"/>
        </w:trPr>
        <w:tc>
          <w:tcPr>
            <w:tcW w:w="563" w:type="dxa"/>
            <w:vAlign w:val="center"/>
          </w:tcPr>
          <w:p w14:paraId="71C19FA1"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2C15E80A" w14:textId="583FBE5B"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jest uzasadniona pod względem racjonalności jej kosztów kwalifikowalnych/inwestycji zaplanowanych do zrealizowania, jest możliwa do wykonania, uzasadniona oraz dostosowana z punktu widzenia celu, zakresu i zakładanych rezultatów</w:t>
            </w:r>
          </w:p>
        </w:tc>
        <w:tc>
          <w:tcPr>
            <w:tcW w:w="709" w:type="dxa"/>
            <w:gridSpan w:val="4"/>
            <w:tcBorders>
              <w:top w:val="single" w:sz="4" w:space="0" w:color="auto"/>
              <w:bottom w:val="single" w:sz="4" w:space="0" w:color="auto"/>
              <w:right w:val="nil"/>
            </w:tcBorders>
            <w:vAlign w:val="center"/>
          </w:tcPr>
          <w:p w14:paraId="5F73878C"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6E23DD60"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70F08BB5"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39CFAB54" w14:textId="77777777" w:rsidTr="007B3C79">
        <w:trPr>
          <w:gridAfter w:val="1"/>
          <w:wAfter w:w="16" w:type="dxa"/>
          <w:trHeight w:val="389"/>
        </w:trPr>
        <w:tc>
          <w:tcPr>
            <w:tcW w:w="563" w:type="dxa"/>
            <w:vAlign w:val="center"/>
          </w:tcPr>
          <w:p w14:paraId="61F29BC1"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334E2A28" w14:textId="7D815395"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xml:space="preserve">Wnioskowana kwota pomocy wynosi nie mniej niż 50 tys. </w:t>
            </w:r>
            <w:r>
              <w:rPr>
                <w:rFonts w:ascii="Arial" w:hAnsi="Arial" w:cs="Arial"/>
                <w:color w:val="000000" w:themeColor="text1"/>
              </w:rPr>
              <w:t>z</w:t>
            </w:r>
            <w:r w:rsidRPr="00A72A86">
              <w:rPr>
                <w:rFonts w:ascii="Arial" w:hAnsi="Arial" w:cs="Arial"/>
                <w:color w:val="000000" w:themeColor="text1"/>
              </w:rPr>
              <w:t>ł</w:t>
            </w:r>
          </w:p>
        </w:tc>
        <w:tc>
          <w:tcPr>
            <w:tcW w:w="709" w:type="dxa"/>
            <w:gridSpan w:val="4"/>
            <w:tcBorders>
              <w:top w:val="single" w:sz="4" w:space="0" w:color="auto"/>
              <w:bottom w:val="single" w:sz="4" w:space="0" w:color="auto"/>
              <w:right w:val="nil"/>
            </w:tcBorders>
            <w:vAlign w:val="center"/>
          </w:tcPr>
          <w:p w14:paraId="58B421B6"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117E3383"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318AEDC0"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3BA35BF3" w14:textId="77777777" w:rsidTr="007B3C79">
        <w:trPr>
          <w:gridAfter w:val="1"/>
          <w:wAfter w:w="16" w:type="dxa"/>
        </w:trPr>
        <w:tc>
          <w:tcPr>
            <w:tcW w:w="563" w:type="dxa"/>
            <w:vAlign w:val="center"/>
          </w:tcPr>
          <w:p w14:paraId="6EEC816A"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022DBFCA" w14:textId="2937E69B"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Suma pomocy wypłaconej wnioskodawcy nie przekracza 500 tys. zł w okresie realizacji PS WPR (limitu nie stosuje się do JSFP)</w:t>
            </w:r>
          </w:p>
        </w:tc>
        <w:tc>
          <w:tcPr>
            <w:tcW w:w="709" w:type="dxa"/>
            <w:gridSpan w:val="4"/>
            <w:tcBorders>
              <w:top w:val="single" w:sz="4" w:space="0" w:color="auto"/>
              <w:bottom w:val="single" w:sz="4" w:space="0" w:color="auto"/>
              <w:right w:val="nil"/>
            </w:tcBorders>
            <w:vAlign w:val="center"/>
          </w:tcPr>
          <w:p w14:paraId="30235AA9"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5759DAAA"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2D26915D"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477066E3" w14:textId="77777777" w:rsidTr="007B3C79">
        <w:trPr>
          <w:gridAfter w:val="1"/>
          <w:wAfter w:w="16" w:type="dxa"/>
        </w:trPr>
        <w:tc>
          <w:tcPr>
            <w:tcW w:w="563" w:type="dxa"/>
            <w:vAlign w:val="center"/>
          </w:tcPr>
          <w:p w14:paraId="050B57D7"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1F358F6D" w14:textId="0E1F3A3F" w:rsidR="00783896" w:rsidRPr="004C2E04" w:rsidRDefault="00783896" w:rsidP="00783896">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xml:space="preserve">Suma pomocy na operacje (w tym granty) realizowane przez JSFP inne niż operacje realizujące koncepcje SV, nie przekracza 40% środków LSR w ramach </w:t>
            </w:r>
            <w:r w:rsidRPr="00A72A86">
              <w:rPr>
                <w:rFonts w:ascii="Arial" w:eastAsia="Calibri" w:hAnsi="Arial" w:cs="Arial"/>
                <w:color w:val="000000" w:themeColor="text1"/>
              </w:rPr>
              <w:t>wszystkich programów realizujących RLKS w przypadku LSR wielofunduszowej</w:t>
            </w:r>
          </w:p>
        </w:tc>
        <w:tc>
          <w:tcPr>
            <w:tcW w:w="709" w:type="dxa"/>
            <w:gridSpan w:val="4"/>
            <w:tcBorders>
              <w:top w:val="single" w:sz="4" w:space="0" w:color="auto"/>
              <w:bottom w:val="single" w:sz="4" w:space="0" w:color="auto"/>
              <w:right w:val="nil"/>
            </w:tcBorders>
            <w:vAlign w:val="center"/>
          </w:tcPr>
          <w:p w14:paraId="64CC048A"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01D707F7"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31593C70"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481C2FF4" w14:textId="77777777" w:rsidTr="007B3C79">
        <w:trPr>
          <w:gridAfter w:val="1"/>
          <w:wAfter w:w="16" w:type="dxa"/>
        </w:trPr>
        <w:tc>
          <w:tcPr>
            <w:tcW w:w="563" w:type="dxa"/>
            <w:vAlign w:val="center"/>
          </w:tcPr>
          <w:p w14:paraId="3E27E6E9"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1BD24752" w14:textId="2791EB6A"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xml:space="preserve">Suma planowanych do poniesienia kosztów dotyczących zakupu oraz instalacji odnawialnych źródeł energii nie przekracza połowy wszystkich kosztów kwalifikowalnych </w:t>
            </w:r>
          </w:p>
        </w:tc>
        <w:tc>
          <w:tcPr>
            <w:tcW w:w="709" w:type="dxa"/>
            <w:gridSpan w:val="4"/>
            <w:tcBorders>
              <w:top w:val="single" w:sz="4" w:space="0" w:color="auto"/>
              <w:bottom w:val="single" w:sz="4" w:space="0" w:color="auto"/>
              <w:right w:val="nil"/>
            </w:tcBorders>
            <w:vAlign w:val="center"/>
          </w:tcPr>
          <w:p w14:paraId="6D06E3FC"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3C653A86"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128309D0"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36F5C586" w14:textId="77777777" w:rsidTr="007B3C79">
        <w:trPr>
          <w:gridAfter w:val="1"/>
          <w:wAfter w:w="16" w:type="dxa"/>
        </w:trPr>
        <w:tc>
          <w:tcPr>
            <w:tcW w:w="563" w:type="dxa"/>
            <w:vAlign w:val="center"/>
          </w:tcPr>
          <w:p w14:paraId="7C6870BD"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4DB9FF57" w14:textId="55B482D8"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xml:space="preserve">Operacja w zakresie </w:t>
            </w:r>
            <w:r w:rsidRPr="00A72A86">
              <w:rPr>
                <w:rFonts w:ascii="Arial" w:hAnsi="Arial" w:cs="Arial"/>
                <w:i/>
                <w:iCs/>
                <w:color w:val="000000" w:themeColor="text1"/>
              </w:rPr>
              <w:t>podejmowani i rozwijania pozarolniczej działalności gospodarczej oraz  rozwoju pozarolniczych funkcji małych gospodarstw rolnych (tworzenie i rozwijanie)</w:t>
            </w:r>
            <w:r w:rsidRPr="00A72A86">
              <w:rPr>
                <w:rFonts w:ascii="Arial" w:hAnsi="Arial" w:cs="Arial"/>
                <w:color w:val="000000" w:themeColor="text1"/>
              </w:rPr>
              <w:t xml:space="preserve"> jest uzasadniona ekonomicznie, co potwierdza przedłożony uproszczony biznesplan, który jest racjonalny i uzasadniony zakresem operacji +</w:t>
            </w:r>
          </w:p>
        </w:tc>
        <w:tc>
          <w:tcPr>
            <w:tcW w:w="709" w:type="dxa"/>
            <w:gridSpan w:val="4"/>
            <w:tcBorders>
              <w:top w:val="single" w:sz="4" w:space="0" w:color="auto"/>
              <w:bottom w:val="single" w:sz="4" w:space="0" w:color="auto"/>
              <w:right w:val="nil"/>
            </w:tcBorders>
            <w:vAlign w:val="center"/>
          </w:tcPr>
          <w:p w14:paraId="73859008"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65F38488"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4A303889"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3680D828" w14:textId="77777777" w:rsidTr="007B3C79">
        <w:trPr>
          <w:gridAfter w:val="1"/>
          <w:wAfter w:w="16" w:type="dxa"/>
        </w:trPr>
        <w:tc>
          <w:tcPr>
            <w:tcW w:w="563" w:type="dxa"/>
            <w:vAlign w:val="center"/>
          </w:tcPr>
          <w:p w14:paraId="0DA772C9"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3FDD179A" w14:textId="77777777" w:rsidR="00783896" w:rsidRPr="00A72A86"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Został przedłożony uproszczony biznesplan, który zawiera co najmniej:</w:t>
            </w:r>
          </w:p>
          <w:p w14:paraId="1FDF3F45" w14:textId="77777777" w:rsidR="00783896" w:rsidRPr="00A72A86" w:rsidRDefault="00783896" w:rsidP="00783896">
            <w:pPr>
              <w:numPr>
                <w:ilvl w:val="0"/>
                <w:numId w:val="12"/>
              </w:numPr>
              <w:autoSpaceDE w:val="0"/>
              <w:autoSpaceDN w:val="0"/>
              <w:adjustRightInd w:val="0"/>
              <w:spacing w:after="0" w:line="240" w:lineRule="auto"/>
              <w:ind w:left="315" w:hanging="284"/>
              <w:rPr>
                <w:rFonts w:ascii="Arial" w:eastAsia="Calibri" w:hAnsi="Arial" w:cs="Arial"/>
                <w:color w:val="000000" w:themeColor="text1"/>
              </w:rPr>
            </w:pPr>
            <w:r w:rsidRPr="00A72A86">
              <w:rPr>
                <w:rFonts w:ascii="Arial" w:eastAsia="Calibri" w:hAnsi="Arial" w:cs="Arial"/>
                <w:color w:val="000000" w:themeColor="text1"/>
              </w:rPr>
              <w:t>wskazanie celu, w tym zakładanego ilościowego lub wartościowego poziomu sprzedaży produktów lub usług,</w:t>
            </w:r>
          </w:p>
          <w:p w14:paraId="528B091D" w14:textId="77777777" w:rsidR="00783896" w:rsidRPr="00A72A86" w:rsidRDefault="00783896" w:rsidP="00783896">
            <w:pPr>
              <w:numPr>
                <w:ilvl w:val="0"/>
                <w:numId w:val="12"/>
              </w:numPr>
              <w:autoSpaceDE w:val="0"/>
              <w:autoSpaceDN w:val="0"/>
              <w:adjustRightInd w:val="0"/>
              <w:spacing w:after="0" w:line="240" w:lineRule="auto"/>
              <w:ind w:left="315" w:hanging="284"/>
              <w:rPr>
                <w:rFonts w:ascii="Arial" w:eastAsia="Calibri" w:hAnsi="Arial" w:cs="Arial"/>
                <w:color w:val="000000" w:themeColor="text1"/>
              </w:rPr>
            </w:pPr>
            <w:r w:rsidRPr="00A72A86">
              <w:rPr>
                <w:rFonts w:ascii="Arial" w:eastAsia="Calibri" w:hAnsi="Arial" w:cs="Arial"/>
                <w:color w:val="000000" w:themeColor="text1"/>
              </w:rPr>
              <w:t>planowany zakres działań niezbędnych do osiągnięcia celu, w tym wskazanie zakresu rzeczowego i nakładów i finansowych,</w:t>
            </w:r>
          </w:p>
          <w:p w14:paraId="3AE98F94" w14:textId="77777777" w:rsidR="00783896" w:rsidRPr="00A72A86" w:rsidRDefault="00783896" w:rsidP="00783896">
            <w:pPr>
              <w:numPr>
                <w:ilvl w:val="0"/>
                <w:numId w:val="12"/>
              </w:numPr>
              <w:autoSpaceDE w:val="0"/>
              <w:autoSpaceDN w:val="0"/>
              <w:adjustRightInd w:val="0"/>
              <w:spacing w:after="0" w:line="240" w:lineRule="auto"/>
              <w:ind w:left="315" w:hanging="284"/>
              <w:rPr>
                <w:rFonts w:ascii="Arial" w:eastAsia="Calibri" w:hAnsi="Arial" w:cs="Arial"/>
                <w:color w:val="000000" w:themeColor="text1"/>
              </w:rPr>
            </w:pPr>
            <w:r w:rsidRPr="00A72A86">
              <w:rPr>
                <w:rFonts w:ascii="Arial" w:eastAsia="Calibri" w:hAnsi="Arial" w:cs="Arial"/>
                <w:color w:val="000000" w:themeColor="text1"/>
              </w:rPr>
              <w:t>informacje dotyczące zasobów posiadanych przez wnioskodawcę niezbędnych ze względu na przedmiot operacji, którą zamierza realizować, w tym opis wyjściowej sytuacji ekonomicznej wnioskodawcy oraz kwalifikacji lub doświadczenia,</w:t>
            </w:r>
          </w:p>
          <w:p w14:paraId="4ED6AAEE" w14:textId="2D35E5C7" w:rsidR="00783896" w:rsidRPr="004C2E04" w:rsidRDefault="00783896" w:rsidP="00783896">
            <w:pPr>
              <w:numPr>
                <w:ilvl w:val="0"/>
                <w:numId w:val="12"/>
              </w:numPr>
              <w:autoSpaceDE w:val="0"/>
              <w:autoSpaceDN w:val="0"/>
              <w:adjustRightInd w:val="0"/>
              <w:spacing w:after="0" w:line="240" w:lineRule="auto"/>
              <w:ind w:left="315" w:hanging="284"/>
              <w:rPr>
                <w:rFonts w:ascii="Arial" w:eastAsia="Calibri" w:hAnsi="Arial" w:cs="Arial"/>
                <w:color w:val="000000" w:themeColor="text1"/>
              </w:rPr>
            </w:pPr>
            <w:r w:rsidRPr="00A72A86">
              <w:rPr>
                <w:rFonts w:ascii="Arial" w:eastAsia="Calibri" w:hAnsi="Arial" w:cs="Arial"/>
                <w:color w:val="000000" w:themeColor="text1"/>
              </w:rPr>
              <w:t>informacje dotyczące sposobu prowadzenia działalności. +/-</w:t>
            </w:r>
          </w:p>
        </w:tc>
        <w:tc>
          <w:tcPr>
            <w:tcW w:w="709" w:type="dxa"/>
            <w:gridSpan w:val="4"/>
            <w:tcBorders>
              <w:top w:val="single" w:sz="4" w:space="0" w:color="auto"/>
              <w:bottom w:val="single" w:sz="4" w:space="0" w:color="auto"/>
              <w:right w:val="nil"/>
            </w:tcBorders>
            <w:vAlign w:val="center"/>
          </w:tcPr>
          <w:p w14:paraId="1C684242"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66C290A0"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5133423C"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4A783E9A" w14:textId="77777777" w:rsidTr="007B3C79">
        <w:trPr>
          <w:gridAfter w:val="1"/>
          <w:wAfter w:w="16" w:type="dxa"/>
        </w:trPr>
        <w:tc>
          <w:tcPr>
            <w:tcW w:w="563" w:type="dxa"/>
            <w:vAlign w:val="center"/>
          </w:tcPr>
          <w:p w14:paraId="07F140A4"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4D497957" w14:textId="6F68C1F7"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nie obejmuje budowy lub modernizacji dróg w rozumieniu art. 4 ustawy z dnia 21 marca 1985 r. o drogach publicznych, targowisk, sieci wodno-kanalizacyjnych, przydomowych oczyszczalni ścieków oraz operacje dotyczące świadczenia usług rolniczych +</w:t>
            </w:r>
          </w:p>
        </w:tc>
        <w:tc>
          <w:tcPr>
            <w:tcW w:w="709" w:type="dxa"/>
            <w:gridSpan w:val="4"/>
            <w:tcBorders>
              <w:top w:val="single" w:sz="4" w:space="0" w:color="auto"/>
              <w:bottom w:val="single" w:sz="4" w:space="0" w:color="auto"/>
              <w:right w:val="nil"/>
            </w:tcBorders>
            <w:vAlign w:val="center"/>
          </w:tcPr>
          <w:p w14:paraId="16C0ED6D"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02613AE1"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671C79C4"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18AC922B" w14:textId="77777777" w:rsidTr="007B3C79">
        <w:trPr>
          <w:gridAfter w:val="1"/>
          <w:wAfter w:w="16" w:type="dxa"/>
        </w:trPr>
        <w:tc>
          <w:tcPr>
            <w:tcW w:w="563" w:type="dxa"/>
            <w:vAlign w:val="center"/>
          </w:tcPr>
          <w:p w14:paraId="02068818" w14:textId="77777777" w:rsidR="00783896" w:rsidRPr="004C2E04" w:rsidRDefault="00783896" w:rsidP="00783896">
            <w:pPr>
              <w:numPr>
                <w:ilvl w:val="0"/>
                <w:numId w:val="13"/>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4F9FB4A5" w14:textId="377063D0"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Wniosek spełnia dodatkowe warunki udzielenia wsparcia określone w regulaminie naboru</w:t>
            </w:r>
          </w:p>
        </w:tc>
        <w:tc>
          <w:tcPr>
            <w:tcW w:w="709" w:type="dxa"/>
            <w:gridSpan w:val="4"/>
            <w:tcBorders>
              <w:top w:val="single" w:sz="4" w:space="0" w:color="auto"/>
              <w:bottom w:val="single" w:sz="4" w:space="0" w:color="auto"/>
              <w:right w:val="nil"/>
            </w:tcBorders>
            <w:vAlign w:val="center"/>
          </w:tcPr>
          <w:p w14:paraId="3CE1F310"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336847B"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1D852A18"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4C2E04" w:rsidRPr="004C2E04" w14:paraId="7DA33A7B" w14:textId="77777777" w:rsidTr="007B3C79">
        <w:trPr>
          <w:gridAfter w:val="1"/>
          <w:wAfter w:w="16" w:type="dxa"/>
          <w:trHeight w:val="688"/>
        </w:trPr>
        <w:tc>
          <w:tcPr>
            <w:tcW w:w="563" w:type="dxa"/>
            <w:shd w:val="clear" w:color="auto" w:fill="F2F2F2"/>
            <w:vAlign w:val="center"/>
          </w:tcPr>
          <w:p w14:paraId="2F703EFC" w14:textId="77777777" w:rsidR="005B41FE" w:rsidRPr="004C2E04" w:rsidRDefault="005B41FE" w:rsidP="005B41FE">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b/>
                <w:bCs/>
                <w:color w:val="000000" w:themeColor="text1"/>
                <w:lang w:eastAsia="ar-SA"/>
              </w:rPr>
              <w:t>V.</w:t>
            </w:r>
          </w:p>
        </w:tc>
        <w:tc>
          <w:tcPr>
            <w:tcW w:w="7353" w:type="dxa"/>
            <w:gridSpan w:val="7"/>
            <w:shd w:val="clear" w:color="auto" w:fill="F2F2F2"/>
            <w:vAlign w:val="center"/>
          </w:tcPr>
          <w:p w14:paraId="002D0857" w14:textId="77777777" w:rsidR="005B41FE" w:rsidRPr="004C2E04" w:rsidRDefault="005B41FE" w:rsidP="005B41FE">
            <w:pPr>
              <w:spacing w:after="0" w:line="240" w:lineRule="auto"/>
              <w:rPr>
                <w:rFonts w:ascii="Arial" w:hAnsi="Arial" w:cs="Arial"/>
                <w:b/>
                <w:bCs/>
                <w:color w:val="000000" w:themeColor="text1"/>
              </w:rPr>
            </w:pPr>
            <w:r w:rsidRPr="004C2E04">
              <w:rPr>
                <w:rFonts w:ascii="Arial" w:hAnsi="Arial" w:cs="Arial"/>
                <w:b/>
                <w:bCs/>
                <w:color w:val="000000" w:themeColor="text1"/>
              </w:rPr>
              <w:t>Operacja dotyczy rozwoju przedsiębiorczości poprzez podejmowanie pozarolniczej działalności gospodarczej (start DG)</w:t>
            </w:r>
          </w:p>
        </w:tc>
        <w:tc>
          <w:tcPr>
            <w:tcW w:w="709" w:type="dxa"/>
            <w:gridSpan w:val="4"/>
            <w:tcBorders>
              <w:top w:val="single" w:sz="4" w:space="0" w:color="auto"/>
              <w:bottom w:val="single" w:sz="4" w:space="0" w:color="auto"/>
              <w:right w:val="nil"/>
            </w:tcBorders>
            <w:shd w:val="clear" w:color="auto" w:fill="F2F2F2"/>
            <w:vAlign w:val="center"/>
          </w:tcPr>
          <w:p w14:paraId="5AA5AD52" w14:textId="77777777" w:rsidR="005B41FE" w:rsidRPr="004C2E04" w:rsidRDefault="005B41FE" w:rsidP="005B41FE">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20F71A14" w14:textId="77777777" w:rsidR="005B41FE" w:rsidRPr="004C2E04" w:rsidRDefault="005B41FE" w:rsidP="005B41FE">
            <w:pPr>
              <w:spacing w:after="0" w:line="240" w:lineRule="auto"/>
              <w:jc w:val="center"/>
              <w:rPr>
                <w:rFonts w:ascii="Arial" w:eastAsia="Calibri" w:hAnsi="Arial" w:cs="Arial"/>
                <w:b/>
                <w:bCs/>
                <w:color w:val="000000" w:themeColor="text1"/>
                <w:lang w:eastAsia="ar-SA"/>
              </w:rPr>
            </w:pPr>
          </w:p>
        </w:tc>
        <w:tc>
          <w:tcPr>
            <w:tcW w:w="727" w:type="dxa"/>
            <w:gridSpan w:val="3"/>
            <w:tcBorders>
              <w:top w:val="single" w:sz="4" w:space="0" w:color="auto"/>
              <w:left w:val="nil"/>
              <w:bottom w:val="single" w:sz="4" w:space="0" w:color="auto"/>
            </w:tcBorders>
            <w:shd w:val="clear" w:color="auto" w:fill="F2F2F2"/>
            <w:vAlign w:val="center"/>
          </w:tcPr>
          <w:p w14:paraId="42B039B9" w14:textId="77777777" w:rsidR="005B41FE" w:rsidRPr="004C2E04" w:rsidRDefault="005B41FE" w:rsidP="005B41FE">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1DCC1D09" w14:textId="77777777" w:rsidTr="007B3C79">
        <w:trPr>
          <w:gridAfter w:val="1"/>
          <w:wAfter w:w="16" w:type="dxa"/>
        </w:trPr>
        <w:tc>
          <w:tcPr>
            <w:tcW w:w="563" w:type="dxa"/>
            <w:vAlign w:val="center"/>
          </w:tcPr>
          <w:p w14:paraId="7A077D70" w14:textId="77777777" w:rsidR="00783896" w:rsidRPr="004C2E04" w:rsidRDefault="00783896" w:rsidP="00783896">
            <w:pPr>
              <w:numPr>
                <w:ilvl w:val="0"/>
                <w:numId w:val="6"/>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0C641C2A" w14:textId="47B9B008"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 pomoc ubiega się wyłącznie osoba fizyczna, spełniająca warunki określone w I.1,  I.2oraz I.4</w:t>
            </w:r>
          </w:p>
        </w:tc>
        <w:tc>
          <w:tcPr>
            <w:tcW w:w="709" w:type="dxa"/>
            <w:gridSpan w:val="4"/>
            <w:tcBorders>
              <w:top w:val="single" w:sz="4" w:space="0" w:color="auto"/>
              <w:bottom w:val="single" w:sz="4" w:space="0" w:color="auto"/>
              <w:right w:val="nil"/>
            </w:tcBorders>
            <w:vAlign w:val="center"/>
          </w:tcPr>
          <w:p w14:paraId="77992F14"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AAFF878"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5BDBE424"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6428260B" w14:textId="77777777" w:rsidTr="007B3C79">
        <w:trPr>
          <w:gridAfter w:val="1"/>
          <w:wAfter w:w="16" w:type="dxa"/>
        </w:trPr>
        <w:tc>
          <w:tcPr>
            <w:tcW w:w="563" w:type="dxa"/>
            <w:vAlign w:val="center"/>
          </w:tcPr>
          <w:p w14:paraId="3A82A196" w14:textId="77777777" w:rsidR="00783896" w:rsidRPr="004C2E04" w:rsidRDefault="00783896" w:rsidP="00783896">
            <w:pPr>
              <w:numPr>
                <w:ilvl w:val="0"/>
                <w:numId w:val="6"/>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407DBDA0" w14:textId="3F679ECC"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Wnioskodawca w okresie roku poprzedzającego dzień złożenia wniosku o przyznanie pomocy nie wykonywał i nie wykonuje działalności gospodarczej, do której stosuje się przepisy ustawy Prawo przedsiębiorców</w:t>
            </w:r>
          </w:p>
        </w:tc>
        <w:tc>
          <w:tcPr>
            <w:tcW w:w="709" w:type="dxa"/>
            <w:gridSpan w:val="4"/>
            <w:tcBorders>
              <w:top w:val="single" w:sz="4" w:space="0" w:color="auto"/>
              <w:bottom w:val="single" w:sz="4" w:space="0" w:color="auto"/>
              <w:right w:val="nil"/>
            </w:tcBorders>
            <w:vAlign w:val="center"/>
          </w:tcPr>
          <w:p w14:paraId="32E07D91"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693DE05E"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05D554F0"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0C42057E" w14:textId="77777777" w:rsidTr="007B3C79">
        <w:trPr>
          <w:gridAfter w:val="1"/>
          <w:wAfter w:w="16" w:type="dxa"/>
        </w:trPr>
        <w:tc>
          <w:tcPr>
            <w:tcW w:w="563" w:type="dxa"/>
            <w:vAlign w:val="center"/>
          </w:tcPr>
          <w:p w14:paraId="7348704D" w14:textId="77777777" w:rsidR="00783896" w:rsidRPr="004C2E04" w:rsidRDefault="00783896" w:rsidP="00783896">
            <w:pPr>
              <w:numPr>
                <w:ilvl w:val="0"/>
                <w:numId w:val="6"/>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3D0920ED" w14:textId="14FFB2C8"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Wnioskodawcy nie została dotychczas przyznana pomoc w ramach PROW 2014-2020 na operacje w ramach poddziałania 6.2 lub 6.4 lub 4.2 lub 19.2 w zakresie podejmowania działalności gospodarczej</w:t>
            </w:r>
          </w:p>
        </w:tc>
        <w:tc>
          <w:tcPr>
            <w:tcW w:w="709" w:type="dxa"/>
            <w:gridSpan w:val="4"/>
            <w:tcBorders>
              <w:top w:val="single" w:sz="4" w:space="0" w:color="auto"/>
              <w:bottom w:val="single" w:sz="4" w:space="0" w:color="auto"/>
              <w:right w:val="nil"/>
            </w:tcBorders>
            <w:vAlign w:val="center"/>
          </w:tcPr>
          <w:p w14:paraId="2240EDC1"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2FEDCDCC"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50FCC5ED"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0A7C4C2E" w14:textId="77777777" w:rsidTr="007B3C79">
        <w:trPr>
          <w:gridAfter w:val="1"/>
          <w:wAfter w:w="16" w:type="dxa"/>
        </w:trPr>
        <w:tc>
          <w:tcPr>
            <w:tcW w:w="563" w:type="dxa"/>
            <w:vAlign w:val="center"/>
          </w:tcPr>
          <w:p w14:paraId="5BD977EE" w14:textId="77777777" w:rsidR="00783896" w:rsidRPr="004C2E04" w:rsidRDefault="00783896" w:rsidP="00783896">
            <w:pPr>
              <w:numPr>
                <w:ilvl w:val="0"/>
                <w:numId w:val="6"/>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40DAD867" w14:textId="61275DEF"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Wnioskodawcy nie została dotychczas przyznana pomoc w ramach PS WPR na operację w zakresie podejmowania lub rozwijania pozarolniczej działalności gospodarczej, tworzenia lub rozwijania  gospodarstw agroturystycznych, tworzenia lub rozwijania zagród edukacyjnych, tworzenia lub rozwijania gospodarstw opiekuńczych oraz tworzenia lub rozwijania krótkich łańcuchów dostaw żywności</w:t>
            </w:r>
          </w:p>
        </w:tc>
        <w:tc>
          <w:tcPr>
            <w:tcW w:w="709" w:type="dxa"/>
            <w:gridSpan w:val="4"/>
            <w:tcBorders>
              <w:top w:val="single" w:sz="4" w:space="0" w:color="auto"/>
              <w:bottom w:val="single" w:sz="4" w:space="0" w:color="auto"/>
              <w:right w:val="nil"/>
            </w:tcBorders>
            <w:vAlign w:val="center"/>
          </w:tcPr>
          <w:p w14:paraId="26ACB352"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A682AB4"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193B1409"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06DB518E" w14:textId="77777777" w:rsidTr="007B3C79">
        <w:trPr>
          <w:gridAfter w:val="1"/>
          <w:wAfter w:w="16" w:type="dxa"/>
        </w:trPr>
        <w:tc>
          <w:tcPr>
            <w:tcW w:w="563" w:type="dxa"/>
            <w:vAlign w:val="center"/>
          </w:tcPr>
          <w:p w14:paraId="5D8328F2" w14:textId="77777777" w:rsidR="00783896" w:rsidRPr="004C2E04" w:rsidRDefault="00783896" w:rsidP="00783896">
            <w:pPr>
              <w:numPr>
                <w:ilvl w:val="0"/>
                <w:numId w:val="6"/>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0BC6BA83" w14:textId="7321EA14"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zakłada podjęcie we własnym imieniu działalności gospodarczej, do której stosuje się przepisy ustawy Prawo przedsiębiorców</w:t>
            </w:r>
          </w:p>
        </w:tc>
        <w:tc>
          <w:tcPr>
            <w:tcW w:w="709" w:type="dxa"/>
            <w:gridSpan w:val="4"/>
            <w:tcBorders>
              <w:top w:val="single" w:sz="4" w:space="0" w:color="auto"/>
              <w:bottom w:val="single" w:sz="4" w:space="0" w:color="auto"/>
              <w:right w:val="nil"/>
            </w:tcBorders>
            <w:vAlign w:val="center"/>
          </w:tcPr>
          <w:p w14:paraId="61EDEAF6"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7F5BC21E"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7E330888"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5015CBC2" w14:textId="77777777" w:rsidTr="007B3C79">
        <w:trPr>
          <w:gridAfter w:val="1"/>
          <w:wAfter w:w="16" w:type="dxa"/>
        </w:trPr>
        <w:tc>
          <w:tcPr>
            <w:tcW w:w="563" w:type="dxa"/>
            <w:vAlign w:val="center"/>
          </w:tcPr>
          <w:p w14:paraId="26D469B6" w14:textId="77777777" w:rsidR="00783896" w:rsidRPr="004C2E04" w:rsidRDefault="00783896" w:rsidP="00783896">
            <w:pPr>
              <w:numPr>
                <w:ilvl w:val="0"/>
                <w:numId w:val="6"/>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3DE83CA4" w14:textId="52230D42"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zakłada zgłoszenie wnioskodawcy ubiegającego się o przyznanie pomocy do ubezpieczenia emerytalnego, rentowego i wypadkowego na podstawie przepisów o systemie ubezpieczeń społecznych z tytułu wykonywania tej działalności, jeżeli wnioskodawca nie jest objęty tym ubezpieczeniem lub społecznym ubezpieczeniem rolników</w:t>
            </w:r>
          </w:p>
        </w:tc>
        <w:tc>
          <w:tcPr>
            <w:tcW w:w="709" w:type="dxa"/>
            <w:gridSpan w:val="4"/>
            <w:tcBorders>
              <w:top w:val="single" w:sz="4" w:space="0" w:color="auto"/>
              <w:bottom w:val="single" w:sz="4" w:space="0" w:color="auto"/>
              <w:right w:val="nil"/>
            </w:tcBorders>
            <w:vAlign w:val="center"/>
          </w:tcPr>
          <w:p w14:paraId="116B2B09"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575EA85F"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656E35E0"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56292B1F" w14:textId="77777777" w:rsidTr="007B3C79">
        <w:trPr>
          <w:gridAfter w:val="1"/>
          <w:wAfter w:w="16" w:type="dxa"/>
        </w:trPr>
        <w:tc>
          <w:tcPr>
            <w:tcW w:w="563" w:type="dxa"/>
            <w:vAlign w:val="center"/>
          </w:tcPr>
          <w:p w14:paraId="6F36B534" w14:textId="77777777" w:rsidR="00783896" w:rsidRPr="004C2E04" w:rsidRDefault="00783896" w:rsidP="00783896">
            <w:pPr>
              <w:numPr>
                <w:ilvl w:val="0"/>
                <w:numId w:val="6"/>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20D28307" w14:textId="649DB5F5"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Wnioskowana kwota pomocy ma formę płatności ryczałtowej, nie przekracza poziomu dofinansowania wynoszącego do 65% kosztów kwalifikowalnych oraz kwoty maksymalnej 100 tys. zł.</w:t>
            </w:r>
          </w:p>
        </w:tc>
        <w:tc>
          <w:tcPr>
            <w:tcW w:w="709" w:type="dxa"/>
            <w:gridSpan w:val="4"/>
            <w:tcBorders>
              <w:top w:val="single" w:sz="4" w:space="0" w:color="auto"/>
              <w:bottom w:val="single" w:sz="4" w:space="0" w:color="auto"/>
              <w:right w:val="nil"/>
            </w:tcBorders>
            <w:vAlign w:val="center"/>
          </w:tcPr>
          <w:p w14:paraId="46F97630"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6B37F6B0"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5CFFA350"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3FC0D00B" w14:textId="77777777" w:rsidTr="007B3C79">
        <w:trPr>
          <w:gridAfter w:val="1"/>
          <w:wAfter w:w="16" w:type="dxa"/>
        </w:trPr>
        <w:tc>
          <w:tcPr>
            <w:tcW w:w="563" w:type="dxa"/>
            <w:vAlign w:val="center"/>
          </w:tcPr>
          <w:p w14:paraId="04683628" w14:textId="77777777" w:rsidR="00783896" w:rsidRPr="004C2E04" w:rsidRDefault="00783896" w:rsidP="00783896">
            <w:pPr>
              <w:numPr>
                <w:ilvl w:val="0"/>
                <w:numId w:val="6"/>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2CF2539B" w14:textId="52DA07EE"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zakłada osiągnięcie co najmniej 30 % docelowego zakładanego w biznesplanie ilościowego lub wartościowego poziomu sprzedaży produktów lub usług do dnia, w którym upłynie pełny rok obrachunkowy od dnia wypłaty pomocy</w:t>
            </w:r>
          </w:p>
        </w:tc>
        <w:tc>
          <w:tcPr>
            <w:tcW w:w="709" w:type="dxa"/>
            <w:gridSpan w:val="4"/>
            <w:tcBorders>
              <w:top w:val="single" w:sz="4" w:space="0" w:color="auto"/>
              <w:bottom w:val="single" w:sz="4" w:space="0" w:color="auto"/>
              <w:right w:val="nil"/>
            </w:tcBorders>
            <w:vAlign w:val="center"/>
          </w:tcPr>
          <w:p w14:paraId="677E2830"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6DD8B332"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2D5F6560"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16C8B1F4" w14:textId="77777777" w:rsidTr="007B3C79">
        <w:trPr>
          <w:gridAfter w:val="1"/>
          <w:wAfter w:w="16" w:type="dxa"/>
        </w:trPr>
        <w:tc>
          <w:tcPr>
            <w:tcW w:w="563" w:type="dxa"/>
            <w:vAlign w:val="center"/>
          </w:tcPr>
          <w:p w14:paraId="62FA0A5D" w14:textId="77777777" w:rsidR="00783896" w:rsidRPr="004C2E04" w:rsidRDefault="00783896" w:rsidP="00783896">
            <w:pPr>
              <w:numPr>
                <w:ilvl w:val="0"/>
                <w:numId w:val="6"/>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2D6C7FDB" w14:textId="6ECCF612"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Wnioskodawca zakłada utrzymanie zrealizowanej inwestycji oraz prowadzenie działalności, na którą została przyznana pomoc, co najmniej w okresie 2 lat od dnia wypłaty pomocy (do okresu prowadzenia działalności, na którą została przyznana pomoc, nie wlicza się okresów jej zawieszania)</w:t>
            </w:r>
          </w:p>
        </w:tc>
        <w:tc>
          <w:tcPr>
            <w:tcW w:w="709" w:type="dxa"/>
            <w:gridSpan w:val="4"/>
            <w:tcBorders>
              <w:top w:val="single" w:sz="4" w:space="0" w:color="auto"/>
              <w:bottom w:val="single" w:sz="4" w:space="0" w:color="auto"/>
              <w:right w:val="nil"/>
            </w:tcBorders>
            <w:vAlign w:val="center"/>
          </w:tcPr>
          <w:p w14:paraId="3671C7E1"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60DDBFA"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1CBCEC79"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4C2E04" w:rsidRPr="004C2E04" w14:paraId="63F9030D" w14:textId="77777777" w:rsidTr="007B3C79">
        <w:trPr>
          <w:gridAfter w:val="1"/>
          <w:wAfter w:w="16" w:type="dxa"/>
        </w:trPr>
        <w:tc>
          <w:tcPr>
            <w:tcW w:w="563" w:type="dxa"/>
            <w:shd w:val="clear" w:color="auto" w:fill="F2F2F2"/>
            <w:vAlign w:val="center"/>
          </w:tcPr>
          <w:p w14:paraId="2C5FA8DF" w14:textId="77777777" w:rsidR="005B41FE" w:rsidRPr="004C2E04" w:rsidRDefault="005B41FE" w:rsidP="005B41FE">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b/>
                <w:bCs/>
                <w:color w:val="000000" w:themeColor="text1"/>
                <w:lang w:eastAsia="ar-SA"/>
              </w:rPr>
              <w:t>VI.</w:t>
            </w:r>
          </w:p>
        </w:tc>
        <w:tc>
          <w:tcPr>
            <w:tcW w:w="7353" w:type="dxa"/>
            <w:gridSpan w:val="7"/>
            <w:shd w:val="clear" w:color="auto" w:fill="F2F2F2"/>
            <w:vAlign w:val="center"/>
          </w:tcPr>
          <w:p w14:paraId="6CDE3492" w14:textId="77777777" w:rsidR="005B41FE" w:rsidRPr="004C2E04" w:rsidRDefault="005B41FE" w:rsidP="005B41FE">
            <w:pPr>
              <w:spacing w:after="0" w:line="240" w:lineRule="auto"/>
              <w:rPr>
                <w:rFonts w:ascii="Arial" w:hAnsi="Arial" w:cs="Arial"/>
                <w:b/>
                <w:bCs/>
                <w:color w:val="000000" w:themeColor="text1"/>
              </w:rPr>
            </w:pPr>
            <w:r w:rsidRPr="004C2E04">
              <w:rPr>
                <w:rFonts w:ascii="Arial" w:hAnsi="Arial" w:cs="Arial"/>
                <w:b/>
                <w:bCs/>
                <w:color w:val="000000" w:themeColor="text1"/>
              </w:rPr>
              <w:t>Operacja dotyczy rozwoju przedsiębiorczości, poprzez rozwijanie pozarolniczej działalności gospodarczej (rozwój DG)</w:t>
            </w:r>
          </w:p>
        </w:tc>
        <w:tc>
          <w:tcPr>
            <w:tcW w:w="709" w:type="dxa"/>
            <w:gridSpan w:val="4"/>
            <w:tcBorders>
              <w:top w:val="single" w:sz="4" w:space="0" w:color="auto"/>
              <w:bottom w:val="single" w:sz="4" w:space="0" w:color="auto"/>
              <w:right w:val="nil"/>
            </w:tcBorders>
            <w:shd w:val="clear" w:color="auto" w:fill="F2F2F2"/>
            <w:vAlign w:val="center"/>
          </w:tcPr>
          <w:p w14:paraId="2393C2C5" w14:textId="77777777" w:rsidR="005B41FE" w:rsidRPr="004C2E04" w:rsidRDefault="005B41FE" w:rsidP="005B41FE">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76A3D19C" w14:textId="77777777" w:rsidR="005B41FE" w:rsidRPr="004C2E04" w:rsidRDefault="005B41FE" w:rsidP="005B41FE">
            <w:pPr>
              <w:spacing w:after="0" w:line="240" w:lineRule="auto"/>
              <w:jc w:val="center"/>
              <w:rPr>
                <w:rFonts w:ascii="Arial" w:eastAsia="Calibri" w:hAnsi="Arial" w:cs="Arial"/>
                <w:b/>
                <w:bCs/>
                <w:color w:val="000000" w:themeColor="text1"/>
                <w:lang w:eastAsia="ar-SA"/>
              </w:rPr>
            </w:pPr>
          </w:p>
        </w:tc>
        <w:tc>
          <w:tcPr>
            <w:tcW w:w="727" w:type="dxa"/>
            <w:gridSpan w:val="3"/>
            <w:tcBorders>
              <w:top w:val="single" w:sz="4" w:space="0" w:color="auto"/>
              <w:left w:val="nil"/>
              <w:bottom w:val="single" w:sz="4" w:space="0" w:color="auto"/>
            </w:tcBorders>
            <w:shd w:val="clear" w:color="auto" w:fill="F2F2F2"/>
            <w:vAlign w:val="center"/>
          </w:tcPr>
          <w:p w14:paraId="05AD49E8" w14:textId="77777777" w:rsidR="005B41FE" w:rsidRPr="004C2E04" w:rsidRDefault="005B41FE" w:rsidP="005B41FE">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081A642B" w14:textId="77777777" w:rsidTr="007B3C79">
        <w:trPr>
          <w:gridAfter w:val="1"/>
          <w:wAfter w:w="16" w:type="dxa"/>
        </w:trPr>
        <w:tc>
          <w:tcPr>
            <w:tcW w:w="563" w:type="dxa"/>
            <w:vAlign w:val="center"/>
          </w:tcPr>
          <w:p w14:paraId="62F6E549" w14:textId="77777777" w:rsidR="00783896" w:rsidRPr="004C2E04" w:rsidRDefault="00783896" w:rsidP="00783896">
            <w:pPr>
              <w:numPr>
                <w:ilvl w:val="0"/>
                <w:numId w:val="11"/>
              </w:numPr>
              <w:spacing w:after="0" w:line="240" w:lineRule="auto"/>
              <w:jc w:val="center"/>
              <w:rPr>
                <w:rFonts w:ascii="Arial" w:eastAsia="Calibri" w:hAnsi="Arial" w:cs="Arial"/>
                <w:b/>
                <w:bCs/>
                <w:color w:val="000000" w:themeColor="text1"/>
                <w:lang w:eastAsia="ar-SA"/>
              </w:rPr>
            </w:pPr>
          </w:p>
        </w:tc>
        <w:tc>
          <w:tcPr>
            <w:tcW w:w="7353" w:type="dxa"/>
            <w:gridSpan w:val="7"/>
            <w:vAlign w:val="center"/>
          </w:tcPr>
          <w:p w14:paraId="34C6FA03" w14:textId="67BB6C99"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Wnioskodawca w okresie 3 lat poprzedzających dzień złożenia wniosku o przyznanie pomocy wykonywał łącznie co najmniej przez 365 dni działalność gospodarczą, do której stosuje się przepisy ustawy Prawo przedsiębiorców, oraz nadal wykonuje tę działalność</w:t>
            </w:r>
          </w:p>
        </w:tc>
        <w:tc>
          <w:tcPr>
            <w:tcW w:w="709" w:type="dxa"/>
            <w:gridSpan w:val="4"/>
            <w:tcBorders>
              <w:top w:val="single" w:sz="4" w:space="0" w:color="auto"/>
              <w:bottom w:val="single" w:sz="4" w:space="0" w:color="auto"/>
              <w:right w:val="nil"/>
            </w:tcBorders>
            <w:vAlign w:val="center"/>
          </w:tcPr>
          <w:p w14:paraId="50720C6C"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2536214"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13E660C0"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2728C5AA" w14:textId="77777777" w:rsidTr="007B3C79">
        <w:trPr>
          <w:gridAfter w:val="1"/>
          <w:wAfter w:w="16" w:type="dxa"/>
        </w:trPr>
        <w:tc>
          <w:tcPr>
            <w:tcW w:w="563" w:type="dxa"/>
            <w:vAlign w:val="center"/>
          </w:tcPr>
          <w:p w14:paraId="778184DC" w14:textId="77777777" w:rsidR="00783896" w:rsidRPr="004C2E04" w:rsidRDefault="00783896" w:rsidP="00783896">
            <w:pPr>
              <w:numPr>
                <w:ilvl w:val="0"/>
                <w:numId w:val="11"/>
              </w:numPr>
              <w:spacing w:after="0" w:line="240" w:lineRule="auto"/>
              <w:jc w:val="center"/>
              <w:rPr>
                <w:rFonts w:ascii="Arial" w:eastAsia="Calibri" w:hAnsi="Arial" w:cs="Arial"/>
                <w:b/>
                <w:bCs/>
                <w:color w:val="000000" w:themeColor="text1"/>
                <w:lang w:eastAsia="ar-SA"/>
              </w:rPr>
            </w:pPr>
          </w:p>
        </w:tc>
        <w:tc>
          <w:tcPr>
            <w:tcW w:w="7353" w:type="dxa"/>
            <w:gridSpan w:val="7"/>
            <w:vAlign w:val="center"/>
          </w:tcPr>
          <w:p w14:paraId="3ED2D173" w14:textId="2F5E4BCF"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Wnioskodawcy nie została dotychczas przyznana pomoc na operacje w zakresie rozwijania pozarolniczej działalności gospodarczej w ramach PS WPR</w:t>
            </w:r>
          </w:p>
        </w:tc>
        <w:tc>
          <w:tcPr>
            <w:tcW w:w="709" w:type="dxa"/>
            <w:gridSpan w:val="4"/>
            <w:tcBorders>
              <w:top w:val="single" w:sz="4" w:space="0" w:color="auto"/>
              <w:bottom w:val="single" w:sz="4" w:space="0" w:color="auto"/>
              <w:right w:val="nil"/>
            </w:tcBorders>
            <w:vAlign w:val="center"/>
          </w:tcPr>
          <w:p w14:paraId="38BA076A"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53BB30CB"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4F4BB9EE"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7902F423" w14:textId="77777777" w:rsidTr="007B3C79">
        <w:trPr>
          <w:gridAfter w:val="1"/>
          <w:wAfter w:w="16" w:type="dxa"/>
        </w:trPr>
        <w:tc>
          <w:tcPr>
            <w:tcW w:w="563" w:type="dxa"/>
            <w:vAlign w:val="center"/>
          </w:tcPr>
          <w:p w14:paraId="6233DB4E" w14:textId="77777777" w:rsidR="00783896" w:rsidRPr="004C2E04" w:rsidRDefault="00783896" w:rsidP="00783896">
            <w:pPr>
              <w:numPr>
                <w:ilvl w:val="0"/>
                <w:numId w:val="11"/>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7A712349" w14:textId="3CCE81DA"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Upłynęły co najmniej 2 lata od dnia wypłaty pomocy wnioskodawcy na operację w zakresie podejmowania pozarolniczej działalności gospodarczej w ramach PS WPR</w:t>
            </w:r>
          </w:p>
        </w:tc>
        <w:tc>
          <w:tcPr>
            <w:tcW w:w="709" w:type="dxa"/>
            <w:gridSpan w:val="4"/>
            <w:tcBorders>
              <w:top w:val="single" w:sz="4" w:space="0" w:color="auto"/>
              <w:bottom w:val="single" w:sz="4" w:space="0" w:color="auto"/>
              <w:right w:val="nil"/>
            </w:tcBorders>
            <w:vAlign w:val="center"/>
          </w:tcPr>
          <w:p w14:paraId="6163B38F"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8EC6185"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2F660CB9"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4771E2AC" w14:textId="77777777" w:rsidTr="007B3C79">
        <w:trPr>
          <w:gridAfter w:val="1"/>
          <w:wAfter w:w="16" w:type="dxa"/>
        </w:trPr>
        <w:tc>
          <w:tcPr>
            <w:tcW w:w="563" w:type="dxa"/>
            <w:vAlign w:val="center"/>
          </w:tcPr>
          <w:p w14:paraId="015CE83E" w14:textId="77777777" w:rsidR="00783896" w:rsidRPr="004C2E04" w:rsidRDefault="00783896" w:rsidP="00783896">
            <w:pPr>
              <w:numPr>
                <w:ilvl w:val="0"/>
                <w:numId w:val="11"/>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64463A02" w14:textId="309B8F16"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Upłynęły co najmniej 2 lata od dnia wypłaty wnioskodawcy płatności ostatecznej na podejmowanie lub prowadzenie lub rozwijanie działalności gospodarczej w ramach poddziałań 4.2, 6.2, 6.4 lub 19.2 objętych PROW 2014-2020</w:t>
            </w:r>
          </w:p>
        </w:tc>
        <w:tc>
          <w:tcPr>
            <w:tcW w:w="709" w:type="dxa"/>
            <w:gridSpan w:val="4"/>
            <w:tcBorders>
              <w:top w:val="single" w:sz="4" w:space="0" w:color="auto"/>
              <w:bottom w:val="single" w:sz="4" w:space="0" w:color="auto"/>
              <w:right w:val="nil"/>
            </w:tcBorders>
            <w:vAlign w:val="center"/>
          </w:tcPr>
          <w:p w14:paraId="752C545D"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0AD5FD5"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56424585"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55BB7AA8" w14:textId="77777777" w:rsidTr="007B3C79">
        <w:trPr>
          <w:gridAfter w:val="1"/>
          <w:wAfter w:w="16" w:type="dxa"/>
        </w:trPr>
        <w:tc>
          <w:tcPr>
            <w:tcW w:w="563" w:type="dxa"/>
            <w:vAlign w:val="center"/>
          </w:tcPr>
          <w:p w14:paraId="7711B4C7" w14:textId="77777777" w:rsidR="00783896" w:rsidRPr="004C2E04" w:rsidRDefault="00783896" w:rsidP="00783896">
            <w:pPr>
              <w:numPr>
                <w:ilvl w:val="0"/>
                <w:numId w:val="11"/>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7D511D64" w14:textId="084A200C"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zakłada osiągnięcie co najmniej 30 % docelowego zakładanego w biznesplanie ilościowego lub wartościowego poziomu sprzedaży produktów lub usług do dnia, w którym upłynie pełny rok obrachunkowy od dnia wypłaty pomocy</w:t>
            </w:r>
          </w:p>
        </w:tc>
        <w:tc>
          <w:tcPr>
            <w:tcW w:w="709" w:type="dxa"/>
            <w:gridSpan w:val="4"/>
            <w:tcBorders>
              <w:top w:val="single" w:sz="4" w:space="0" w:color="auto"/>
              <w:bottom w:val="single" w:sz="4" w:space="0" w:color="auto"/>
              <w:right w:val="nil"/>
            </w:tcBorders>
            <w:vAlign w:val="center"/>
          </w:tcPr>
          <w:p w14:paraId="2BE18322"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0570884C"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49297006"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4A409EAB" w14:textId="77777777" w:rsidTr="007B3C79">
        <w:trPr>
          <w:gridAfter w:val="1"/>
          <w:wAfter w:w="16" w:type="dxa"/>
        </w:trPr>
        <w:tc>
          <w:tcPr>
            <w:tcW w:w="563" w:type="dxa"/>
            <w:vAlign w:val="center"/>
          </w:tcPr>
          <w:p w14:paraId="145D6F21" w14:textId="77777777" w:rsidR="00783896" w:rsidRPr="004C2E04" w:rsidRDefault="00783896" w:rsidP="00783896">
            <w:pPr>
              <w:numPr>
                <w:ilvl w:val="0"/>
                <w:numId w:val="11"/>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5F7CEE46" w14:textId="32CD7E87"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Wnioskowana kwota pomocy ma formę zwrotu części kosztów kwalifikowalnych, nie przekracza poziomu dofinansowania wynoszącego do 65% kosztów kwalifikowalnych oraz kwoty maksymalnej 250 tys. zł.</w:t>
            </w:r>
          </w:p>
        </w:tc>
        <w:tc>
          <w:tcPr>
            <w:tcW w:w="709" w:type="dxa"/>
            <w:gridSpan w:val="4"/>
            <w:tcBorders>
              <w:top w:val="single" w:sz="4" w:space="0" w:color="auto"/>
              <w:bottom w:val="single" w:sz="4" w:space="0" w:color="auto"/>
              <w:right w:val="nil"/>
            </w:tcBorders>
            <w:vAlign w:val="center"/>
          </w:tcPr>
          <w:p w14:paraId="56CDD07D"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30C43C2E"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73457258"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338522B8" w14:textId="77777777" w:rsidTr="007B3C79">
        <w:trPr>
          <w:gridAfter w:val="1"/>
          <w:wAfter w:w="16" w:type="dxa"/>
        </w:trPr>
        <w:tc>
          <w:tcPr>
            <w:tcW w:w="563" w:type="dxa"/>
            <w:vAlign w:val="center"/>
          </w:tcPr>
          <w:p w14:paraId="2C13D3F9" w14:textId="77777777" w:rsidR="00783896" w:rsidRPr="004C2E04" w:rsidRDefault="00783896" w:rsidP="00783896">
            <w:pPr>
              <w:numPr>
                <w:ilvl w:val="0"/>
                <w:numId w:val="11"/>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0FB7C6BC" w14:textId="774A2725"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Wnioskodawca zakłada utrzymanie zrealizowanej inwestycji oraz prowadzenie działalności, na którą została przyznana pomoc, co najmniej w okresie 3 lat od dnia wypłaty pomocy (do okresu prowadzenia działalności, na którą została przyznana pomoc, nie wlicza się okresów jej zawieszania)</w:t>
            </w:r>
          </w:p>
        </w:tc>
        <w:tc>
          <w:tcPr>
            <w:tcW w:w="709" w:type="dxa"/>
            <w:gridSpan w:val="4"/>
            <w:tcBorders>
              <w:top w:val="single" w:sz="4" w:space="0" w:color="auto"/>
              <w:bottom w:val="single" w:sz="4" w:space="0" w:color="auto"/>
              <w:right w:val="nil"/>
            </w:tcBorders>
            <w:vAlign w:val="center"/>
          </w:tcPr>
          <w:p w14:paraId="184FD485"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998AAF6"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00E38580"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4C2E04" w:rsidRPr="004C2E04" w14:paraId="45FAF459" w14:textId="77777777" w:rsidTr="007B3C79">
        <w:trPr>
          <w:gridAfter w:val="1"/>
          <w:wAfter w:w="16" w:type="dxa"/>
        </w:trPr>
        <w:tc>
          <w:tcPr>
            <w:tcW w:w="563" w:type="dxa"/>
            <w:shd w:val="clear" w:color="auto" w:fill="F2F2F2"/>
            <w:vAlign w:val="center"/>
          </w:tcPr>
          <w:p w14:paraId="1591AE8F"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b/>
                <w:bCs/>
                <w:color w:val="000000" w:themeColor="text1"/>
                <w:lang w:eastAsia="ar-SA"/>
              </w:rPr>
              <w:t>VII.</w:t>
            </w:r>
          </w:p>
        </w:tc>
        <w:tc>
          <w:tcPr>
            <w:tcW w:w="7353" w:type="dxa"/>
            <w:gridSpan w:val="7"/>
            <w:shd w:val="clear" w:color="auto" w:fill="F2F2F2"/>
            <w:vAlign w:val="center"/>
          </w:tcPr>
          <w:p w14:paraId="10E26E65" w14:textId="77777777" w:rsidR="001561F7" w:rsidRPr="004C2E04" w:rsidRDefault="001561F7" w:rsidP="001561F7">
            <w:pPr>
              <w:spacing w:after="0" w:line="240" w:lineRule="auto"/>
              <w:rPr>
                <w:rFonts w:ascii="Arial" w:hAnsi="Arial" w:cs="Arial"/>
                <w:b/>
                <w:bCs/>
                <w:color w:val="000000" w:themeColor="text1"/>
              </w:rPr>
            </w:pPr>
            <w:r w:rsidRPr="004C2E04">
              <w:rPr>
                <w:rFonts w:ascii="Arial" w:hAnsi="Arial" w:cs="Arial"/>
                <w:b/>
                <w:bCs/>
                <w:color w:val="000000" w:themeColor="text1"/>
              </w:rPr>
              <w:t>Operacja dotyczy poprawy dostępu do małej infrastruktury publicznej</w:t>
            </w:r>
          </w:p>
        </w:tc>
        <w:tc>
          <w:tcPr>
            <w:tcW w:w="709" w:type="dxa"/>
            <w:gridSpan w:val="4"/>
            <w:tcBorders>
              <w:top w:val="single" w:sz="4" w:space="0" w:color="auto"/>
              <w:bottom w:val="single" w:sz="4" w:space="0" w:color="auto"/>
              <w:right w:val="nil"/>
            </w:tcBorders>
            <w:shd w:val="clear" w:color="auto" w:fill="F2F2F2"/>
            <w:vAlign w:val="center"/>
          </w:tcPr>
          <w:p w14:paraId="59B1CAA1"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14B771F2"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p>
        </w:tc>
        <w:tc>
          <w:tcPr>
            <w:tcW w:w="727" w:type="dxa"/>
            <w:gridSpan w:val="3"/>
            <w:tcBorders>
              <w:top w:val="single" w:sz="4" w:space="0" w:color="auto"/>
              <w:left w:val="nil"/>
              <w:bottom w:val="single" w:sz="4" w:space="0" w:color="auto"/>
            </w:tcBorders>
            <w:shd w:val="clear" w:color="auto" w:fill="F2F2F2"/>
            <w:vAlign w:val="center"/>
          </w:tcPr>
          <w:p w14:paraId="5C9B1ED7"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7F9FD776" w14:textId="77777777" w:rsidTr="007B3C79">
        <w:trPr>
          <w:gridAfter w:val="1"/>
          <w:wAfter w:w="16" w:type="dxa"/>
          <w:trHeight w:val="638"/>
        </w:trPr>
        <w:tc>
          <w:tcPr>
            <w:tcW w:w="563" w:type="dxa"/>
            <w:vAlign w:val="center"/>
          </w:tcPr>
          <w:p w14:paraId="477CD6CB" w14:textId="77777777" w:rsidR="00783896" w:rsidRPr="004C2E04" w:rsidRDefault="00783896" w:rsidP="00783896">
            <w:pPr>
              <w:numPr>
                <w:ilvl w:val="0"/>
                <w:numId w:val="9"/>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1B490922" w14:textId="4ED91868"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 pomoc ubiega się wyłącznie JSFP lub organizacja pozarządowa</w:t>
            </w:r>
          </w:p>
        </w:tc>
        <w:tc>
          <w:tcPr>
            <w:tcW w:w="709" w:type="dxa"/>
            <w:gridSpan w:val="4"/>
            <w:tcBorders>
              <w:top w:val="single" w:sz="4" w:space="0" w:color="auto"/>
              <w:bottom w:val="single" w:sz="4" w:space="0" w:color="auto"/>
              <w:right w:val="nil"/>
            </w:tcBorders>
            <w:vAlign w:val="center"/>
          </w:tcPr>
          <w:p w14:paraId="5BF01998"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2512B78F"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5A18AC89"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0BE4DFD1" w14:textId="77777777" w:rsidTr="007B3C79">
        <w:trPr>
          <w:gridAfter w:val="1"/>
          <w:wAfter w:w="16" w:type="dxa"/>
        </w:trPr>
        <w:tc>
          <w:tcPr>
            <w:tcW w:w="563" w:type="dxa"/>
            <w:vAlign w:val="center"/>
          </w:tcPr>
          <w:p w14:paraId="3219C5F3" w14:textId="77777777" w:rsidR="00783896" w:rsidRPr="004C2E04" w:rsidRDefault="00783896" w:rsidP="00783896">
            <w:pPr>
              <w:numPr>
                <w:ilvl w:val="0"/>
                <w:numId w:val="9"/>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21CBCD53" w14:textId="42F99DA0"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zakłada, iż jej efekty będą służyły zaspokajaniu potrzeb społeczności lokalnej</w:t>
            </w:r>
          </w:p>
        </w:tc>
        <w:tc>
          <w:tcPr>
            <w:tcW w:w="709" w:type="dxa"/>
            <w:gridSpan w:val="4"/>
            <w:tcBorders>
              <w:top w:val="single" w:sz="4" w:space="0" w:color="auto"/>
              <w:bottom w:val="single" w:sz="4" w:space="0" w:color="auto"/>
              <w:right w:val="nil"/>
            </w:tcBorders>
            <w:vAlign w:val="center"/>
          </w:tcPr>
          <w:p w14:paraId="2290BF06"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25FD02CD"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76614018"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0BE3486A" w14:textId="77777777" w:rsidTr="007B3C79">
        <w:trPr>
          <w:gridAfter w:val="1"/>
          <w:wAfter w:w="16" w:type="dxa"/>
        </w:trPr>
        <w:tc>
          <w:tcPr>
            <w:tcW w:w="563" w:type="dxa"/>
            <w:vAlign w:val="center"/>
          </w:tcPr>
          <w:p w14:paraId="666B1B95" w14:textId="77777777" w:rsidR="00783896" w:rsidRPr="004C2E04" w:rsidRDefault="00783896" w:rsidP="00783896">
            <w:pPr>
              <w:numPr>
                <w:ilvl w:val="0"/>
                <w:numId w:val="9"/>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360E07FC" w14:textId="70794505" w:rsidR="00783896" w:rsidRPr="004C2E04" w:rsidRDefault="00783896" w:rsidP="00783896">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xml:space="preserve">Infrastruktura będąca efektem tej inwestycji będzie ogólnodostępna i niekomercyjna </w:t>
            </w:r>
          </w:p>
        </w:tc>
        <w:tc>
          <w:tcPr>
            <w:tcW w:w="709" w:type="dxa"/>
            <w:gridSpan w:val="4"/>
            <w:tcBorders>
              <w:top w:val="single" w:sz="4" w:space="0" w:color="auto"/>
              <w:bottom w:val="single" w:sz="4" w:space="0" w:color="auto"/>
              <w:right w:val="nil"/>
            </w:tcBorders>
            <w:vAlign w:val="center"/>
          </w:tcPr>
          <w:p w14:paraId="535514C1"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020A1186"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574EFA40"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1FDDCCBD" w14:textId="77777777" w:rsidTr="007B3C79">
        <w:trPr>
          <w:gridAfter w:val="1"/>
          <w:wAfter w:w="16" w:type="dxa"/>
          <w:trHeight w:val="581"/>
        </w:trPr>
        <w:tc>
          <w:tcPr>
            <w:tcW w:w="563" w:type="dxa"/>
            <w:vAlign w:val="center"/>
          </w:tcPr>
          <w:p w14:paraId="295DC8DA" w14:textId="77777777" w:rsidR="00783896" w:rsidRPr="004C2E04" w:rsidRDefault="00783896" w:rsidP="00783896">
            <w:pPr>
              <w:numPr>
                <w:ilvl w:val="0"/>
                <w:numId w:val="9"/>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0DEF0B78" w14:textId="4BB47E90"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Koszty całkowite operacji nie przekraczają 1 mln euro.</w:t>
            </w:r>
          </w:p>
        </w:tc>
        <w:tc>
          <w:tcPr>
            <w:tcW w:w="709" w:type="dxa"/>
            <w:gridSpan w:val="4"/>
            <w:tcBorders>
              <w:top w:val="single" w:sz="4" w:space="0" w:color="auto"/>
              <w:bottom w:val="single" w:sz="4" w:space="0" w:color="auto"/>
              <w:right w:val="nil"/>
            </w:tcBorders>
            <w:vAlign w:val="center"/>
          </w:tcPr>
          <w:p w14:paraId="2697BDE2"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265C3EED"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3BE6C9F0"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2DF88BC7" w14:textId="77777777" w:rsidTr="007B3C79">
        <w:trPr>
          <w:gridAfter w:val="1"/>
          <w:wAfter w:w="16" w:type="dxa"/>
          <w:trHeight w:val="561"/>
        </w:trPr>
        <w:tc>
          <w:tcPr>
            <w:tcW w:w="563" w:type="dxa"/>
            <w:vAlign w:val="center"/>
          </w:tcPr>
          <w:p w14:paraId="1B042C41" w14:textId="77777777" w:rsidR="00783896" w:rsidRPr="004C2E04" w:rsidRDefault="00783896" w:rsidP="00783896">
            <w:pPr>
              <w:numPr>
                <w:ilvl w:val="0"/>
                <w:numId w:val="9"/>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0A2278EE" w14:textId="47A28276"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Wnioskowana kwota pomocy jest nie wyższa niż 500 tys. zł.</w:t>
            </w:r>
          </w:p>
        </w:tc>
        <w:tc>
          <w:tcPr>
            <w:tcW w:w="709" w:type="dxa"/>
            <w:gridSpan w:val="4"/>
            <w:tcBorders>
              <w:top w:val="single" w:sz="4" w:space="0" w:color="auto"/>
              <w:bottom w:val="single" w:sz="4" w:space="0" w:color="auto"/>
              <w:right w:val="nil"/>
            </w:tcBorders>
            <w:vAlign w:val="center"/>
          </w:tcPr>
          <w:p w14:paraId="67860897"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1C0489A9"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7521D515"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0CFA4DD7" w14:textId="77777777" w:rsidTr="007B3C79">
        <w:trPr>
          <w:gridAfter w:val="1"/>
          <w:wAfter w:w="16" w:type="dxa"/>
          <w:trHeight w:val="561"/>
        </w:trPr>
        <w:tc>
          <w:tcPr>
            <w:tcW w:w="563" w:type="dxa"/>
            <w:vAlign w:val="center"/>
          </w:tcPr>
          <w:p w14:paraId="5644B91D" w14:textId="77777777" w:rsidR="00783896" w:rsidRPr="004C2E04" w:rsidRDefault="00783896" w:rsidP="00783896">
            <w:pPr>
              <w:numPr>
                <w:ilvl w:val="0"/>
                <w:numId w:val="9"/>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4073B0E0" w14:textId="77777777" w:rsidR="00783896" w:rsidRPr="00A72A86" w:rsidRDefault="00783896" w:rsidP="00783896">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Operacja nie obejmuje inwestycji w budynki i budowle:</w:t>
            </w:r>
          </w:p>
          <w:p w14:paraId="31554A35" w14:textId="77777777" w:rsidR="00783896" w:rsidRPr="00A72A86" w:rsidRDefault="00783896" w:rsidP="00783896">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w których są udzielane świadczenia zdrowotne w rozumieniu przepisów ustawy o działalności leczniczej lub jest sprawowana opieką nad dziećmi w wieku do 3 lat w rozumieniu przepisów ustawy o opiece nad dziećmi do lat 3,</w:t>
            </w:r>
          </w:p>
          <w:p w14:paraId="257E67A3" w14:textId="300C9C03"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xml:space="preserve">- zajmowane lub wykorzystywane przez placówki wsparcia dziennego w rozumieniu art. 24 ustawy z dnia 9 czerwca 2021r. o wspieraniu rodziny i systemie pieczy zastępczej, domy pomocy społecznej w rozumieniu ustawy o pomocy społecznej, młodzieżowe ośrodki wychowawcze w rozumieniu przepisów ustawy o wspieraniu i resocjalizacji nieletnich, </w:t>
            </w:r>
            <w:r w:rsidRPr="00A72A86">
              <w:rPr>
                <w:rFonts w:ascii="Arial" w:hAnsi="Arial" w:cs="Arial"/>
                <w:color w:val="000000" w:themeColor="text1"/>
              </w:rPr>
              <w:lastRenderedPageBreak/>
              <w:t>przedszkola, szkoły, ich oddziały oraz placówki w rozumieniu przepisów Prawo oświatowe.</w:t>
            </w:r>
          </w:p>
        </w:tc>
        <w:tc>
          <w:tcPr>
            <w:tcW w:w="709" w:type="dxa"/>
            <w:gridSpan w:val="4"/>
            <w:tcBorders>
              <w:top w:val="single" w:sz="4" w:space="0" w:color="auto"/>
              <w:bottom w:val="single" w:sz="4" w:space="0" w:color="auto"/>
              <w:right w:val="nil"/>
            </w:tcBorders>
            <w:vAlign w:val="center"/>
          </w:tcPr>
          <w:p w14:paraId="7D5AAF21" w14:textId="623FE4D1"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lastRenderedPageBreak/>
              <w:sym w:font="Wingdings 2" w:char="F0A3"/>
            </w:r>
          </w:p>
        </w:tc>
        <w:tc>
          <w:tcPr>
            <w:tcW w:w="850" w:type="dxa"/>
            <w:gridSpan w:val="7"/>
            <w:tcBorders>
              <w:top w:val="single" w:sz="4" w:space="0" w:color="auto"/>
              <w:left w:val="nil"/>
              <w:bottom w:val="single" w:sz="4" w:space="0" w:color="auto"/>
              <w:right w:val="nil"/>
            </w:tcBorders>
            <w:vAlign w:val="center"/>
          </w:tcPr>
          <w:p w14:paraId="1AFD79CE" w14:textId="483A0323"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09368E35"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4C2E04" w:rsidRPr="004C2E04" w14:paraId="5ECF2BB3" w14:textId="77777777" w:rsidTr="007B3C79">
        <w:trPr>
          <w:gridAfter w:val="1"/>
          <w:wAfter w:w="16" w:type="dxa"/>
          <w:trHeight w:val="830"/>
        </w:trPr>
        <w:tc>
          <w:tcPr>
            <w:tcW w:w="563" w:type="dxa"/>
            <w:shd w:val="clear" w:color="auto" w:fill="F2F2F2"/>
            <w:vAlign w:val="center"/>
          </w:tcPr>
          <w:p w14:paraId="0A24D97D" w14:textId="30EF3F11" w:rsidR="001561F7" w:rsidRPr="004C2E04" w:rsidRDefault="00783896" w:rsidP="001561F7">
            <w:pPr>
              <w:spacing w:after="0" w:line="240" w:lineRule="auto"/>
              <w:jc w:val="center"/>
              <w:rPr>
                <w:rFonts w:ascii="Arial" w:eastAsia="Calibri" w:hAnsi="Arial" w:cs="Arial"/>
                <w:b/>
                <w:bCs/>
                <w:color w:val="000000" w:themeColor="text1"/>
                <w:lang w:eastAsia="ar-SA"/>
              </w:rPr>
            </w:pPr>
            <w:r>
              <w:rPr>
                <w:rFonts w:ascii="Arial" w:eastAsia="Calibri" w:hAnsi="Arial" w:cs="Arial"/>
                <w:b/>
                <w:bCs/>
                <w:color w:val="000000" w:themeColor="text1"/>
                <w:lang w:eastAsia="ar-SA"/>
              </w:rPr>
              <w:t>VII</w:t>
            </w:r>
            <w:r w:rsidR="001561F7" w:rsidRPr="004C2E04">
              <w:rPr>
                <w:rFonts w:ascii="Arial" w:eastAsia="Calibri" w:hAnsi="Arial" w:cs="Arial"/>
                <w:b/>
                <w:bCs/>
                <w:color w:val="000000" w:themeColor="text1"/>
                <w:lang w:eastAsia="ar-SA"/>
              </w:rPr>
              <w:t>I.</w:t>
            </w:r>
          </w:p>
        </w:tc>
        <w:tc>
          <w:tcPr>
            <w:tcW w:w="7353" w:type="dxa"/>
            <w:gridSpan w:val="7"/>
            <w:shd w:val="clear" w:color="auto" w:fill="F2F2F2"/>
            <w:vAlign w:val="center"/>
          </w:tcPr>
          <w:p w14:paraId="42B83533" w14:textId="77777777" w:rsidR="001561F7" w:rsidRPr="004C2E04" w:rsidRDefault="001561F7" w:rsidP="001561F7">
            <w:pPr>
              <w:spacing w:after="0" w:line="240" w:lineRule="auto"/>
              <w:rPr>
                <w:rFonts w:ascii="Arial" w:hAnsi="Arial" w:cs="Arial"/>
                <w:b/>
                <w:bCs/>
                <w:color w:val="000000" w:themeColor="text1"/>
              </w:rPr>
            </w:pPr>
            <w:r w:rsidRPr="004C2E04">
              <w:rPr>
                <w:rFonts w:ascii="Arial" w:hAnsi="Arial" w:cs="Arial"/>
                <w:b/>
                <w:bCs/>
                <w:color w:val="000000" w:themeColor="text1"/>
              </w:rPr>
              <w:t>Operacja dotyczy włączenia społecznego seniorów, ludzi młodych lub osób w niekorzystnej sytuacji</w:t>
            </w:r>
          </w:p>
        </w:tc>
        <w:tc>
          <w:tcPr>
            <w:tcW w:w="709" w:type="dxa"/>
            <w:gridSpan w:val="4"/>
            <w:tcBorders>
              <w:top w:val="single" w:sz="4" w:space="0" w:color="auto"/>
              <w:bottom w:val="single" w:sz="4" w:space="0" w:color="auto"/>
              <w:right w:val="nil"/>
            </w:tcBorders>
            <w:shd w:val="clear" w:color="auto" w:fill="F2F2F2"/>
            <w:vAlign w:val="center"/>
          </w:tcPr>
          <w:p w14:paraId="2FDDC67C"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6A145E88"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p>
        </w:tc>
        <w:tc>
          <w:tcPr>
            <w:tcW w:w="727" w:type="dxa"/>
            <w:gridSpan w:val="3"/>
            <w:tcBorders>
              <w:top w:val="single" w:sz="4" w:space="0" w:color="auto"/>
              <w:left w:val="nil"/>
              <w:bottom w:val="single" w:sz="4" w:space="0" w:color="auto"/>
            </w:tcBorders>
            <w:shd w:val="clear" w:color="auto" w:fill="F2F2F2"/>
            <w:vAlign w:val="center"/>
          </w:tcPr>
          <w:p w14:paraId="2A7B7F4B"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331F76BD" w14:textId="77777777" w:rsidTr="007B3C79">
        <w:trPr>
          <w:gridAfter w:val="1"/>
          <w:wAfter w:w="16" w:type="dxa"/>
        </w:trPr>
        <w:tc>
          <w:tcPr>
            <w:tcW w:w="563" w:type="dxa"/>
            <w:vAlign w:val="center"/>
          </w:tcPr>
          <w:p w14:paraId="4CCC487E" w14:textId="77777777" w:rsidR="00783896" w:rsidRPr="004C2E04" w:rsidRDefault="00783896" w:rsidP="00783896">
            <w:pPr>
              <w:numPr>
                <w:ilvl w:val="0"/>
                <w:numId w:val="8"/>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5405FB24" w14:textId="29A6B7AB"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nie jest realizowana w ramach działalności gospodarczej, do której stosuje się ustawę Prawo przedsiębiorców</w:t>
            </w:r>
          </w:p>
        </w:tc>
        <w:tc>
          <w:tcPr>
            <w:tcW w:w="709" w:type="dxa"/>
            <w:gridSpan w:val="4"/>
            <w:tcBorders>
              <w:top w:val="single" w:sz="4" w:space="0" w:color="auto"/>
              <w:bottom w:val="single" w:sz="4" w:space="0" w:color="auto"/>
              <w:right w:val="nil"/>
            </w:tcBorders>
            <w:vAlign w:val="center"/>
          </w:tcPr>
          <w:p w14:paraId="0480671A"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D000DD0"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161EB557"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3BDBACF1" w14:textId="77777777" w:rsidTr="00783896">
        <w:trPr>
          <w:gridAfter w:val="1"/>
          <w:wAfter w:w="16" w:type="dxa"/>
          <w:trHeight w:val="614"/>
        </w:trPr>
        <w:tc>
          <w:tcPr>
            <w:tcW w:w="563" w:type="dxa"/>
            <w:vAlign w:val="center"/>
          </w:tcPr>
          <w:p w14:paraId="591B09F9" w14:textId="77777777" w:rsidR="00783896" w:rsidRPr="004C2E04" w:rsidRDefault="00783896" w:rsidP="00783896">
            <w:pPr>
              <w:numPr>
                <w:ilvl w:val="0"/>
                <w:numId w:val="8"/>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7D5A8313" w14:textId="7FDA7645"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 pomoc na operację inwestycyjną ubiega się podmiot świadczący usługi na rzecz grup osób wymagających włączenia w ramach swoich zadań statutowych albo ustawowych (w szczególności działający w formie prawnej organizacji pozarządowych lub instytucji kultury).</w:t>
            </w:r>
          </w:p>
        </w:tc>
        <w:tc>
          <w:tcPr>
            <w:tcW w:w="709" w:type="dxa"/>
            <w:gridSpan w:val="4"/>
            <w:tcBorders>
              <w:top w:val="single" w:sz="4" w:space="0" w:color="auto"/>
              <w:bottom w:val="single" w:sz="4" w:space="0" w:color="auto"/>
              <w:right w:val="nil"/>
            </w:tcBorders>
            <w:vAlign w:val="center"/>
          </w:tcPr>
          <w:p w14:paraId="14636624"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44523ED5"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22413D5C"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2879FA6E" w14:textId="77777777" w:rsidTr="007B3C79">
        <w:trPr>
          <w:gridAfter w:val="1"/>
          <w:wAfter w:w="16" w:type="dxa"/>
        </w:trPr>
        <w:tc>
          <w:tcPr>
            <w:tcW w:w="563" w:type="dxa"/>
            <w:vAlign w:val="center"/>
          </w:tcPr>
          <w:p w14:paraId="75866E11" w14:textId="77777777" w:rsidR="00783896" w:rsidRPr="004C2E04" w:rsidRDefault="00783896" w:rsidP="00783896">
            <w:pPr>
              <w:numPr>
                <w:ilvl w:val="0"/>
                <w:numId w:val="8"/>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41397E2F" w14:textId="1D433F49" w:rsidR="00783896" w:rsidRPr="004C2E04" w:rsidRDefault="00783896" w:rsidP="00783896">
            <w:pPr>
              <w:autoSpaceDE w:val="0"/>
              <w:autoSpaceDN w:val="0"/>
              <w:adjustRightInd w:val="0"/>
              <w:spacing w:after="0" w:line="240" w:lineRule="auto"/>
              <w:rPr>
                <w:rFonts w:ascii="Arial" w:hAnsi="Arial" w:cs="Arial"/>
                <w:color w:val="000000" w:themeColor="text1"/>
              </w:rPr>
            </w:pPr>
            <w:r w:rsidRPr="00A72A86">
              <w:rPr>
                <w:rFonts w:ascii="Arial" w:hAnsi="Arial" w:cs="Arial"/>
                <w:color w:val="000000" w:themeColor="text1"/>
              </w:rPr>
              <w:t>Wnioskowana kwota pomocy jest nie wyższa niż 500 tys. zł.</w:t>
            </w:r>
          </w:p>
        </w:tc>
        <w:tc>
          <w:tcPr>
            <w:tcW w:w="709" w:type="dxa"/>
            <w:gridSpan w:val="4"/>
            <w:tcBorders>
              <w:top w:val="single" w:sz="4" w:space="0" w:color="auto"/>
              <w:bottom w:val="single" w:sz="4" w:space="0" w:color="auto"/>
              <w:right w:val="nil"/>
            </w:tcBorders>
            <w:vAlign w:val="center"/>
          </w:tcPr>
          <w:p w14:paraId="55AA9C3A"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0D383E08"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41B06E08"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70A57BA4" w14:textId="77777777" w:rsidTr="007B3C79">
        <w:trPr>
          <w:gridAfter w:val="1"/>
          <w:wAfter w:w="16" w:type="dxa"/>
        </w:trPr>
        <w:tc>
          <w:tcPr>
            <w:tcW w:w="563" w:type="dxa"/>
            <w:vAlign w:val="center"/>
          </w:tcPr>
          <w:p w14:paraId="15949EF1" w14:textId="77777777" w:rsidR="00783896" w:rsidRPr="004C2E04" w:rsidRDefault="00783896" w:rsidP="00783896">
            <w:pPr>
              <w:numPr>
                <w:ilvl w:val="0"/>
                <w:numId w:val="8"/>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1550760E" w14:textId="77777777" w:rsidR="00783896" w:rsidRPr="00A72A86" w:rsidRDefault="00783896" w:rsidP="00783896">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Operacja nie obejmuje inwestycji w budynki i budowle:</w:t>
            </w:r>
          </w:p>
          <w:p w14:paraId="4ACDA1DF" w14:textId="77777777" w:rsidR="00783896" w:rsidRPr="00A72A86" w:rsidRDefault="00783896" w:rsidP="00783896">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w których są udzielane świadczenia zdrowotne w rozumieniu przepisów ustawy o działalności leczniczej lub jest sprawowana opieką nad dziećmi w wieku do 3 lat w rozumieniu przepisów ustawy o opiece nad dziećmi do lat 3,</w:t>
            </w:r>
          </w:p>
          <w:p w14:paraId="01A2402C" w14:textId="4DC7B6FC" w:rsidR="00783896" w:rsidRPr="004C2E04" w:rsidRDefault="00783896" w:rsidP="00783896">
            <w:pPr>
              <w:autoSpaceDE w:val="0"/>
              <w:autoSpaceDN w:val="0"/>
              <w:adjustRightInd w:val="0"/>
              <w:spacing w:after="0" w:line="240" w:lineRule="auto"/>
              <w:rPr>
                <w:rFonts w:ascii="Arial" w:hAnsi="Arial" w:cs="Arial"/>
                <w:color w:val="000000" w:themeColor="text1"/>
              </w:rPr>
            </w:pPr>
            <w:r w:rsidRPr="00A72A86">
              <w:rPr>
                <w:rFonts w:ascii="Arial" w:hAnsi="Arial" w:cs="Arial"/>
                <w:color w:val="000000" w:themeColor="text1"/>
              </w:rPr>
              <w:t>- zajmowane lub wykorzystywane przez placówki wsparcia dziennego w rozumieniu art. 24 ustawy z dnia 9 czerwca 2021r. o wspieraniu rodziny i systemie pieczy zastępczej, domy pomocy społecznej w rozumieniu ustawy o pomocy społecznej, młodzieżowe ośrodki wychowawcze w rozumieniu przepisów ustawy o wspieraniu i resocjalizacji nieletnich, przedszkola, szkoły, ich oddziały oraz placówki w rozumieniu przepisów Prawo oświatowe.</w:t>
            </w:r>
          </w:p>
        </w:tc>
        <w:tc>
          <w:tcPr>
            <w:tcW w:w="709" w:type="dxa"/>
            <w:gridSpan w:val="4"/>
            <w:tcBorders>
              <w:top w:val="single" w:sz="4" w:space="0" w:color="auto"/>
              <w:bottom w:val="single" w:sz="4" w:space="0" w:color="auto"/>
              <w:right w:val="nil"/>
            </w:tcBorders>
            <w:vAlign w:val="center"/>
          </w:tcPr>
          <w:p w14:paraId="48848970" w14:textId="4855B065"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1F996309" w14:textId="1A5CFD9E"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5A790AF0"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4C2E04" w:rsidRPr="004C2E04" w14:paraId="05342BC2" w14:textId="77777777" w:rsidTr="001561F7">
        <w:trPr>
          <w:gridAfter w:val="1"/>
          <w:wAfter w:w="16" w:type="dxa"/>
          <w:trHeight w:val="341"/>
        </w:trPr>
        <w:tc>
          <w:tcPr>
            <w:tcW w:w="563" w:type="dxa"/>
            <w:shd w:val="clear" w:color="auto" w:fill="F2F2F2"/>
            <w:vAlign w:val="center"/>
          </w:tcPr>
          <w:p w14:paraId="6A891969" w14:textId="65534DE2" w:rsidR="001561F7" w:rsidRPr="004C2E04" w:rsidRDefault="00783896" w:rsidP="001561F7">
            <w:pPr>
              <w:spacing w:after="0" w:line="240" w:lineRule="auto"/>
              <w:jc w:val="center"/>
              <w:rPr>
                <w:rFonts w:ascii="Arial" w:eastAsia="Calibri" w:hAnsi="Arial" w:cs="Arial"/>
                <w:b/>
                <w:bCs/>
                <w:color w:val="000000" w:themeColor="text1"/>
                <w:lang w:eastAsia="ar-SA"/>
              </w:rPr>
            </w:pPr>
            <w:r>
              <w:rPr>
                <w:rFonts w:ascii="Arial" w:eastAsia="Calibri" w:hAnsi="Arial" w:cs="Arial"/>
                <w:b/>
                <w:bCs/>
                <w:color w:val="000000" w:themeColor="text1"/>
                <w:lang w:eastAsia="ar-SA"/>
              </w:rPr>
              <w:t>I</w:t>
            </w:r>
            <w:r w:rsidR="001561F7" w:rsidRPr="004C2E04">
              <w:rPr>
                <w:rFonts w:ascii="Arial" w:eastAsia="Calibri" w:hAnsi="Arial" w:cs="Arial"/>
                <w:b/>
                <w:bCs/>
                <w:color w:val="000000" w:themeColor="text1"/>
                <w:lang w:eastAsia="ar-SA"/>
              </w:rPr>
              <w:t>X.</w:t>
            </w:r>
          </w:p>
        </w:tc>
        <w:tc>
          <w:tcPr>
            <w:tcW w:w="7353" w:type="dxa"/>
            <w:gridSpan w:val="7"/>
            <w:shd w:val="clear" w:color="auto" w:fill="F2F2F2"/>
            <w:vAlign w:val="center"/>
          </w:tcPr>
          <w:p w14:paraId="28A0CDFA" w14:textId="77777777" w:rsidR="001561F7" w:rsidRPr="004C2E04" w:rsidRDefault="001561F7" w:rsidP="001561F7">
            <w:pPr>
              <w:spacing w:after="0" w:line="240" w:lineRule="auto"/>
              <w:rPr>
                <w:rFonts w:ascii="Arial" w:hAnsi="Arial" w:cs="Arial"/>
                <w:b/>
                <w:bCs/>
                <w:color w:val="000000" w:themeColor="text1"/>
              </w:rPr>
            </w:pPr>
            <w:r w:rsidRPr="004C2E04">
              <w:rPr>
                <w:rFonts w:ascii="Arial" w:hAnsi="Arial" w:cs="Arial"/>
                <w:b/>
                <w:bCs/>
                <w:color w:val="000000" w:themeColor="text1"/>
              </w:rPr>
              <w:t>Operacja dotyczy kształtowania świadomości obywatelskiej</w:t>
            </w:r>
          </w:p>
        </w:tc>
        <w:tc>
          <w:tcPr>
            <w:tcW w:w="709" w:type="dxa"/>
            <w:gridSpan w:val="4"/>
            <w:tcBorders>
              <w:top w:val="single" w:sz="4" w:space="0" w:color="auto"/>
              <w:bottom w:val="single" w:sz="4" w:space="0" w:color="auto"/>
              <w:right w:val="nil"/>
            </w:tcBorders>
            <w:shd w:val="clear" w:color="auto" w:fill="F2F2F2"/>
            <w:vAlign w:val="center"/>
          </w:tcPr>
          <w:p w14:paraId="3C0ABAD3"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02AE03AD"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p>
        </w:tc>
        <w:tc>
          <w:tcPr>
            <w:tcW w:w="727" w:type="dxa"/>
            <w:gridSpan w:val="3"/>
            <w:tcBorders>
              <w:top w:val="single" w:sz="4" w:space="0" w:color="auto"/>
              <w:left w:val="nil"/>
              <w:bottom w:val="single" w:sz="4" w:space="0" w:color="auto"/>
            </w:tcBorders>
            <w:shd w:val="clear" w:color="auto" w:fill="F2F2F2"/>
            <w:vAlign w:val="center"/>
          </w:tcPr>
          <w:p w14:paraId="68CFC136"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07C43A58" w14:textId="77777777" w:rsidTr="007B3C79">
        <w:trPr>
          <w:gridAfter w:val="1"/>
          <w:wAfter w:w="16" w:type="dxa"/>
          <w:trHeight w:val="557"/>
        </w:trPr>
        <w:tc>
          <w:tcPr>
            <w:tcW w:w="563" w:type="dxa"/>
            <w:vAlign w:val="center"/>
          </w:tcPr>
          <w:p w14:paraId="3D7F749D" w14:textId="77777777" w:rsidR="00783896" w:rsidRPr="004C2E04" w:rsidRDefault="00783896" w:rsidP="00783896">
            <w:pPr>
              <w:numPr>
                <w:ilvl w:val="0"/>
                <w:numId w:val="7"/>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0B56AB2E" w14:textId="77777777" w:rsidR="00783896" w:rsidRPr="00A72A86"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dotyczy co najmniej jednego z poniższych obszarów:</w:t>
            </w:r>
          </w:p>
          <w:p w14:paraId="16F1B398" w14:textId="77777777" w:rsidR="00783896" w:rsidRPr="00A72A86"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xml:space="preserve">a) zrównoważonego rolnictwa, </w:t>
            </w:r>
          </w:p>
          <w:p w14:paraId="51838451" w14:textId="77777777" w:rsidR="00783896" w:rsidRPr="00A72A86"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xml:space="preserve">b) gospodarki rolno-spożywczej, </w:t>
            </w:r>
          </w:p>
          <w:p w14:paraId="3D77F6CF" w14:textId="77777777" w:rsidR="00783896" w:rsidRPr="00A72A86"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xml:space="preserve">c) zielonej gospodarki, </w:t>
            </w:r>
            <w:proofErr w:type="spellStart"/>
            <w:r w:rsidRPr="00A72A86">
              <w:rPr>
                <w:rFonts w:ascii="Arial" w:hAnsi="Arial" w:cs="Arial"/>
                <w:color w:val="000000" w:themeColor="text1"/>
              </w:rPr>
              <w:t>biogospodarki</w:t>
            </w:r>
            <w:proofErr w:type="spellEnd"/>
            <w:r w:rsidRPr="00A72A86">
              <w:rPr>
                <w:rFonts w:ascii="Arial" w:hAnsi="Arial" w:cs="Arial"/>
                <w:color w:val="000000" w:themeColor="text1"/>
              </w:rPr>
              <w:t xml:space="preserve">, </w:t>
            </w:r>
          </w:p>
          <w:p w14:paraId="3E4445CE" w14:textId="77777777" w:rsidR="00783896" w:rsidRPr="00A72A86"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xml:space="preserve">d) wsparcie rozwoju wiedzy i umiejętności w zakresie innowacyjności, cyfryzacji lub przedsiębiorczości, </w:t>
            </w:r>
          </w:p>
          <w:p w14:paraId="5C36CB2C" w14:textId="77777777" w:rsidR="00783896" w:rsidRPr="00A72A86"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e) wsparcie wzmocnienia odporności cywilnej lokalnych społeczności,</w:t>
            </w:r>
          </w:p>
          <w:p w14:paraId="3D1D40EF" w14:textId="77777777" w:rsidR="00783896" w:rsidRPr="00A72A86"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f) wsparcie działań na rzecz walki z dezinformacją,</w:t>
            </w:r>
          </w:p>
          <w:p w14:paraId="5DA97B48" w14:textId="2650E485"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g) wzmacniania programów edukacji liderów życia publicznego i społecznego;</w:t>
            </w:r>
          </w:p>
        </w:tc>
        <w:tc>
          <w:tcPr>
            <w:tcW w:w="709" w:type="dxa"/>
            <w:gridSpan w:val="4"/>
            <w:tcBorders>
              <w:top w:val="single" w:sz="4" w:space="0" w:color="auto"/>
              <w:bottom w:val="single" w:sz="4" w:space="0" w:color="auto"/>
              <w:right w:val="nil"/>
            </w:tcBorders>
            <w:vAlign w:val="center"/>
          </w:tcPr>
          <w:p w14:paraId="49EB679A"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66F24EBE"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78C3BA05"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64052CD4" w14:textId="77777777" w:rsidTr="001561F7">
        <w:trPr>
          <w:gridAfter w:val="1"/>
          <w:wAfter w:w="16" w:type="dxa"/>
          <w:trHeight w:val="470"/>
        </w:trPr>
        <w:tc>
          <w:tcPr>
            <w:tcW w:w="563" w:type="dxa"/>
            <w:vAlign w:val="center"/>
          </w:tcPr>
          <w:p w14:paraId="0DFF046F" w14:textId="77777777" w:rsidR="00783896" w:rsidRPr="004C2E04" w:rsidRDefault="00783896" w:rsidP="00783896">
            <w:pPr>
              <w:numPr>
                <w:ilvl w:val="0"/>
                <w:numId w:val="7"/>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0B59CE39" w14:textId="3CE46351"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Wnioskowana kwota pomocy jest nie wyższa niż 500 tys. zł.</w:t>
            </w:r>
          </w:p>
        </w:tc>
        <w:tc>
          <w:tcPr>
            <w:tcW w:w="709" w:type="dxa"/>
            <w:gridSpan w:val="4"/>
            <w:tcBorders>
              <w:top w:val="single" w:sz="4" w:space="0" w:color="auto"/>
              <w:bottom w:val="single" w:sz="4" w:space="0" w:color="auto"/>
              <w:right w:val="nil"/>
            </w:tcBorders>
            <w:vAlign w:val="center"/>
          </w:tcPr>
          <w:p w14:paraId="0F492784"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047DBF62"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6723D091"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24807640" w14:textId="77777777" w:rsidTr="001561F7">
        <w:trPr>
          <w:gridAfter w:val="1"/>
          <w:wAfter w:w="16" w:type="dxa"/>
          <w:trHeight w:val="470"/>
        </w:trPr>
        <w:tc>
          <w:tcPr>
            <w:tcW w:w="563" w:type="dxa"/>
            <w:vAlign w:val="center"/>
          </w:tcPr>
          <w:p w14:paraId="07C83C93" w14:textId="77777777" w:rsidR="00783896" w:rsidRPr="004C2E04" w:rsidRDefault="00783896" w:rsidP="00783896">
            <w:pPr>
              <w:numPr>
                <w:ilvl w:val="0"/>
                <w:numId w:val="7"/>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20C2F04C" w14:textId="77777777" w:rsidR="00783896" w:rsidRPr="00A72A86" w:rsidRDefault="00783896" w:rsidP="00783896">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Operacja nie obejmuje inwestycji w budynki i budowle:</w:t>
            </w:r>
          </w:p>
          <w:p w14:paraId="71894D3A" w14:textId="77777777" w:rsidR="00783896" w:rsidRPr="00A72A86" w:rsidRDefault="00783896" w:rsidP="00783896">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w których są udzielane świadczenia zdrowotne w rozumieniu przepisów ustawy o działalności leczniczej lub jest sprawowana opieką nad dziećmi w wieku do 3 lat w rozumieniu przepisów ustawy o opiece nad dziećmi do lat 3,</w:t>
            </w:r>
          </w:p>
          <w:p w14:paraId="27C896B1" w14:textId="3B649E0F"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zajmowane lub wykorzystywane przez placówki wsparcia dziennego w rozumieniu art. 24 ustawy z dnia 9 czerwca 2021r. o wspieraniu rodziny i systemie pieczy zastępczej, domy pomocy społecznej w rozumieniu ustawy o pomocy społecznej, młodzieżowe ośrodki wychowawcze w rozumieniu przepisów ustawy o wspieraniu i resocjalizacji nieletnich, przedszkola, szkoły, ich oddziały oraz placówki w rozumieniu przepisów Prawo oświatowe.</w:t>
            </w:r>
          </w:p>
        </w:tc>
        <w:tc>
          <w:tcPr>
            <w:tcW w:w="709" w:type="dxa"/>
            <w:gridSpan w:val="4"/>
            <w:tcBorders>
              <w:top w:val="single" w:sz="4" w:space="0" w:color="auto"/>
              <w:bottom w:val="single" w:sz="4" w:space="0" w:color="auto"/>
              <w:right w:val="nil"/>
            </w:tcBorders>
            <w:vAlign w:val="center"/>
          </w:tcPr>
          <w:p w14:paraId="5549BC1F" w14:textId="578E0EB9"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08C2D778" w14:textId="7FD7BC13"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35D0C0C8"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783896" w:rsidRPr="004C2E04" w14:paraId="7BCA7C18" w14:textId="77777777" w:rsidTr="001561F7">
        <w:trPr>
          <w:gridAfter w:val="1"/>
          <w:wAfter w:w="16" w:type="dxa"/>
          <w:trHeight w:val="470"/>
        </w:trPr>
        <w:tc>
          <w:tcPr>
            <w:tcW w:w="563" w:type="dxa"/>
            <w:vAlign w:val="center"/>
          </w:tcPr>
          <w:p w14:paraId="41D48C6B" w14:textId="77777777" w:rsidR="00783896" w:rsidRPr="004C2E04" w:rsidRDefault="00783896" w:rsidP="00783896">
            <w:pPr>
              <w:numPr>
                <w:ilvl w:val="0"/>
                <w:numId w:val="7"/>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121BBAD1" w14:textId="1E10862F"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Operacja nie obejmuje inwestycji dotyczących budowy lub przebudowy, w rozumieniu art. 3 pkt 6 lub 7z ustawy z dnia 7 lipca 1994 r. Prawo budowlane, elementów infrastruktury oraz małej architektury, w rozumieniu art. 3 pkt 4 ustawy z dnia 7 lipca 1994 r. Prawo budowlane.</w:t>
            </w:r>
          </w:p>
        </w:tc>
        <w:tc>
          <w:tcPr>
            <w:tcW w:w="709" w:type="dxa"/>
            <w:gridSpan w:val="4"/>
            <w:tcBorders>
              <w:top w:val="single" w:sz="4" w:space="0" w:color="auto"/>
              <w:bottom w:val="single" w:sz="4" w:space="0" w:color="auto"/>
              <w:right w:val="nil"/>
            </w:tcBorders>
            <w:vAlign w:val="center"/>
          </w:tcPr>
          <w:p w14:paraId="4CDAA483" w14:textId="12572230"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7AE62574" w14:textId="33C73386"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6A37DA9C"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4C2E04" w:rsidRPr="004C2E04" w14:paraId="24922A5C" w14:textId="77777777" w:rsidTr="007B3C79">
        <w:trPr>
          <w:gridAfter w:val="1"/>
          <w:wAfter w:w="16" w:type="dxa"/>
        </w:trPr>
        <w:tc>
          <w:tcPr>
            <w:tcW w:w="563" w:type="dxa"/>
            <w:shd w:val="clear" w:color="auto" w:fill="F2F2F2"/>
            <w:vAlign w:val="center"/>
          </w:tcPr>
          <w:p w14:paraId="3595BF45" w14:textId="47DFC7B8" w:rsidR="001561F7" w:rsidRPr="004C2E04" w:rsidRDefault="001561F7" w:rsidP="001561F7">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b/>
                <w:bCs/>
                <w:color w:val="000000" w:themeColor="text1"/>
                <w:lang w:eastAsia="ar-SA"/>
              </w:rPr>
              <w:t>X.</w:t>
            </w:r>
          </w:p>
        </w:tc>
        <w:tc>
          <w:tcPr>
            <w:tcW w:w="7353" w:type="dxa"/>
            <w:gridSpan w:val="7"/>
            <w:shd w:val="clear" w:color="auto" w:fill="F2F2F2"/>
            <w:vAlign w:val="center"/>
          </w:tcPr>
          <w:p w14:paraId="4CD79661" w14:textId="77777777" w:rsidR="001561F7" w:rsidRPr="004C2E04" w:rsidRDefault="001561F7" w:rsidP="001561F7">
            <w:pPr>
              <w:spacing w:after="0" w:line="240" w:lineRule="auto"/>
              <w:jc w:val="both"/>
              <w:rPr>
                <w:rFonts w:ascii="Arial" w:hAnsi="Arial" w:cs="Arial"/>
                <w:b/>
                <w:bCs/>
                <w:color w:val="000000" w:themeColor="text1"/>
                <w:spacing w:val="-4"/>
              </w:rPr>
            </w:pPr>
            <w:r w:rsidRPr="004C2E04">
              <w:rPr>
                <w:rFonts w:ascii="Arial" w:hAnsi="Arial" w:cs="Arial"/>
                <w:b/>
                <w:bCs/>
                <w:color w:val="000000" w:themeColor="text1"/>
              </w:rPr>
              <w:t>Operacja dotyczy ochrony dziedzictwa kulturowego lub przyrodniczego polskiej wsi</w:t>
            </w:r>
          </w:p>
        </w:tc>
        <w:tc>
          <w:tcPr>
            <w:tcW w:w="709" w:type="dxa"/>
            <w:gridSpan w:val="4"/>
            <w:tcBorders>
              <w:top w:val="single" w:sz="4" w:space="0" w:color="auto"/>
              <w:bottom w:val="single" w:sz="4" w:space="0" w:color="auto"/>
              <w:right w:val="nil"/>
            </w:tcBorders>
            <w:shd w:val="clear" w:color="auto" w:fill="F2F2F2"/>
            <w:vAlign w:val="center"/>
          </w:tcPr>
          <w:p w14:paraId="05B0D8B0"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shd w:val="clear" w:color="auto" w:fill="F2F2F2"/>
            <w:vAlign w:val="center"/>
          </w:tcPr>
          <w:p w14:paraId="6C759C6B"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p>
        </w:tc>
        <w:tc>
          <w:tcPr>
            <w:tcW w:w="727" w:type="dxa"/>
            <w:gridSpan w:val="3"/>
            <w:tcBorders>
              <w:top w:val="single" w:sz="4" w:space="0" w:color="auto"/>
              <w:left w:val="nil"/>
              <w:bottom w:val="single" w:sz="4" w:space="0" w:color="auto"/>
            </w:tcBorders>
            <w:shd w:val="clear" w:color="auto" w:fill="F2F2F2"/>
            <w:vAlign w:val="center"/>
          </w:tcPr>
          <w:p w14:paraId="76FEB5D2" w14:textId="77777777" w:rsidR="001561F7" w:rsidRPr="004C2E04" w:rsidRDefault="001561F7" w:rsidP="001561F7">
            <w:pPr>
              <w:spacing w:after="0" w:line="240" w:lineRule="auto"/>
              <w:jc w:val="center"/>
              <w:rPr>
                <w:rFonts w:ascii="Arial" w:eastAsia="Calibri" w:hAnsi="Arial" w:cs="Arial"/>
                <w:b/>
                <w:bCs/>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7D4DA941" w14:textId="77777777" w:rsidTr="007B3C79">
        <w:trPr>
          <w:gridAfter w:val="1"/>
          <w:wAfter w:w="16" w:type="dxa"/>
        </w:trPr>
        <w:tc>
          <w:tcPr>
            <w:tcW w:w="563" w:type="dxa"/>
            <w:vAlign w:val="center"/>
          </w:tcPr>
          <w:p w14:paraId="166FC2A6" w14:textId="77777777" w:rsidR="00783896" w:rsidRPr="004C2E04" w:rsidRDefault="00783896" w:rsidP="00783896">
            <w:pPr>
              <w:numPr>
                <w:ilvl w:val="0"/>
                <w:numId w:val="17"/>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588B08C2" w14:textId="29C95107"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Pomoc na operację, która dotyczy inwestycji w obiekt zabytkowy, przyznaje się, jeżeli wnioskodawca wykaże, iż obiekt jest objęty formą ochrony zabytków np. jest wpisany do ewidencji zabytków, rejestru zabytków itp.</w:t>
            </w:r>
          </w:p>
        </w:tc>
        <w:tc>
          <w:tcPr>
            <w:tcW w:w="709" w:type="dxa"/>
            <w:gridSpan w:val="4"/>
            <w:tcBorders>
              <w:top w:val="single" w:sz="4" w:space="0" w:color="auto"/>
              <w:bottom w:val="single" w:sz="4" w:space="0" w:color="auto"/>
              <w:right w:val="nil"/>
            </w:tcBorders>
            <w:vAlign w:val="center"/>
          </w:tcPr>
          <w:p w14:paraId="68DBEBFE"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57F9503B"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1287C2ED"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16B155D4" w14:textId="77777777" w:rsidTr="007B3C79">
        <w:trPr>
          <w:gridAfter w:val="1"/>
          <w:wAfter w:w="16" w:type="dxa"/>
        </w:trPr>
        <w:tc>
          <w:tcPr>
            <w:tcW w:w="563" w:type="dxa"/>
            <w:vAlign w:val="center"/>
          </w:tcPr>
          <w:p w14:paraId="2763146E" w14:textId="77777777" w:rsidR="00783896" w:rsidRPr="004C2E04" w:rsidRDefault="00783896" w:rsidP="00783896">
            <w:pPr>
              <w:numPr>
                <w:ilvl w:val="0"/>
                <w:numId w:val="17"/>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1F139681" w14:textId="5A3FE558"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 xml:space="preserve">Pomoc na inwestycje dotyczące budowy lub przebudowy, w rozumieniu art. 3 pkt 6 lub 7a ustawy z dnia7 lipca 1994 r. prawo budowlane, elementów infrastruktury oraz małej architektury, w rozumieniu art. 3 pkt 4 ustawy z dnia 7 lipca 1994 r. Prawo budowlane przyznaje się, jeżeli wnioskodawca wykaże, iż operacja będzie realizowana na obszarze objętym formą ochrony przyrody </w:t>
            </w:r>
          </w:p>
        </w:tc>
        <w:tc>
          <w:tcPr>
            <w:tcW w:w="709" w:type="dxa"/>
            <w:gridSpan w:val="4"/>
            <w:tcBorders>
              <w:top w:val="single" w:sz="4" w:space="0" w:color="auto"/>
              <w:bottom w:val="single" w:sz="4" w:space="0" w:color="auto"/>
              <w:right w:val="nil"/>
            </w:tcBorders>
            <w:vAlign w:val="center"/>
          </w:tcPr>
          <w:p w14:paraId="4D81A4D6"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019D74A5"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10909BAF"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r>
      <w:tr w:rsidR="00783896" w:rsidRPr="004C2E04" w14:paraId="08BD93D8" w14:textId="77777777" w:rsidTr="007B3C79">
        <w:trPr>
          <w:gridAfter w:val="1"/>
          <w:wAfter w:w="16" w:type="dxa"/>
        </w:trPr>
        <w:tc>
          <w:tcPr>
            <w:tcW w:w="563" w:type="dxa"/>
            <w:vAlign w:val="center"/>
          </w:tcPr>
          <w:p w14:paraId="2C366F69" w14:textId="77777777" w:rsidR="00783896" w:rsidRPr="004C2E04" w:rsidRDefault="00783896" w:rsidP="00783896">
            <w:pPr>
              <w:numPr>
                <w:ilvl w:val="0"/>
                <w:numId w:val="17"/>
              </w:numPr>
              <w:spacing w:after="0" w:line="240" w:lineRule="auto"/>
              <w:jc w:val="center"/>
              <w:rPr>
                <w:rFonts w:ascii="Arial" w:eastAsia="Calibri" w:hAnsi="Arial" w:cs="Arial"/>
                <w:color w:val="000000" w:themeColor="text1"/>
                <w:lang w:eastAsia="ar-SA"/>
              </w:rPr>
            </w:pPr>
          </w:p>
        </w:tc>
        <w:tc>
          <w:tcPr>
            <w:tcW w:w="7353" w:type="dxa"/>
            <w:gridSpan w:val="7"/>
            <w:vAlign w:val="center"/>
          </w:tcPr>
          <w:p w14:paraId="3F5CD29E" w14:textId="33C43DE3" w:rsidR="00783896" w:rsidRPr="004C2E04" w:rsidRDefault="00783896" w:rsidP="00783896">
            <w:pPr>
              <w:spacing w:after="0" w:line="240" w:lineRule="auto"/>
              <w:jc w:val="both"/>
              <w:rPr>
                <w:rFonts w:ascii="Arial" w:hAnsi="Arial" w:cs="Arial"/>
                <w:color w:val="000000" w:themeColor="text1"/>
              </w:rPr>
            </w:pPr>
            <w:r w:rsidRPr="00A72A86">
              <w:rPr>
                <w:rFonts w:ascii="Arial" w:hAnsi="Arial" w:cs="Arial"/>
                <w:color w:val="000000" w:themeColor="text1"/>
              </w:rPr>
              <w:t>Wnioskowana kwota pomocy jest nie wyższa niż 500 tys. zł.</w:t>
            </w:r>
          </w:p>
        </w:tc>
        <w:tc>
          <w:tcPr>
            <w:tcW w:w="709" w:type="dxa"/>
            <w:gridSpan w:val="4"/>
            <w:tcBorders>
              <w:top w:val="single" w:sz="4" w:space="0" w:color="auto"/>
              <w:bottom w:val="single" w:sz="4" w:space="0" w:color="auto"/>
              <w:right w:val="nil"/>
            </w:tcBorders>
            <w:vAlign w:val="center"/>
          </w:tcPr>
          <w:p w14:paraId="6708D3D2"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850" w:type="dxa"/>
            <w:gridSpan w:val="7"/>
            <w:tcBorders>
              <w:top w:val="single" w:sz="4" w:space="0" w:color="auto"/>
              <w:left w:val="nil"/>
              <w:bottom w:val="single" w:sz="4" w:space="0" w:color="auto"/>
              <w:right w:val="nil"/>
            </w:tcBorders>
            <w:vAlign w:val="center"/>
          </w:tcPr>
          <w:p w14:paraId="58B30E55" w14:textId="77777777" w:rsidR="00783896" w:rsidRPr="004C2E04" w:rsidRDefault="00783896" w:rsidP="00783896">
            <w:pPr>
              <w:spacing w:after="0" w:line="240" w:lineRule="auto"/>
              <w:jc w:val="center"/>
              <w:rPr>
                <w:rFonts w:ascii="Arial" w:eastAsia="Calibri" w:hAnsi="Arial" w:cs="Arial"/>
                <w:color w:val="000000" w:themeColor="text1"/>
                <w:lang w:eastAsia="ar-SA"/>
              </w:rPr>
            </w:pPr>
            <w:r w:rsidRPr="004C2E04">
              <w:rPr>
                <w:rFonts w:ascii="Arial" w:eastAsia="Calibri" w:hAnsi="Arial" w:cs="Arial"/>
                <w:color w:val="000000" w:themeColor="text1"/>
                <w:lang w:eastAsia="ar-SA"/>
              </w:rPr>
              <w:sym w:font="Wingdings 2" w:char="F0A3"/>
            </w:r>
          </w:p>
        </w:tc>
        <w:tc>
          <w:tcPr>
            <w:tcW w:w="727" w:type="dxa"/>
            <w:gridSpan w:val="3"/>
            <w:tcBorders>
              <w:top w:val="single" w:sz="4" w:space="0" w:color="auto"/>
              <w:left w:val="nil"/>
              <w:bottom w:val="single" w:sz="4" w:space="0" w:color="auto"/>
            </w:tcBorders>
            <w:vAlign w:val="center"/>
          </w:tcPr>
          <w:p w14:paraId="6839B40F" w14:textId="77777777" w:rsidR="00783896" w:rsidRPr="004C2E04" w:rsidRDefault="00783896" w:rsidP="00783896">
            <w:pPr>
              <w:spacing w:after="0" w:line="240" w:lineRule="auto"/>
              <w:jc w:val="center"/>
              <w:rPr>
                <w:rFonts w:ascii="Arial" w:eastAsia="Calibri" w:hAnsi="Arial" w:cs="Arial"/>
                <w:color w:val="000000" w:themeColor="text1"/>
                <w:lang w:eastAsia="ar-SA"/>
              </w:rPr>
            </w:pPr>
          </w:p>
        </w:tc>
      </w:tr>
      <w:tr w:rsidR="004C2E04" w:rsidRPr="004C2E04" w14:paraId="2D1C0F11" w14:textId="77777777" w:rsidTr="005063AE">
        <w:trPr>
          <w:gridAfter w:val="1"/>
          <w:wAfter w:w="16" w:type="dxa"/>
          <w:trHeight w:val="323"/>
        </w:trPr>
        <w:tc>
          <w:tcPr>
            <w:tcW w:w="10202" w:type="dxa"/>
            <w:gridSpan w:val="22"/>
            <w:tcBorders>
              <w:left w:val="single" w:sz="4" w:space="0" w:color="auto"/>
            </w:tcBorders>
            <w:shd w:val="clear" w:color="auto" w:fill="D9D9D9"/>
            <w:vAlign w:val="center"/>
          </w:tcPr>
          <w:p w14:paraId="6BDD8AA0" w14:textId="77777777" w:rsidR="005B41FE" w:rsidRPr="004C2E04" w:rsidRDefault="005B41FE" w:rsidP="005B41FE">
            <w:pPr>
              <w:spacing w:after="0" w:line="240" w:lineRule="auto"/>
              <w:rPr>
                <w:rFonts w:ascii="Arial" w:eastAsia="Calibri" w:hAnsi="Arial" w:cs="Arial"/>
                <w:b/>
                <w:i/>
                <w:color w:val="000000" w:themeColor="text1"/>
                <w:lang w:eastAsia="ar-SA"/>
              </w:rPr>
            </w:pPr>
            <w:r w:rsidRPr="004C2E04">
              <w:rPr>
                <w:rFonts w:ascii="Arial" w:eastAsia="Calibri" w:hAnsi="Arial" w:cs="Arial"/>
                <w:b/>
                <w:i/>
                <w:color w:val="000000" w:themeColor="text1"/>
                <w:lang w:eastAsia="ar-SA"/>
              </w:rPr>
              <w:t>Wynik oceny</w:t>
            </w:r>
          </w:p>
        </w:tc>
      </w:tr>
      <w:tr w:rsidR="004C2E04" w:rsidRPr="004C2E04" w14:paraId="58D54B11" w14:textId="77777777" w:rsidTr="007B3C79">
        <w:trPr>
          <w:gridAfter w:val="1"/>
          <w:wAfter w:w="16" w:type="dxa"/>
          <w:trHeight w:val="349"/>
        </w:trPr>
        <w:tc>
          <w:tcPr>
            <w:tcW w:w="7916" w:type="dxa"/>
            <w:gridSpan w:val="8"/>
            <w:vMerge w:val="restart"/>
            <w:shd w:val="clear" w:color="auto" w:fill="D9D9D9"/>
            <w:vAlign w:val="center"/>
          </w:tcPr>
          <w:p w14:paraId="287ACB3B" w14:textId="77777777" w:rsidR="008109A9" w:rsidRPr="004C2E04" w:rsidRDefault="008109A9" w:rsidP="005B41FE">
            <w:pPr>
              <w:spacing w:after="0" w:line="240" w:lineRule="auto"/>
              <w:rPr>
                <w:rFonts w:ascii="Arial" w:hAnsi="Arial" w:cs="Arial"/>
                <w:b/>
                <w:bCs/>
                <w:color w:val="000000" w:themeColor="text1"/>
              </w:rPr>
            </w:pPr>
            <w:r w:rsidRPr="004C2E04">
              <w:rPr>
                <w:rFonts w:ascii="Arial" w:hAnsi="Arial" w:cs="Arial"/>
                <w:b/>
                <w:bCs/>
                <w:color w:val="000000" w:themeColor="text1"/>
              </w:rPr>
              <w:t xml:space="preserve">Operacja oraz wnioskodawca spełniają warunki określone </w:t>
            </w:r>
            <w:r w:rsidRPr="004C2E04">
              <w:rPr>
                <w:rFonts w:ascii="Arial" w:hAnsi="Arial" w:cs="Arial"/>
                <w:b/>
                <w:bCs/>
                <w:color w:val="000000" w:themeColor="text1"/>
                <w:spacing w:val="-5"/>
              </w:rPr>
              <w:t>d</w:t>
            </w:r>
            <w:r w:rsidRPr="004C2E04">
              <w:rPr>
                <w:rFonts w:ascii="Arial" w:hAnsi="Arial" w:cs="Arial"/>
                <w:b/>
                <w:color w:val="000000" w:themeColor="text1"/>
                <w:spacing w:val="-5"/>
              </w:rPr>
              <w:t xml:space="preserve">la PS WPR 2023 – 2027 </w:t>
            </w:r>
          </w:p>
        </w:tc>
        <w:tc>
          <w:tcPr>
            <w:tcW w:w="761" w:type="dxa"/>
            <w:gridSpan w:val="5"/>
            <w:shd w:val="clear" w:color="auto" w:fill="D9D9D9"/>
            <w:vAlign w:val="center"/>
          </w:tcPr>
          <w:p w14:paraId="09D357ED" w14:textId="77777777" w:rsidR="008109A9" w:rsidRPr="004C2E04" w:rsidRDefault="008109A9" w:rsidP="005B41FE">
            <w:pPr>
              <w:spacing w:after="0" w:line="240" w:lineRule="auto"/>
              <w:jc w:val="center"/>
              <w:rPr>
                <w:rFonts w:ascii="Arial" w:eastAsia="Calibri" w:hAnsi="Arial" w:cs="Arial"/>
                <w:color w:val="000000" w:themeColor="text1"/>
                <w:lang w:eastAsia="ar-SA"/>
              </w:rPr>
            </w:pPr>
            <w:r w:rsidRPr="004C2E04">
              <w:rPr>
                <w:rFonts w:ascii="Arial" w:hAnsi="Arial" w:cs="Arial"/>
                <w:b/>
                <w:color w:val="000000" w:themeColor="text1"/>
              </w:rPr>
              <w:t>TAK</w:t>
            </w:r>
          </w:p>
        </w:tc>
        <w:tc>
          <w:tcPr>
            <w:tcW w:w="762" w:type="dxa"/>
            <w:gridSpan w:val="4"/>
            <w:shd w:val="clear" w:color="auto" w:fill="D9D9D9"/>
            <w:vAlign w:val="center"/>
          </w:tcPr>
          <w:p w14:paraId="0BE0C923" w14:textId="77777777" w:rsidR="008109A9" w:rsidRPr="004C2E04" w:rsidRDefault="008109A9" w:rsidP="005B41FE">
            <w:pPr>
              <w:spacing w:after="0" w:line="240" w:lineRule="auto"/>
              <w:jc w:val="center"/>
              <w:rPr>
                <w:rFonts w:ascii="Arial" w:eastAsia="Calibri" w:hAnsi="Arial" w:cs="Arial"/>
                <w:iCs/>
                <w:color w:val="000000" w:themeColor="text1"/>
                <w:lang w:eastAsia="ar-SA"/>
              </w:rPr>
            </w:pPr>
            <w:r w:rsidRPr="004C2E04">
              <w:rPr>
                <w:rFonts w:ascii="Arial" w:eastAsia="Calibri" w:hAnsi="Arial" w:cs="Arial"/>
                <w:b/>
                <w:iCs/>
                <w:color w:val="000000" w:themeColor="text1"/>
                <w:lang w:eastAsia="ar-SA"/>
              </w:rPr>
              <w:t>NIE</w:t>
            </w:r>
          </w:p>
        </w:tc>
        <w:tc>
          <w:tcPr>
            <w:tcW w:w="763" w:type="dxa"/>
            <w:gridSpan w:val="5"/>
            <w:shd w:val="clear" w:color="auto" w:fill="D9D9D9"/>
            <w:vAlign w:val="center"/>
          </w:tcPr>
          <w:p w14:paraId="4990F35E" w14:textId="77777777" w:rsidR="008109A9" w:rsidRPr="004C2E04" w:rsidRDefault="008109A9" w:rsidP="005B41FE">
            <w:pPr>
              <w:spacing w:after="0" w:line="240" w:lineRule="auto"/>
              <w:jc w:val="center"/>
              <w:rPr>
                <w:rFonts w:ascii="Arial" w:eastAsia="Calibri" w:hAnsi="Arial" w:cs="Arial"/>
                <w:b/>
                <w:bCs/>
                <w:iCs/>
                <w:color w:val="000000" w:themeColor="text1"/>
                <w:lang w:eastAsia="ar-SA"/>
              </w:rPr>
            </w:pPr>
            <w:r w:rsidRPr="004C2E04">
              <w:rPr>
                <w:rFonts w:ascii="Arial" w:eastAsia="Calibri" w:hAnsi="Arial" w:cs="Arial"/>
                <w:b/>
                <w:bCs/>
                <w:iCs/>
                <w:color w:val="000000" w:themeColor="text1"/>
                <w:lang w:eastAsia="ar-SA"/>
              </w:rPr>
              <w:t>ND</w:t>
            </w:r>
          </w:p>
        </w:tc>
      </w:tr>
      <w:tr w:rsidR="004C2E04" w:rsidRPr="004C2E04" w14:paraId="1725B428" w14:textId="77777777" w:rsidTr="007B3C79">
        <w:trPr>
          <w:gridAfter w:val="1"/>
          <w:wAfter w:w="16" w:type="dxa"/>
          <w:trHeight w:val="397"/>
        </w:trPr>
        <w:tc>
          <w:tcPr>
            <w:tcW w:w="7916" w:type="dxa"/>
            <w:gridSpan w:val="8"/>
            <w:vMerge/>
            <w:shd w:val="clear" w:color="auto" w:fill="D9D9D9"/>
            <w:vAlign w:val="center"/>
          </w:tcPr>
          <w:p w14:paraId="09ADB6ED" w14:textId="77777777" w:rsidR="008109A9" w:rsidRPr="004C2E04" w:rsidRDefault="008109A9" w:rsidP="005B41FE">
            <w:pPr>
              <w:spacing w:after="0" w:line="240" w:lineRule="auto"/>
              <w:rPr>
                <w:rFonts w:ascii="Arial" w:hAnsi="Arial" w:cs="Arial"/>
                <w:color w:val="000000" w:themeColor="text1"/>
              </w:rPr>
            </w:pPr>
          </w:p>
        </w:tc>
        <w:tc>
          <w:tcPr>
            <w:tcW w:w="761" w:type="dxa"/>
            <w:gridSpan w:val="5"/>
            <w:vAlign w:val="center"/>
          </w:tcPr>
          <w:p w14:paraId="684F5D37" w14:textId="77777777" w:rsidR="008109A9" w:rsidRPr="004C2E04" w:rsidRDefault="008109A9" w:rsidP="005B41FE">
            <w:pPr>
              <w:spacing w:after="0" w:line="240" w:lineRule="auto"/>
              <w:jc w:val="center"/>
              <w:rPr>
                <w:rFonts w:ascii="Arial" w:hAnsi="Arial" w:cs="Arial"/>
                <w:b/>
                <w:bCs/>
                <w:color w:val="000000" w:themeColor="text1"/>
                <w:sz w:val="28"/>
                <w:szCs w:val="28"/>
              </w:rPr>
            </w:pPr>
            <w:r w:rsidRPr="004C2E04">
              <w:rPr>
                <w:rFonts w:ascii="Arial" w:eastAsia="Calibri" w:hAnsi="Arial" w:cs="Arial"/>
                <w:color w:val="000000" w:themeColor="text1"/>
                <w:sz w:val="28"/>
                <w:szCs w:val="28"/>
                <w:lang w:eastAsia="ar-SA"/>
              </w:rPr>
              <w:sym w:font="Wingdings 2" w:char="F0A3"/>
            </w:r>
          </w:p>
        </w:tc>
        <w:tc>
          <w:tcPr>
            <w:tcW w:w="762" w:type="dxa"/>
            <w:gridSpan w:val="4"/>
            <w:vAlign w:val="center"/>
          </w:tcPr>
          <w:p w14:paraId="47B7ECE2" w14:textId="77777777" w:rsidR="008109A9" w:rsidRPr="004C2E04" w:rsidRDefault="008109A9" w:rsidP="005B41FE">
            <w:pPr>
              <w:spacing w:after="0" w:line="240" w:lineRule="auto"/>
              <w:jc w:val="center"/>
              <w:rPr>
                <w:rFonts w:ascii="Arial" w:eastAsia="Calibri" w:hAnsi="Arial" w:cs="Arial"/>
                <w:color w:val="000000" w:themeColor="text1"/>
                <w:sz w:val="28"/>
                <w:szCs w:val="28"/>
                <w:lang w:eastAsia="ar-SA"/>
              </w:rPr>
            </w:pPr>
            <w:r w:rsidRPr="004C2E04">
              <w:rPr>
                <w:rFonts w:ascii="Arial" w:eastAsia="Calibri" w:hAnsi="Arial" w:cs="Arial"/>
                <w:color w:val="000000" w:themeColor="text1"/>
                <w:sz w:val="28"/>
                <w:szCs w:val="28"/>
                <w:lang w:eastAsia="ar-SA"/>
              </w:rPr>
              <w:sym w:font="Wingdings 2" w:char="F0A3"/>
            </w:r>
          </w:p>
        </w:tc>
        <w:tc>
          <w:tcPr>
            <w:tcW w:w="763" w:type="dxa"/>
            <w:gridSpan w:val="5"/>
            <w:vAlign w:val="center"/>
          </w:tcPr>
          <w:p w14:paraId="76077523" w14:textId="77777777" w:rsidR="008109A9" w:rsidRPr="004C2E04" w:rsidRDefault="008109A9" w:rsidP="005B41FE">
            <w:pPr>
              <w:spacing w:after="0" w:line="240" w:lineRule="auto"/>
              <w:jc w:val="center"/>
              <w:rPr>
                <w:rFonts w:ascii="Arial" w:eastAsia="Calibri" w:hAnsi="Arial" w:cs="Arial"/>
                <w:color w:val="000000" w:themeColor="text1"/>
                <w:sz w:val="28"/>
                <w:szCs w:val="28"/>
                <w:lang w:eastAsia="ar-SA"/>
              </w:rPr>
            </w:pPr>
            <w:r w:rsidRPr="004C2E04">
              <w:rPr>
                <w:rFonts w:ascii="Arial" w:eastAsia="Calibri" w:hAnsi="Arial" w:cs="Arial"/>
                <w:color w:val="000000" w:themeColor="text1"/>
                <w:sz w:val="28"/>
                <w:szCs w:val="28"/>
                <w:lang w:eastAsia="ar-SA"/>
              </w:rPr>
              <w:sym w:font="Wingdings 2" w:char="F0A3"/>
            </w:r>
          </w:p>
        </w:tc>
      </w:tr>
      <w:tr w:rsidR="004C2E04" w:rsidRPr="004C2E04" w14:paraId="27321607" w14:textId="77777777" w:rsidTr="005063AE">
        <w:trPr>
          <w:gridAfter w:val="1"/>
          <w:wAfter w:w="16" w:type="dxa"/>
          <w:trHeight w:val="567"/>
        </w:trPr>
        <w:tc>
          <w:tcPr>
            <w:tcW w:w="10202" w:type="dxa"/>
            <w:gridSpan w:val="22"/>
            <w:vAlign w:val="center"/>
          </w:tcPr>
          <w:p w14:paraId="1C7D2080" w14:textId="77777777" w:rsidR="008109A9" w:rsidRPr="004C2E04" w:rsidRDefault="008109A9" w:rsidP="008109A9">
            <w:pPr>
              <w:spacing w:after="0" w:line="240" w:lineRule="auto"/>
              <w:rPr>
                <w:rFonts w:ascii="Arial" w:hAnsi="Arial" w:cs="Arial"/>
                <w:i/>
                <w:iCs/>
                <w:color w:val="000000" w:themeColor="text1"/>
                <w:sz w:val="18"/>
                <w:szCs w:val="18"/>
              </w:rPr>
            </w:pPr>
            <w:r w:rsidRPr="004C2E04">
              <w:rPr>
                <w:rFonts w:ascii="Arial" w:hAnsi="Arial" w:cs="Arial"/>
                <w:i/>
                <w:color w:val="000000" w:themeColor="text1"/>
                <w:sz w:val="18"/>
                <w:szCs w:val="18"/>
              </w:rPr>
              <w:t>Zaznaczenie pola „TAK” oznacza, że operacja realizuje</w:t>
            </w:r>
            <w:r w:rsidRPr="004C2E04">
              <w:rPr>
                <w:rFonts w:ascii="Arial" w:hAnsi="Arial" w:cs="Arial"/>
                <w:iCs/>
                <w:color w:val="000000" w:themeColor="text1"/>
                <w:sz w:val="18"/>
                <w:szCs w:val="18"/>
              </w:rPr>
              <w:t xml:space="preserve"> </w:t>
            </w:r>
            <w:r w:rsidRPr="004C2E04">
              <w:rPr>
                <w:rFonts w:ascii="Arial" w:hAnsi="Arial" w:cs="Arial"/>
                <w:i/>
                <w:color w:val="000000" w:themeColor="text1"/>
                <w:sz w:val="18"/>
                <w:szCs w:val="18"/>
              </w:rPr>
              <w:t>warunki określone dla PS WPR 2023-2027.</w:t>
            </w:r>
          </w:p>
          <w:p w14:paraId="07548A4C" w14:textId="77777777" w:rsidR="008109A9" w:rsidRPr="004C2E04" w:rsidRDefault="008109A9" w:rsidP="008109A9">
            <w:pPr>
              <w:spacing w:after="0" w:line="240" w:lineRule="auto"/>
              <w:rPr>
                <w:rFonts w:ascii="Arial" w:hAnsi="Arial" w:cs="Arial"/>
                <w:i/>
                <w:iCs/>
                <w:color w:val="000000" w:themeColor="text1"/>
                <w:sz w:val="18"/>
                <w:szCs w:val="18"/>
              </w:rPr>
            </w:pPr>
            <w:r w:rsidRPr="004C2E04">
              <w:rPr>
                <w:rFonts w:ascii="Arial" w:hAnsi="Arial" w:cs="Arial"/>
                <w:i/>
                <w:iCs/>
                <w:color w:val="000000" w:themeColor="text1"/>
                <w:sz w:val="18"/>
                <w:szCs w:val="18"/>
              </w:rPr>
              <w:t xml:space="preserve">Zaznaczenie pola „NIE” oznacza, że operacja nie spełnia warunków </w:t>
            </w:r>
            <w:r w:rsidRPr="004C2E04">
              <w:rPr>
                <w:rFonts w:ascii="Arial" w:hAnsi="Arial" w:cs="Arial"/>
                <w:i/>
                <w:color w:val="000000" w:themeColor="text1"/>
                <w:sz w:val="18"/>
                <w:szCs w:val="18"/>
              </w:rPr>
              <w:t>określonych dla PS WPR 2023-2027</w:t>
            </w:r>
            <w:r w:rsidRPr="004C2E04">
              <w:rPr>
                <w:rFonts w:ascii="Arial" w:hAnsi="Arial" w:cs="Arial"/>
                <w:i/>
                <w:iCs/>
                <w:color w:val="000000" w:themeColor="text1"/>
                <w:sz w:val="18"/>
                <w:szCs w:val="18"/>
              </w:rPr>
              <w:t>.</w:t>
            </w:r>
          </w:p>
          <w:p w14:paraId="514A3723" w14:textId="77777777" w:rsidR="005B41FE" w:rsidRPr="004C2E04" w:rsidRDefault="008109A9" w:rsidP="008109A9">
            <w:pPr>
              <w:spacing w:after="0" w:line="240" w:lineRule="auto"/>
              <w:rPr>
                <w:rFonts w:ascii="Arial" w:hAnsi="Arial" w:cs="Arial"/>
                <w:i/>
                <w:color w:val="000000" w:themeColor="text1"/>
                <w:sz w:val="20"/>
                <w:szCs w:val="20"/>
              </w:rPr>
            </w:pPr>
            <w:r w:rsidRPr="004C2E04">
              <w:rPr>
                <w:rFonts w:ascii="Arial" w:hAnsi="Arial" w:cs="Arial"/>
                <w:i/>
                <w:iCs/>
                <w:color w:val="000000" w:themeColor="text1"/>
                <w:sz w:val="18"/>
                <w:szCs w:val="18"/>
              </w:rPr>
              <w:t>Zaznaczenie pola „ND” (nie dotyczy) oznacza, że w danym kryterium wniosek nie był uzupełniany.</w:t>
            </w:r>
          </w:p>
        </w:tc>
      </w:tr>
      <w:tr w:rsidR="004C2E04" w:rsidRPr="004C2E04" w14:paraId="29902ACE" w14:textId="77777777" w:rsidTr="005063AE">
        <w:trPr>
          <w:gridAfter w:val="1"/>
          <w:wAfter w:w="16" w:type="dxa"/>
          <w:trHeight w:val="567"/>
        </w:trPr>
        <w:tc>
          <w:tcPr>
            <w:tcW w:w="10202" w:type="dxa"/>
            <w:gridSpan w:val="22"/>
            <w:vAlign w:val="center"/>
          </w:tcPr>
          <w:p w14:paraId="4783DBFD" w14:textId="77777777" w:rsidR="001275A6" w:rsidRPr="004C2E04" w:rsidRDefault="001275A6" w:rsidP="001275A6">
            <w:pPr>
              <w:spacing w:after="0" w:line="240" w:lineRule="auto"/>
              <w:rPr>
                <w:rFonts w:ascii="Arial" w:hAnsi="Arial" w:cs="Arial"/>
                <w:b/>
                <w:color w:val="000000" w:themeColor="text1"/>
              </w:rPr>
            </w:pPr>
            <w:r w:rsidRPr="004C2E04">
              <w:rPr>
                <w:rFonts w:ascii="Arial" w:hAnsi="Arial" w:cs="Arial"/>
                <w:b/>
                <w:color w:val="000000" w:themeColor="text1"/>
              </w:rPr>
              <w:t xml:space="preserve">Uzasadnienie w przypadku negatywnej oceny: </w:t>
            </w:r>
          </w:p>
          <w:p w14:paraId="289B63C2" w14:textId="77777777" w:rsidR="001275A6" w:rsidRPr="004C2E04" w:rsidRDefault="001275A6" w:rsidP="001275A6">
            <w:pPr>
              <w:spacing w:after="0" w:line="240" w:lineRule="auto"/>
              <w:rPr>
                <w:rFonts w:ascii="Arial" w:hAnsi="Arial" w:cs="Arial"/>
                <w:b/>
                <w:color w:val="000000" w:themeColor="text1"/>
              </w:rPr>
            </w:pPr>
          </w:p>
          <w:p w14:paraId="6C4EE410" w14:textId="77777777" w:rsidR="001275A6" w:rsidRPr="004C2E04" w:rsidRDefault="001275A6" w:rsidP="008109A9">
            <w:pPr>
              <w:spacing w:after="0" w:line="240" w:lineRule="auto"/>
              <w:rPr>
                <w:rFonts w:ascii="Arial" w:hAnsi="Arial" w:cs="Arial"/>
                <w:i/>
                <w:color w:val="000000" w:themeColor="text1"/>
                <w:sz w:val="18"/>
                <w:szCs w:val="18"/>
              </w:rPr>
            </w:pPr>
          </w:p>
        </w:tc>
      </w:tr>
      <w:tr w:rsidR="004C2E04" w:rsidRPr="004C2E04" w14:paraId="5E0D1635" w14:textId="77777777" w:rsidTr="005063AE">
        <w:trPr>
          <w:gridAfter w:val="1"/>
          <w:wAfter w:w="16" w:type="dxa"/>
          <w:trHeight w:val="693"/>
        </w:trPr>
        <w:tc>
          <w:tcPr>
            <w:tcW w:w="10202" w:type="dxa"/>
            <w:gridSpan w:val="22"/>
            <w:shd w:val="clear" w:color="auto" w:fill="D9D9D9"/>
            <w:vAlign w:val="center"/>
          </w:tcPr>
          <w:p w14:paraId="1AC6F761" w14:textId="77777777" w:rsidR="005B41FE" w:rsidRPr="004C2E04" w:rsidRDefault="005B41FE" w:rsidP="005B41FE">
            <w:pPr>
              <w:spacing w:after="0" w:line="240" w:lineRule="auto"/>
              <w:rPr>
                <w:rFonts w:ascii="Arial" w:eastAsia="Calibri" w:hAnsi="Arial" w:cs="Arial"/>
                <w:b/>
                <w:color w:val="000000" w:themeColor="text1"/>
                <w:lang w:eastAsia="ar-SA"/>
              </w:rPr>
            </w:pPr>
            <w:r w:rsidRPr="004C2E04">
              <w:rPr>
                <w:rFonts w:ascii="Arial" w:hAnsi="Arial" w:cs="Arial"/>
                <w:b/>
                <w:color w:val="000000" w:themeColor="text1"/>
              </w:rPr>
              <w:t>Część V. Ocena zgodności operacji z warunkami określonymi w art. 21 ust. 1 pkt 1 ustawy RLKS</w:t>
            </w:r>
          </w:p>
        </w:tc>
      </w:tr>
      <w:tr w:rsidR="004C2E04" w:rsidRPr="004C2E04" w14:paraId="7760800E" w14:textId="77777777" w:rsidTr="005063AE">
        <w:trPr>
          <w:gridAfter w:val="1"/>
          <w:wAfter w:w="16" w:type="dxa"/>
          <w:trHeight w:val="372"/>
        </w:trPr>
        <w:tc>
          <w:tcPr>
            <w:tcW w:w="10202" w:type="dxa"/>
            <w:gridSpan w:val="22"/>
            <w:shd w:val="clear" w:color="auto" w:fill="D9D9D9"/>
            <w:vAlign w:val="center"/>
          </w:tcPr>
          <w:p w14:paraId="3719E484" w14:textId="77777777" w:rsidR="005B41FE" w:rsidRPr="004C2E04" w:rsidRDefault="005B41FE" w:rsidP="005B41FE">
            <w:pPr>
              <w:spacing w:after="0" w:line="240" w:lineRule="auto"/>
              <w:rPr>
                <w:rFonts w:ascii="Arial" w:hAnsi="Arial" w:cs="Arial"/>
                <w:b/>
                <w:i/>
                <w:iCs/>
                <w:color w:val="000000" w:themeColor="text1"/>
              </w:rPr>
            </w:pPr>
            <w:r w:rsidRPr="004C2E04">
              <w:rPr>
                <w:rFonts w:ascii="Arial" w:hAnsi="Arial" w:cs="Arial"/>
                <w:b/>
                <w:i/>
                <w:iCs/>
                <w:color w:val="000000" w:themeColor="text1"/>
              </w:rPr>
              <w:t>Wynik oceny</w:t>
            </w:r>
          </w:p>
        </w:tc>
      </w:tr>
      <w:tr w:rsidR="004C2E04" w:rsidRPr="004C2E04" w14:paraId="06B2D1E0" w14:textId="77777777" w:rsidTr="007B3C79">
        <w:trPr>
          <w:gridAfter w:val="1"/>
          <w:wAfter w:w="16" w:type="dxa"/>
          <w:trHeight w:val="386"/>
        </w:trPr>
        <w:tc>
          <w:tcPr>
            <w:tcW w:w="7924" w:type="dxa"/>
            <w:gridSpan w:val="9"/>
            <w:vMerge w:val="restart"/>
            <w:shd w:val="clear" w:color="auto" w:fill="D9D9D9"/>
            <w:vAlign w:val="center"/>
          </w:tcPr>
          <w:p w14:paraId="4C1D8CB3" w14:textId="77777777" w:rsidR="005B41FE" w:rsidRPr="004C2E04" w:rsidRDefault="005B41FE" w:rsidP="005B41FE">
            <w:pPr>
              <w:spacing w:after="0" w:line="240" w:lineRule="auto"/>
              <w:rPr>
                <w:rFonts w:ascii="Arial" w:hAnsi="Arial" w:cs="Arial"/>
                <w:b/>
                <w:color w:val="000000" w:themeColor="text1"/>
              </w:rPr>
            </w:pPr>
            <w:r w:rsidRPr="004C2E04">
              <w:rPr>
                <w:rFonts w:ascii="Arial" w:hAnsi="Arial" w:cs="Arial"/>
                <w:b/>
                <w:color w:val="000000" w:themeColor="text1"/>
              </w:rPr>
              <w:t>Czy operacja spełnia warunku określone w art. 21 ust. 1 pkt 1 ustawy RLKS</w:t>
            </w:r>
          </w:p>
        </w:tc>
        <w:tc>
          <w:tcPr>
            <w:tcW w:w="1133" w:type="dxa"/>
            <w:gridSpan w:val="7"/>
            <w:shd w:val="clear" w:color="auto" w:fill="D9D9D9"/>
            <w:vAlign w:val="center"/>
          </w:tcPr>
          <w:p w14:paraId="24AB935C"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TAK</w:t>
            </w:r>
          </w:p>
        </w:tc>
        <w:tc>
          <w:tcPr>
            <w:tcW w:w="1145" w:type="dxa"/>
            <w:gridSpan w:val="6"/>
            <w:shd w:val="clear" w:color="auto" w:fill="D9D9D9"/>
            <w:vAlign w:val="center"/>
          </w:tcPr>
          <w:p w14:paraId="6540EC36"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NIE</w:t>
            </w:r>
          </w:p>
        </w:tc>
      </w:tr>
      <w:tr w:rsidR="004C2E04" w:rsidRPr="004C2E04" w14:paraId="7276DB8C" w14:textId="77777777" w:rsidTr="007B3C79">
        <w:trPr>
          <w:gridAfter w:val="1"/>
          <w:wAfter w:w="16" w:type="dxa"/>
          <w:trHeight w:val="486"/>
        </w:trPr>
        <w:tc>
          <w:tcPr>
            <w:tcW w:w="7924" w:type="dxa"/>
            <w:gridSpan w:val="9"/>
            <w:vMerge/>
            <w:shd w:val="clear" w:color="auto" w:fill="D9D9D9"/>
            <w:vAlign w:val="center"/>
          </w:tcPr>
          <w:p w14:paraId="152A3454" w14:textId="77777777" w:rsidR="005B41FE" w:rsidRPr="004C2E04" w:rsidRDefault="005B41FE" w:rsidP="005B41FE">
            <w:pPr>
              <w:spacing w:after="0" w:line="240" w:lineRule="auto"/>
              <w:rPr>
                <w:rFonts w:ascii="Arial" w:hAnsi="Arial" w:cs="Arial"/>
                <w:b/>
                <w:color w:val="000000" w:themeColor="text1"/>
              </w:rPr>
            </w:pPr>
          </w:p>
        </w:tc>
        <w:tc>
          <w:tcPr>
            <w:tcW w:w="1133" w:type="dxa"/>
            <w:gridSpan w:val="7"/>
            <w:vAlign w:val="center"/>
          </w:tcPr>
          <w:p w14:paraId="0F26259A" w14:textId="77777777" w:rsidR="005B41FE" w:rsidRPr="004C2E04" w:rsidRDefault="005B41FE" w:rsidP="005B41FE">
            <w:pPr>
              <w:spacing w:after="0" w:line="240" w:lineRule="auto"/>
              <w:jc w:val="center"/>
              <w:rPr>
                <w:rFonts w:ascii="Arial" w:hAnsi="Arial" w:cs="Arial"/>
                <w:b/>
                <w:color w:val="000000" w:themeColor="text1"/>
                <w:sz w:val="32"/>
                <w:szCs w:val="32"/>
              </w:rPr>
            </w:pPr>
            <w:r w:rsidRPr="004C2E04">
              <w:rPr>
                <w:rFonts w:ascii="Arial" w:eastAsia="Calibri" w:hAnsi="Arial" w:cs="Arial"/>
                <w:b/>
                <w:color w:val="000000" w:themeColor="text1"/>
                <w:sz w:val="32"/>
                <w:szCs w:val="32"/>
                <w:lang w:eastAsia="ar-SA"/>
              </w:rPr>
              <w:sym w:font="Wingdings 2" w:char="F0A3"/>
            </w:r>
          </w:p>
        </w:tc>
        <w:tc>
          <w:tcPr>
            <w:tcW w:w="1145" w:type="dxa"/>
            <w:gridSpan w:val="6"/>
            <w:vAlign w:val="center"/>
          </w:tcPr>
          <w:p w14:paraId="457D496E" w14:textId="77777777" w:rsidR="005B41FE" w:rsidRPr="004C2E04" w:rsidRDefault="005B41FE" w:rsidP="005B41FE">
            <w:pPr>
              <w:spacing w:after="0" w:line="240" w:lineRule="auto"/>
              <w:jc w:val="center"/>
              <w:rPr>
                <w:rFonts w:ascii="Arial" w:hAnsi="Arial" w:cs="Arial"/>
                <w:b/>
                <w:color w:val="000000" w:themeColor="text1"/>
                <w:sz w:val="32"/>
                <w:szCs w:val="32"/>
              </w:rPr>
            </w:pPr>
            <w:r w:rsidRPr="004C2E04">
              <w:rPr>
                <w:rFonts w:ascii="Arial" w:eastAsia="Calibri" w:hAnsi="Arial" w:cs="Arial"/>
                <w:b/>
                <w:color w:val="000000" w:themeColor="text1"/>
                <w:sz w:val="32"/>
                <w:szCs w:val="32"/>
                <w:lang w:eastAsia="ar-SA"/>
              </w:rPr>
              <w:sym w:font="Wingdings 2" w:char="F0A3"/>
            </w:r>
          </w:p>
        </w:tc>
      </w:tr>
      <w:tr w:rsidR="004C2E04" w:rsidRPr="004C2E04" w14:paraId="0161CBA3" w14:textId="77777777" w:rsidTr="005063AE">
        <w:trPr>
          <w:gridAfter w:val="1"/>
          <w:wAfter w:w="16" w:type="dxa"/>
          <w:trHeight w:val="372"/>
        </w:trPr>
        <w:tc>
          <w:tcPr>
            <w:tcW w:w="10202" w:type="dxa"/>
            <w:gridSpan w:val="22"/>
            <w:vAlign w:val="center"/>
          </w:tcPr>
          <w:p w14:paraId="54D17ADA" w14:textId="77777777" w:rsidR="008109A9" w:rsidRPr="004C2E04" w:rsidRDefault="008109A9" w:rsidP="008109A9">
            <w:pPr>
              <w:spacing w:after="0" w:line="240" w:lineRule="auto"/>
              <w:rPr>
                <w:rFonts w:ascii="Arial" w:hAnsi="Arial" w:cs="Arial"/>
                <w:i/>
                <w:iCs/>
                <w:color w:val="000000" w:themeColor="text1"/>
                <w:sz w:val="18"/>
                <w:szCs w:val="18"/>
              </w:rPr>
            </w:pPr>
            <w:r w:rsidRPr="004C2E04">
              <w:rPr>
                <w:rFonts w:ascii="Arial" w:hAnsi="Arial" w:cs="Arial"/>
                <w:i/>
                <w:color w:val="000000" w:themeColor="text1"/>
                <w:sz w:val="18"/>
                <w:szCs w:val="18"/>
              </w:rPr>
              <w:t>Zaznaczenie pola „TAK” oznacza, że planowana operacja spełnia warunki określone w art. 21 ust. 1 pkt 1 ustawy RLKS</w:t>
            </w:r>
            <w:r w:rsidRPr="004C2E04">
              <w:rPr>
                <w:rFonts w:ascii="Arial" w:hAnsi="Arial" w:cs="Arial"/>
                <w:i/>
                <w:iCs/>
                <w:color w:val="000000" w:themeColor="text1"/>
                <w:sz w:val="18"/>
                <w:szCs w:val="18"/>
              </w:rPr>
              <w:t>.</w:t>
            </w:r>
          </w:p>
          <w:p w14:paraId="0362D3BE" w14:textId="77777777" w:rsidR="005B41FE" w:rsidRPr="004C2E04" w:rsidRDefault="008109A9" w:rsidP="008109A9">
            <w:pPr>
              <w:spacing w:after="0" w:line="240" w:lineRule="auto"/>
              <w:rPr>
                <w:rFonts w:ascii="Arial" w:hAnsi="Arial" w:cs="Arial"/>
                <w:bCs/>
                <w:color w:val="000000" w:themeColor="text1"/>
              </w:rPr>
            </w:pPr>
            <w:r w:rsidRPr="004C2E04">
              <w:rPr>
                <w:rFonts w:ascii="Arial" w:hAnsi="Arial" w:cs="Arial"/>
                <w:i/>
                <w:iCs/>
                <w:color w:val="000000" w:themeColor="text1"/>
                <w:spacing w:val="-2"/>
                <w:sz w:val="18"/>
                <w:szCs w:val="18"/>
              </w:rPr>
              <w:t xml:space="preserve">Zaznaczenie co najmniej jednej odpowiedzi "NIE" w rubryce „Wynik oceny” w części II – IV karty oznacza, że </w:t>
            </w:r>
            <w:r w:rsidRPr="004C2E04">
              <w:rPr>
                <w:rFonts w:ascii="Arial" w:hAnsi="Arial" w:cs="Arial"/>
                <w:i/>
                <w:color w:val="000000" w:themeColor="text1"/>
                <w:sz w:val="18"/>
                <w:szCs w:val="18"/>
              </w:rPr>
              <w:t>operacja nie spełnia warunków określonych w art. 21 ust. 1 pkt 1 ustawy RLKS</w:t>
            </w:r>
            <w:r w:rsidRPr="004C2E04">
              <w:rPr>
                <w:rFonts w:ascii="Arial" w:hAnsi="Arial" w:cs="Arial"/>
                <w:i/>
                <w:iCs/>
                <w:color w:val="000000" w:themeColor="text1"/>
                <w:sz w:val="18"/>
                <w:szCs w:val="18"/>
              </w:rPr>
              <w:t xml:space="preserve">. </w:t>
            </w:r>
          </w:p>
        </w:tc>
      </w:tr>
      <w:tr w:rsidR="004C2E04" w:rsidRPr="004C2E04" w14:paraId="42858350" w14:textId="77777777" w:rsidTr="005063AE">
        <w:trPr>
          <w:gridAfter w:val="1"/>
          <w:wAfter w:w="16" w:type="dxa"/>
          <w:trHeight w:val="372"/>
        </w:trPr>
        <w:tc>
          <w:tcPr>
            <w:tcW w:w="10202" w:type="dxa"/>
            <w:gridSpan w:val="22"/>
            <w:tcBorders>
              <w:bottom w:val="single" w:sz="4" w:space="0" w:color="auto"/>
            </w:tcBorders>
            <w:vAlign w:val="center"/>
          </w:tcPr>
          <w:p w14:paraId="1FCDD4C1" w14:textId="77777777" w:rsidR="001275A6" w:rsidRPr="004C2E04" w:rsidRDefault="001275A6" w:rsidP="001275A6">
            <w:pPr>
              <w:spacing w:after="0" w:line="240" w:lineRule="auto"/>
              <w:rPr>
                <w:rFonts w:ascii="Arial" w:hAnsi="Arial" w:cs="Arial"/>
                <w:b/>
                <w:color w:val="000000" w:themeColor="text1"/>
              </w:rPr>
            </w:pPr>
            <w:r w:rsidRPr="004C2E04">
              <w:rPr>
                <w:rFonts w:ascii="Arial" w:hAnsi="Arial" w:cs="Arial"/>
                <w:b/>
                <w:color w:val="000000" w:themeColor="text1"/>
              </w:rPr>
              <w:t xml:space="preserve">Uzasadnienie w przypadku negatywnej oceny: </w:t>
            </w:r>
          </w:p>
          <w:p w14:paraId="3667ADDB" w14:textId="77777777" w:rsidR="005B41FE" w:rsidRPr="004C2E04" w:rsidRDefault="005B41FE" w:rsidP="005B41FE">
            <w:pPr>
              <w:spacing w:after="0" w:line="240" w:lineRule="auto"/>
              <w:rPr>
                <w:rFonts w:ascii="Arial" w:hAnsi="Arial" w:cs="Arial"/>
                <w:bCs/>
                <w:color w:val="000000" w:themeColor="text1"/>
                <w:sz w:val="28"/>
                <w:szCs w:val="28"/>
              </w:rPr>
            </w:pPr>
          </w:p>
        </w:tc>
      </w:tr>
      <w:tr w:rsidR="004C2E04" w:rsidRPr="004C2E04" w14:paraId="2A873F7B" w14:textId="77777777" w:rsidTr="005063AE">
        <w:trPr>
          <w:gridAfter w:val="1"/>
          <w:wAfter w:w="16" w:type="dxa"/>
          <w:trHeight w:val="372"/>
        </w:trPr>
        <w:tc>
          <w:tcPr>
            <w:tcW w:w="10202" w:type="dxa"/>
            <w:gridSpan w:val="22"/>
            <w:tcBorders>
              <w:left w:val="nil"/>
              <w:right w:val="nil"/>
            </w:tcBorders>
            <w:vAlign w:val="center"/>
          </w:tcPr>
          <w:p w14:paraId="170B60A4"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62F4156B" w14:textId="77777777" w:rsidTr="007B3C79">
        <w:trPr>
          <w:gridAfter w:val="1"/>
          <w:wAfter w:w="16" w:type="dxa"/>
          <w:trHeight w:val="382"/>
        </w:trPr>
        <w:tc>
          <w:tcPr>
            <w:tcW w:w="704" w:type="dxa"/>
            <w:gridSpan w:val="2"/>
            <w:vAlign w:val="center"/>
          </w:tcPr>
          <w:p w14:paraId="219B2B9A"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L.p.</w:t>
            </w:r>
          </w:p>
        </w:tc>
        <w:tc>
          <w:tcPr>
            <w:tcW w:w="5660" w:type="dxa"/>
            <w:gridSpan w:val="3"/>
            <w:vAlign w:val="center"/>
          </w:tcPr>
          <w:p w14:paraId="58E46539"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Imię i nazwisko Członka Rady</w:t>
            </w:r>
          </w:p>
        </w:tc>
        <w:tc>
          <w:tcPr>
            <w:tcW w:w="3838" w:type="dxa"/>
            <w:gridSpan w:val="17"/>
            <w:vAlign w:val="center"/>
          </w:tcPr>
          <w:p w14:paraId="4D0C10FA"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Podpis</w:t>
            </w:r>
          </w:p>
        </w:tc>
      </w:tr>
      <w:tr w:rsidR="004C2E04" w:rsidRPr="004C2E04" w14:paraId="0228C653" w14:textId="77777777" w:rsidTr="007B3C79">
        <w:trPr>
          <w:gridAfter w:val="1"/>
          <w:wAfter w:w="16" w:type="dxa"/>
          <w:trHeight w:val="381"/>
        </w:trPr>
        <w:tc>
          <w:tcPr>
            <w:tcW w:w="704" w:type="dxa"/>
            <w:gridSpan w:val="2"/>
            <w:vAlign w:val="center"/>
          </w:tcPr>
          <w:p w14:paraId="48E69877"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1.</w:t>
            </w:r>
          </w:p>
        </w:tc>
        <w:tc>
          <w:tcPr>
            <w:tcW w:w="5660" w:type="dxa"/>
            <w:gridSpan w:val="3"/>
            <w:vAlign w:val="center"/>
          </w:tcPr>
          <w:p w14:paraId="5173EAF7" w14:textId="77777777" w:rsidR="005B41FE" w:rsidRPr="004C2E04" w:rsidRDefault="005B41FE" w:rsidP="005B41FE">
            <w:pPr>
              <w:spacing w:after="0" w:line="240" w:lineRule="auto"/>
              <w:rPr>
                <w:rFonts w:ascii="Arial" w:hAnsi="Arial" w:cs="Arial"/>
                <w:b/>
                <w:color w:val="000000" w:themeColor="text1"/>
              </w:rPr>
            </w:pPr>
          </w:p>
        </w:tc>
        <w:tc>
          <w:tcPr>
            <w:tcW w:w="3838" w:type="dxa"/>
            <w:gridSpan w:val="17"/>
            <w:vAlign w:val="center"/>
          </w:tcPr>
          <w:p w14:paraId="6709E87C"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33E6B955" w14:textId="77777777" w:rsidTr="007B3C79">
        <w:trPr>
          <w:gridAfter w:val="1"/>
          <w:wAfter w:w="16" w:type="dxa"/>
          <w:trHeight w:val="381"/>
        </w:trPr>
        <w:tc>
          <w:tcPr>
            <w:tcW w:w="704" w:type="dxa"/>
            <w:gridSpan w:val="2"/>
            <w:vAlign w:val="center"/>
          </w:tcPr>
          <w:p w14:paraId="714D197E"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2.</w:t>
            </w:r>
          </w:p>
        </w:tc>
        <w:tc>
          <w:tcPr>
            <w:tcW w:w="5660" w:type="dxa"/>
            <w:gridSpan w:val="3"/>
            <w:vAlign w:val="center"/>
          </w:tcPr>
          <w:p w14:paraId="35D7F196" w14:textId="77777777" w:rsidR="005B41FE" w:rsidRPr="004C2E04" w:rsidRDefault="005B41FE" w:rsidP="005B41FE">
            <w:pPr>
              <w:spacing w:after="0" w:line="240" w:lineRule="auto"/>
              <w:rPr>
                <w:rFonts w:ascii="Arial" w:hAnsi="Arial" w:cs="Arial"/>
                <w:b/>
                <w:color w:val="000000" w:themeColor="text1"/>
              </w:rPr>
            </w:pPr>
          </w:p>
        </w:tc>
        <w:tc>
          <w:tcPr>
            <w:tcW w:w="3838" w:type="dxa"/>
            <w:gridSpan w:val="17"/>
            <w:vAlign w:val="center"/>
          </w:tcPr>
          <w:p w14:paraId="385BC6CF"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234377D1" w14:textId="77777777" w:rsidTr="007B3C79">
        <w:trPr>
          <w:gridAfter w:val="1"/>
          <w:wAfter w:w="16" w:type="dxa"/>
          <w:trHeight w:val="381"/>
        </w:trPr>
        <w:tc>
          <w:tcPr>
            <w:tcW w:w="704" w:type="dxa"/>
            <w:gridSpan w:val="2"/>
            <w:vAlign w:val="center"/>
          </w:tcPr>
          <w:p w14:paraId="3560CC51"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3.</w:t>
            </w:r>
          </w:p>
        </w:tc>
        <w:tc>
          <w:tcPr>
            <w:tcW w:w="5660" w:type="dxa"/>
            <w:gridSpan w:val="3"/>
            <w:vAlign w:val="center"/>
          </w:tcPr>
          <w:p w14:paraId="5D8B227B" w14:textId="77777777" w:rsidR="005B41FE" w:rsidRPr="004C2E04" w:rsidRDefault="005B41FE" w:rsidP="005B41FE">
            <w:pPr>
              <w:spacing w:after="0" w:line="240" w:lineRule="auto"/>
              <w:rPr>
                <w:rFonts w:ascii="Arial" w:hAnsi="Arial" w:cs="Arial"/>
                <w:b/>
                <w:color w:val="000000" w:themeColor="text1"/>
              </w:rPr>
            </w:pPr>
          </w:p>
        </w:tc>
        <w:tc>
          <w:tcPr>
            <w:tcW w:w="3838" w:type="dxa"/>
            <w:gridSpan w:val="17"/>
            <w:vAlign w:val="center"/>
          </w:tcPr>
          <w:p w14:paraId="3DB6A778"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4641D2A0" w14:textId="77777777" w:rsidTr="007B3C79">
        <w:trPr>
          <w:gridAfter w:val="1"/>
          <w:wAfter w:w="16" w:type="dxa"/>
          <w:trHeight w:val="381"/>
        </w:trPr>
        <w:tc>
          <w:tcPr>
            <w:tcW w:w="704" w:type="dxa"/>
            <w:gridSpan w:val="2"/>
            <w:vAlign w:val="center"/>
          </w:tcPr>
          <w:p w14:paraId="6E5862DE"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4.</w:t>
            </w:r>
          </w:p>
        </w:tc>
        <w:tc>
          <w:tcPr>
            <w:tcW w:w="5660" w:type="dxa"/>
            <w:gridSpan w:val="3"/>
            <w:vAlign w:val="center"/>
          </w:tcPr>
          <w:p w14:paraId="4FD5C599" w14:textId="77777777" w:rsidR="005B41FE" w:rsidRPr="004C2E04" w:rsidRDefault="005B41FE" w:rsidP="005B41FE">
            <w:pPr>
              <w:spacing w:after="0" w:line="240" w:lineRule="auto"/>
              <w:rPr>
                <w:rFonts w:ascii="Arial" w:hAnsi="Arial" w:cs="Arial"/>
                <w:b/>
                <w:color w:val="000000" w:themeColor="text1"/>
              </w:rPr>
            </w:pPr>
          </w:p>
        </w:tc>
        <w:tc>
          <w:tcPr>
            <w:tcW w:w="3838" w:type="dxa"/>
            <w:gridSpan w:val="17"/>
            <w:vAlign w:val="center"/>
          </w:tcPr>
          <w:p w14:paraId="570A6E99"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46847D4C" w14:textId="77777777" w:rsidTr="007B3C79">
        <w:trPr>
          <w:gridAfter w:val="1"/>
          <w:wAfter w:w="16" w:type="dxa"/>
          <w:trHeight w:val="381"/>
        </w:trPr>
        <w:tc>
          <w:tcPr>
            <w:tcW w:w="704" w:type="dxa"/>
            <w:gridSpan w:val="2"/>
            <w:vAlign w:val="center"/>
          </w:tcPr>
          <w:p w14:paraId="663A254E"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5.</w:t>
            </w:r>
          </w:p>
        </w:tc>
        <w:tc>
          <w:tcPr>
            <w:tcW w:w="5660" w:type="dxa"/>
            <w:gridSpan w:val="3"/>
            <w:vAlign w:val="center"/>
          </w:tcPr>
          <w:p w14:paraId="5FB611BA" w14:textId="77777777" w:rsidR="005B41FE" w:rsidRPr="004C2E04" w:rsidRDefault="005B41FE" w:rsidP="005B41FE">
            <w:pPr>
              <w:spacing w:after="0" w:line="240" w:lineRule="auto"/>
              <w:rPr>
                <w:rFonts w:ascii="Arial" w:hAnsi="Arial" w:cs="Arial"/>
                <w:b/>
                <w:color w:val="000000" w:themeColor="text1"/>
              </w:rPr>
            </w:pPr>
          </w:p>
        </w:tc>
        <w:tc>
          <w:tcPr>
            <w:tcW w:w="3838" w:type="dxa"/>
            <w:gridSpan w:val="17"/>
            <w:vAlign w:val="center"/>
          </w:tcPr>
          <w:p w14:paraId="66D2F817"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72740E34" w14:textId="77777777" w:rsidTr="007B3C79">
        <w:trPr>
          <w:gridAfter w:val="1"/>
          <w:wAfter w:w="16" w:type="dxa"/>
          <w:trHeight w:val="381"/>
        </w:trPr>
        <w:tc>
          <w:tcPr>
            <w:tcW w:w="704" w:type="dxa"/>
            <w:gridSpan w:val="2"/>
            <w:vAlign w:val="center"/>
          </w:tcPr>
          <w:p w14:paraId="63C79883"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6.</w:t>
            </w:r>
          </w:p>
        </w:tc>
        <w:tc>
          <w:tcPr>
            <w:tcW w:w="5660" w:type="dxa"/>
            <w:gridSpan w:val="3"/>
            <w:vAlign w:val="center"/>
          </w:tcPr>
          <w:p w14:paraId="7B32B380" w14:textId="77777777" w:rsidR="005B41FE" w:rsidRPr="004C2E04" w:rsidRDefault="005B41FE" w:rsidP="005B41FE">
            <w:pPr>
              <w:spacing w:after="0" w:line="240" w:lineRule="auto"/>
              <w:rPr>
                <w:rFonts w:ascii="Arial" w:hAnsi="Arial" w:cs="Arial"/>
                <w:b/>
                <w:color w:val="000000" w:themeColor="text1"/>
              </w:rPr>
            </w:pPr>
          </w:p>
        </w:tc>
        <w:tc>
          <w:tcPr>
            <w:tcW w:w="3838" w:type="dxa"/>
            <w:gridSpan w:val="17"/>
            <w:vAlign w:val="center"/>
          </w:tcPr>
          <w:p w14:paraId="631D3480"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23F8594B" w14:textId="77777777" w:rsidTr="007B3C79">
        <w:trPr>
          <w:gridAfter w:val="1"/>
          <w:wAfter w:w="16" w:type="dxa"/>
          <w:trHeight w:val="381"/>
        </w:trPr>
        <w:tc>
          <w:tcPr>
            <w:tcW w:w="704" w:type="dxa"/>
            <w:gridSpan w:val="2"/>
            <w:vAlign w:val="center"/>
          </w:tcPr>
          <w:p w14:paraId="6951DCD2"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7.</w:t>
            </w:r>
          </w:p>
        </w:tc>
        <w:tc>
          <w:tcPr>
            <w:tcW w:w="5660" w:type="dxa"/>
            <w:gridSpan w:val="3"/>
            <w:vAlign w:val="center"/>
          </w:tcPr>
          <w:p w14:paraId="04914EEA" w14:textId="77777777" w:rsidR="005B41FE" w:rsidRPr="004C2E04" w:rsidRDefault="005B41FE" w:rsidP="005B41FE">
            <w:pPr>
              <w:spacing w:after="0" w:line="240" w:lineRule="auto"/>
              <w:rPr>
                <w:rFonts w:ascii="Arial" w:hAnsi="Arial" w:cs="Arial"/>
                <w:b/>
                <w:color w:val="000000" w:themeColor="text1"/>
              </w:rPr>
            </w:pPr>
          </w:p>
        </w:tc>
        <w:tc>
          <w:tcPr>
            <w:tcW w:w="3838" w:type="dxa"/>
            <w:gridSpan w:val="17"/>
            <w:vAlign w:val="center"/>
          </w:tcPr>
          <w:p w14:paraId="558D2CB1"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65CA0C11" w14:textId="77777777" w:rsidTr="007B3C79">
        <w:trPr>
          <w:gridAfter w:val="1"/>
          <w:wAfter w:w="16" w:type="dxa"/>
          <w:trHeight w:val="381"/>
        </w:trPr>
        <w:tc>
          <w:tcPr>
            <w:tcW w:w="704" w:type="dxa"/>
            <w:gridSpan w:val="2"/>
            <w:tcBorders>
              <w:bottom w:val="single" w:sz="4" w:space="0" w:color="auto"/>
            </w:tcBorders>
            <w:vAlign w:val="center"/>
          </w:tcPr>
          <w:p w14:paraId="098667AB" w14:textId="77777777" w:rsidR="005B41FE" w:rsidRPr="004C2E04" w:rsidRDefault="005B41FE" w:rsidP="005B41FE">
            <w:pPr>
              <w:spacing w:after="0" w:line="240" w:lineRule="auto"/>
              <w:jc w:val="center"/>
              <w:rPr>
                <w:rFonts w:ascii="Arial" w:hAnsi="Arial" w:cs="Arial"/>
                <w:b/>
                <w:color w:val="000000" w:themeColor="text1"/>
              </w:rPr>
            </w:pPr>
            <w:r w:rsidRPr="004C2E04">
              <w:rPr>
                <w:rFonts w:ascii="Arial" w:hAnsi="Arial" w:cs="Arial"/>
                <w:b/>
                <w:color w:val="000000" w:themeColor="text1"/>
              </w:rPr>
              <w:t>8.</w:t>
            </w:r>
          </w:p>
        </w:tc>
        <w:tc>
          <w:tcPr>
            <w:tcW w:w="5660" w:type="dxa"/>
            <w:gridSpan w:val="3"/>
            <w:tcBorders>
              <w:bottom w:val="single" w:sz="4" w:space="0" w:color="auto"/>
            </w:tcBorders>
            <w:vAlign w:val="center"/>
          </w:tcPr>
          <w:p w14:paraId="0443C14C" w14:textId="77777777" w:rsidR="005B41FE" w:rsidRPr="004C2E04" w:rsidRDefault="005B41FE" w:rsidP="005B41FE">
            <w:pPr>
              <w:spacing w:after="0" w:line="240" w:lineRule="auto"/>
              <w:rPr>
                <w:rFonts w:ascii="Arial" w:hAnsi="Arial" w:cs="Arial"/>
                <w:b/>
                <w:color w:val="000000" w:themeColor="text1"/>
              </w:rPr>
            </w:pPr>
          </w:p>
        </w:tc>
        <w:tc>
          <w:tcPr>
            <w:tcW w:w="3838" w:type="dxa"/>
            <w:gridSpan w:val="17"/>
            <w:tcBorders>
              <w:bottom w:val="single" w:sz="4" w:space="0" w:color="auto"/>
            </w:tcBorders>
            <w:vAlign w:val="center"/>
          </w:tcPr>
          <w:p w14:paraId="365B4099"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61B4FABF" w14:textId="77777777" w:rsidTr="007B3C79">
        <w:trPr>
          <w:gridAfter w:val="1"/>
          <w:wAfter w:w="16" w:type="dxa"/>
          <w:trHeight w:val="381"/>
        </w:trPr>
        <w:tc>
          <w:tcPr>
            <w:tcW w:w="704" w:type="dxa"/>
            <w:gridSpan w:val="2"/>
            <w:tcBorders>
              <w:bottom w:val="single" w:sz="4" w:space="0" w:color="auto"/>
            </w:tcBorders>
            <w:vAlign w:val="center"/>
          </w:tcPr>
          <w:p w14:paraId="133DC3E4" w14:textId="77777777" w:rsidR="001561F7" w:rsidRPr="004C2E04" w:rsidRDefault="001561F7" w:rsidP="001561F7">
            <w:pPr>
              <w:spacing w:after="0" w:line="240" w:lineRule="auto"/>
              <w:jc w:val="center"/>
              <w:rPr>
                <w:rFonts w:ascii="Arial" w:hAnsi="Arial" w:cs="Arial"/>
                <w:b/>
                <w:color w:val="000000" w:themeColor="text1"/>
              </w:rPr>
            </w:pPr>
            <w:r w:rsidRPr="004C2E04">
              <w:rPr>
                <w:rFonts w:ascii="Arial" w:hAnsi="Arial" w:cs="Arial"/>
                <w:b/>
                <w:color w:val="000000" w:themeColor="text1"/>
              </w:rPr>
              <w:t>9.</w:t>
            </w:r>
          </w:p>
        </w:tc>
        <w:tc>
          <w:tcPr>
            <w:tcW w:w="5660" w:type="dxa"/>
            <w:gridSpan w:val="3"/>
            <w:tcBorders>
              <w:bottom w:val="single" w:sz="4" w:space="0" w:color="auto"/>
            </w:tcBorders>
            <w:vAlign w:val="center"/>
          </w:tcPr>
          <w:p w14:paraId="4390C1E4" w14:textId="77777777" w:rsidR="001561F7" w:rsidRPr="004C2E04" w:rsidRDefault="001561F7" w:rsidP="001561F7">
            <w:pPr>
              <w:spacing w:after="0" w:line="240" w:lineRule="auto"/>
              <w:rPr>
                <w:rFonts w:ascii="Arial" w:hAnsi="Arial" w:cs="Arial"/>
                <w:b/>
                <w:color w:val="000000" w:themeColor="text1"/>
              </w:rPr>
            </w:pPr>
          </w:p>
        </w:tc>
        <w:tc>
          <w:tcPr>
            <w:tcW w:w="3838" w:type="dxa"/>
            <w:gridSpan w:val="17"/>
            <w:tcBorders>
              <w:bottom w:val="single" w:sz="4" w:space="0" w:color="auto"/>
            </w:tcBorders>
            <w:vAlign w:val="center"/>
          </w:tcPr>
          <w:p w14:paraId="236B2D48" w14:textId="77777777" w:rsidR="001561F7" w:rsidRPr="004C2E04" w:rsidRDefault="001561F7" w:rsidP="001561F7">
            <w:pPr>
              <w:spacing w:after="0" w:line="240" w:lineRule="auto"/>
              <w:rPr>
                <w:rFonts w:ascii="Arial" w:hAnsi="Arial" w:cs="Arial"/>
                <w:b/>
                <w:color w:val="000000" w:themeColor="text1"/>
              </w:rPr>
            </w:pPr>
          </w:p>
        </w:tc>
      </w:tr>
      <w:tr w:rsidR="004C2E04" w:rsidRPr="004C2E04" w14:paraId="776B16C1" w14:textId="77777777" w:rsidTr="007B3C79">
        <w:trPr>
          <w:gridAfter w:val="1"/>
          <w:wAfter w:w="16" w:type="dxa"/>
          <w:trHeight w:val="381"/>
        </w:trPr>
        <w:tc>
          <w:tcPr>
            <w:tcW w:w="704" w:type="dxa"/>
            <w:gridSpan w:val="2"/>
            <w:tcBorders>
              <w:bottom w:val="single" w:sz="4" w:space="0" w:color="auto"/>
            </w:tcBorders>
            <w:vAlign w:val="center"/>
          </w:tcPr>
          <w:p w14:paraId="7704582F" w14:textId="77777777" w:rsidR="001561F7" w:rsidRPr="004C2E04" w:rsidRDefault="001561F7" w:rsidP="001561F7">
            <w:pPr>
              <w:spacing w:after="0" w:line="240" w:lineRule="auto"/>
              <w:jc w:val="center"/>
              <w:rPr>
                <w:rFonts w:ascii="Arial" w:hAnsi="Arial" w:cs="Arial"/>
                <w:b/>
                <w:color w:val="000000" w:themeColor="text1"/>
              </w:rPr>
            </w:pPr>
            <w:r w:rsidRPr="004C2E04">
              <w:rPr>
                <w:rFonts w:ascii="Arial" w:hAnsi="Arial" w:cs="Arial"/>
                <w:b/>
                <w:color w:val="000000" w:themeColor="text1"/>
              </w:rPr>
              <w:t>…</w:t>
            </w:r>
          </w:p>
        </w:tc>
        <w:tc>
          <w:tcPr>
            <w:tcW w:w="5660" w:type="dxa"/>
            <w:gridSpan w:val="3"/>
            <w:tcBorders>
              <w:bottom w:val="single" w:sz="4" w:space="0" w:color="auto"/>
            </w:tcBorders>
            <w:vAlign w:val="center"/>
          </w:tcPr>
          <w:p w14:paraId="7CB80B5E" w14:textId="77777777" w:rsidR="001561F7" w:rsidRPr="004C2E04" w:rsidRDefault="001561F7" w:rsidP="001561F7">
            <w:pPr>
              <w:spacing w:after="0" w:line="240" w:lineRule="auto"/>
              <w:rPr>
                <w:rFonts w:ascii="Arial" w:hAnsi="Arial" w:cs="Arial"/>
                <w:b/>
                <w:color w:val="000000" w:themeColor="text1"/>
              </w:rPr>
            </w:pPr>
          </w:p>
        </w:tc>
        <w:tc>
          <w:tcPr>
            <w:tcW w:w="3838" w:type="dxa"/>
            <w:gridSpan w:val="17"/>
            <w:tcBorders>
              <w:bottom w:val="single" w:sz="4" w:space="0" w:color="auto"/>
            </w:tcBorders>
            <w:vAlign w:val="center"/>
          </w:tcPr>
          <w:p w14:paraId="3B98FE93" w14:textId="77777777" w:rsidR="001561F7" w:rsidRPr="004C2E04" w:rsidRDefault="001561F7" w:rsidP="001561F7">
            <w:pPr>
              <w:spacing w:after="0" w:line="240" w:lineRule="auto"/>
              <w:rPr>
                <w:rFonts w:ascii="Arial" w:hAnsi="Arial" w:cs="Arial"/>
                <w:b/>
                <w:color w:val="000000" w:themeColor="text1"/>
              </w:rPr>
            </w:pPr>
          </w:p>
        </w:tc>
      </w:tr>
      <w:tr w:rsidR="004C2E04" w:rsidRPr="004C2E04" w14:paraId="6DAE22C1" w14:textId="77777777" w:rsidTr="00542B21">
        <w:trPr>
          <w:gridAfter w:val="1"/>
          <w:wAfter w:w="16" w:type="dxa"/>
          <w:trHeight w:val="372"/>
        </w:trPr>
        <w:tc>
          <w:tcPr>
            <w:tcW w:w="10202" w:type="dxa"/>
            <w:gridSpan w:val="22"/>
            <w:tcBorders>
              <w:left w:val="nil"/>
              <w:bottom w:val="nil"/>
              <w:right w:val="nil"/>
            </w:tcBorders>
            <w:vAlign w:val="center"/>
          </w:tcPr>
          <w:p w14:paraId="6254E3A5"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16C74454" w14:textId="77777777" w:rsidTr="00542B21">
        <w:trPr>
          <w:gridAfter w:val="1"/>
          <w:wAfter w:w="16" w:type="dxa"/>
          <w:trHeight w:val="372"/>
        </w:trPr>
        <w:tc>
          <w:tcPr>
            <w:tcW w:w="10202" w:type="dxa"/>
            <w:gridSpan w:val="22"/>
            <w:tcBorders>
              <w:top w:val="nil"/>
              <w:left w:val="nil"/>
              <w:bottom w:val="nil"/>
              <w:right w:val="nil"/>
            </w:tcBorders>
            <w:vAlign w:val="center"/>
          </w:tcPr>
          <w:p w14:paraId="4AB82DF1" w14:textId="77777777" w:rsidR="00542B21" w:rsidRPr="004C2E04" w:rsidRDefault="00542B21" w:rsidP="005B41FE">
            <w:pPr>
              <w:spacing w:after="0" w:line="240" w:lineRule="auto"/>
              <w:rPr>
                <w:rFonts w:ascii="Arial" w:hAnsi="Arial" w:cs="Arial"/>
                <w:b/>
                <w:color w:val="000000" w:themeColor="text1"/>
              </w:rPr>
            </w:pPr>
          </w:p>
        </w:tc>
      </w:tr>
      <w:tr w:rsidR="004C2E04" w:rsidRPr="004C2E04" w14:paraId="2BAE75F1" w14:textId="77777777" w:rsidTr="00542B21">
        <w:trPr>
          <w:gridAfter w:val="1"/>
          <w:wAfter w:w="16" w:type="dxa"/>
          <w:trHeight w:val="844"/>
        </w:trPr>
        <w:tc>
          <w:tcPr>
            <w:tcW w:w="3391" w:type="dxa"/>
            <w:gridSpan w:val="4"/>
            <w:tcBorders>
              <w:top w:val="nil"/>
              <w:left w:val="nil"/>
              <w:bottom w:val="nil"/>
              <w:right w:val="nil"/>
            </w:tcBorders>
            <w:vAlign w:val="center"/>
          </w:tcPr>
          <w:p w14:paraId="4C7842F2" w14:textId="77777777" w:rsidR="005B41FE" w:rsidRPr="004C2E04" w:rsidRDefault="005B41FE" w:rsidP="005B41FE">
            <w:pPr>
              <w:spacing w:after="0" w:line="240" w:lineRule="auto"/>
              <w:rPr>
                <w:rFonts w:ascii="Arial" w:hAnsi="Arial" w:cs="Arial"/>
                <w:b/>
                <w:color w:val="000000" w:themeColor="text1"/>
              </w:rPr>
            </w:pPr>
          </w:p>
          <w:p w14:paraId="3CAD0911" w14:textId="77777777" w:rsidR="005B41FE" w:rsidRPr="004C2E04" w:rsidRDefault="005B41FE" w:rsidP="005B41FE">
            <w:pPr>
              <w:spacing w:after="0" w:line="240" w:lineRule="auto"/>
              <w:rPr>
                <w:rFonts w:ascii="Arial" w:hAnsi="Arial" w:cs="Arial"/>
                <w:b/>
                <w:color w:val="000000" w:themeColor="text1"/>
              </w:rPr>
            </w:pPr>
          </w:p>
          <w:p w14:paraId="5541B222" w14:textId="77777777" w:rsidR="005B41FE" w:rsidRPr="004C2E04" w:rsidRDefault="005B41FE" w:rsidP="005B41FE">
            <w:pPr>
              <w:spacing w:after="0" w:line="240" w:lineRule="auto"/>
              <w:rPr>
                <w:rFonts w:ascii="Arial" w:hAnsi="Arial" w:cs="Arial"/>
                <w:b/>
                <w:color w:val="000000" w:themeColor="text1"/>
              </w:rPr>
            </w:pPr>
            <w:r w:rsidRPr="004C2E04">
              <w:rPr>
                <w:rFonts w:ascii="Arial" w:hAnsi="Arial" w:cs="Arial"/>
                <w:b/>
                <w:color w:val="000000" w:themeColor="text1"/>
              </w:rPr>
              <w:t>……………………………………</w:t>
            </w:r>
          </w:p>
        </w:tc>
        <w:tc>
          <w:tcPr>
            <w:tcW w:w="3397" w:type="dxa"/>
            <w:gridSpan w:val="2"/>
            <w:tcBorders>
              <w:top w:val="nil"/>
              <w:left w:val="nil"/>
              <w:bottom w:val="nil"/>
              <w:right w:val="nil"/>
            </w:tcBorders>
            <w:vAlign w:val="center"/>
          </w:tcPr>
          <w:p w14:paraId="545B9DD7" w14:textId="77777777" w:rsidR="005B41FE" w:rsidRPr="004C2E04" w:rsidRDefault="005B41FE" w:rsidP="005B41FE">
            <w:pPr>
              <w:spacing w:after="0" w:line="240" w:lineRule="auto"/>
              <w:rPr>
                <w:rFonts w:ascii="Arial" w:hAnsi="Arial" w:cs="Arial"/>
                <w:b/>
                <w:color w:val="000000" w:themeColor="text1"/>
              </w:rPr>
            </w:pPr>
          </w:p>
        </w:tc>
        <w:tc>
          <w:tcPr>
            <w:tcW w:w="3414" w:type="dxa"/>
            <w:gridSpan w:val="16"/>
            <w:tcBorders>
              <w:top w:val="nil"/>
              <w:left w:val="nil"/>
              <w:bottom w:val="nil"/>
              <w:right w:val="nil"/>
            </w:tcBorders>
            <w:vAlign w:val="center"/>
          </w:tcPr>
          <w:p w14:paraId="59C312A0" w14:textId="77777777" w:rsidR="005B41FE" w:rsidRPr="004C2E04" w:rsidRDefault="005B41FE" w:rsidP="005B41FE">
            <w:pPr>
              <w:spacing w:after="0" w:line="240" w:lineRule="auto"/>
              <w:rPr>
                <w:rFonts w:ascii="Arial" w:hAnsi="Arial" w:cs="Arial"/>
                <w:b/>
                <w:color w:val="000000" w:themeColor="text1"/>
              </w:rPr>
            </w:pPr>
          </w:p>
        </w:tc>
      </w:tr>
      <w:tr w:rsidR="004C2E04" w:rsidRPr="004C2E04" w14:paraId="1CEA9C6E" w14:textId="77777777" w:rsidTr="007B3C79">
        <w:trPr>
          <w:gridAfter w:val="1"/>
          <w:wAfter w:w="16" w:type="dxa"/>
          <w:trHeight w:val="379"/>
        </w:trPr>
        <w:tc>
          <w:tcPr>
            <w:tcW w:w="3391" w:type="dxa"/>
            <w:gridSpan w:val="4"/>
            <w:tcBorders>
              <w:top w:val="nil"/>
              <w:left w:val="nil"/>
              <w:bottom w:val="nil"/>
              <w:right w:val="nil"/>
            </w:tcBorders>
            <w:vAlign w:val="center"/>
          </w:tcPr>
          <w:p w14:paraId="5EEF7504" w14:textId="77777777" w:rsidR="005B41FE" w:rsidRPr="004C2E04" w:rsidRDefault="005B41FE" w:rsidP="005B41FE">
            <w:pPr>
              <w:spacing w:after="0" w:line="240" w:lineRule="auto"/>
              <w:jc w:val="center"/>
              <w:rPr>
                <w:rFonts w:ascii="Arial" w:hAnsi="Arial" w:cs="Arial"/>
                <w:bCs/>
                <w:color w:val="000000" w:themeColor="text1"/>
                <w:sz w:val="18"/>
                <w:szCs w:val="18"/>
              </w:rPr>
            </w:pPr>
            <w:r w:rsidRPr="004C2E04">
              <w:rPr>
                <w:rFonts w:ascii="Arial" w:hAnsi="Arial" w:cs="Arial"/>
                <w:bCs/>
                <w:color w:val="000000" w:themeColor="text1"/>
                <w:sz w:val="18"/>
                <w:szCs w:val="18"/>
              </w:rPr>
              <w:t>miejscowość i data</w:t>
            </w:r>
          </w:p>
        </w:tc>
        <w:tc>
          <w:tcPr>
            <w:tcW w:w="3397" w:type="dxa"/>
            <w:gridSpan w:val="2"/>
            <w:tcBorders>
              <w:top w:val="nil"/>
              <w:left w:val="nil"/>
              <w:bottom w:val="nil"/>
              <w:right w:val="nil"/>
            </w:tcBorders>
            <w:vAlign w:val="center"/>
          </w:tcPr>
          <w:p w14:paraId="23690BD2" w14:textId="77777777" w:rsidR="005B41FE" w:rsidRPr="004C2E04" w:rsidRDefault="005B41FE" w:rsidP="005B41FE">
            <w:pPr>
              <w:spacing w:after="0" w:line="240" w:lineRule="auto"/>
              <w:rPr>
                <w:rFonts w:ascii="Arial" w:hAnsi="Arial" w:cs="Arial"/>
                <w:b/>
                <w:color w:val="000000" w:themeColor="text1"/>
              </w:rPr>
            </w:pPr>
          </w:p>
        </w:tc>
        <w:tc>
          <w:tcPr>
            <w:tcW w:w="3414" w:type="dxa"/>
            <w:gridSpan w:val="16"/>
            <w:tcBorders>
              <w:top w:val="nil"/>
              <w:left w:val="nil"/>
              <w:bottom w:val="nil"/>
              <w:right w:val="nil"/>
            </w:tcBorders>
            <w:vAlign w:val="center"/>
          </w:tcPr>
          <w:p w14:paraId="0FF74A50" w14:textId="77777777" w:rsidR="005B41FE" w:rsidRPr="004C2E04" w:rsidRDefault="005B41FE" w:rsidP="005B41FE">
            <w:pPr>
              <w:spacing w:after="0" w:line="240" w:lineRule="auto"/>
              <w:rPr>
                <w:rFonts w:ascii="Arial" w:hAnsi="Arial" w:cs="Arial"/>
                <w:b/>
                <w:color w:val="000000" w:themeColor="text1"/>
              </w:rPr>
            </w:pPr>
          </w:p>
        </w:tc>
      </w:tr>
    </w:tbl>
    <w:p w14:paraId="6F7FF8BB" w14:textId="77777777" w:rsidR="004F5FC9" w:rsidRPr="004C2E04" w:rsidRDefault="004F5FC9" w:rsidP="007B5CC8">
      <w:pPr>
        <w:pStyle w:val="Akapitzlist"/>
        <w:autoSpaceDE w:val="0"/>
        <w:autoSpaceDN w:val="0"/>
        <w:adjustRightInd w:val="0"/>
        <w:spacing w:line="240" w:lineRule="auto"/>
        <w:ind w:left="0"/>
        <w:rPr>
          <w:rFonts w:ascii="Arial" w:hAnsi="Arial" w:cs="Arial"/>
          <w:color w:val="000000" w:themeColor="text1"/>
        </w:rPr>
      </w:pPr>
    </w:p>
    <w:sectPr w:rsidR="004F5FC9" w:rsidRPr="004C2E04" w:rsidSect="00B95A89">
      <w:headerReference w:type="default" r:id="rId8"/>
      <w:footerReference w:type="default" r:id="rId9"/>
      <w:headerReference w:type="first" r:id="rId10"/>
      <w:pgSz w:w="11906" w:h="16838"/>
      <w:pgMar w:top="851" w:right="1133" w:bottom="1361" w:left="1134" w:header="426"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BB0C4" w14:textId="77777777" w:rsidR="00F52481" w:rsidRDefault="00F52481" w:rsidP="00F73049">
      <w:pPr>
        <w:spacing w:after="0" w:line="240" w:lineRule="auto"/>
      </w:pPr>
      <w:r>
        <w:separator/>
      </w:r>
    </w:p>
  </w:endnote>
  <w:endnote w:type="continuationSeparator" w:id="0">
    <w:p w14:paraId="62E50CB8" w14:textId="77777777" w:rsidR="00F52481" w:rsidRDefault="00F52481" w:rsidP="00F73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0"/>
    <w:family w:val="roman"/>
    <w:pitch w:val="variable"/>
  </w:font>
  <w:font w:name="Wingdings 2">
    <w:panose1 w:val="05020102010507070707"/>
    <w:charset w:val="02"/>
    <w:family w:val="roman"/>
    <w:pitch w:val="variable"/>
    <w:sig w:usb0="00000000" w:usb1="10000000" w:usb2="00000000" w:usb3="00000000" w:csb0="80000000" w:csb1="00000000"/>
  </w:font>
  <w:font w:name="Bodoni">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231B" w14:textId="77777777" w:rsidR="00B96CC4" w:rsidRDefault="00B96CC4">
    <w:pPr>
      <w:pStyle w:val="Stopka"/>
      <w:jc w:val="right"/>
    </w:pPr>
    <w:r>
      <w:fldChar w:fldCharType="begin"/>
    </w:r>
    <w:r>
      <w:instrText xml:space="preserve"> PAGE   \* MERGEFORMAT </w:instrText>
    </w:r>
    <w:r>
      <w:fldChar w:fldCharType="separate"/>
    </w:r>
    <w:r w:rsidR="000B739E">
      <w:rPr>
        <w:noProof/>
      </w:rPr>
      <w:t>6</w:t>
    </w:r>
    <w:r>
      <w:fldChar w:fldCharType="end"/>
    </w:r>
  </w:p>
  <w:p w14:paraId="334B9289" w14:textId="77777777" w:rsidR="00B96CC4" w:rsidRDefault="00B96C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8566F" w14:textId="77777777" w:rsidR="00F52481" w:rsidRDefault="00F52481" w:rsidP="00F73049">
      <w:pPr>
        <w:spacing w:after="0" w:line="240" w:lineRule="auto"/>
      </w:pPr>
      <w:r>
        <w:separator/>
      </w:r>
    </w:p>
  </w:footnote>
  <w:footnote w:type="continuationSeparator" w:id="0">
    <w:p w14:paraId="61BDC076" w14:textId="77777777" w:rsidR="00F52481" w:rsidRDefault="00F52481" w:rsidP="00F73049">
      <w:pPr>
        <w:spacing w:after="0" w:line="240" w:lineRule="auto"/>
      </w:pPr>
      <w:r>
        <w:continuationSeparator/>
      </w:r>
    </w:p>
  </w:footnote>
  <w:footnote w:id="1">
    <w:p w14:paraId="33450AB0" w14:textId="77777777" w:rsidR="00EE0864" w:rsidRPr="00E7434E" w:rsidRDefault="00EE0864" w:rsidP="00EF7DD9">
      <w:pPr>
        <w:pStyle w:val="Tekstprzypisudolnego"/>
        <w:spacing w:after="0" w:line="240" w:lineRule="auto"/>
        <w:rPr>
          <w:rFonts w:ascii="Arial" w:hAnsi="Arial" w:cs="Arial"/>
          <w:sz w:val="18"/>
          <w:szCs w:val="18"/>
        </w:rPr>
      </w:pPr>
      <w:r w:rsidRPr="00E7434E">
        <w:rPr>
          <w:rStyle w:val="Odwoanieprzypisudolnego"/>
          <w:rFonts w:ascii="Arial" w:hAnsi="Arial" w:cs="Arial"/>
          <w:sz w:val="18"/>
          <w:szCs w:val="18"/>
        </w:rPr>
        <w:footnoteRef/>
      </w:r>
      <w:r w:rsidRPr="00E7434E">
        <w:rPr>
          <w:rFonts w:ascii="Arial" w:hAnsi="Arial" w:cs="Arial"/>
          <w:sz w:val="18"/>
          <w:szCs w:val="18"/>
        </w:rPr>
        <w:t xml:space="preserve"> </w:t>
      </w:r>
      <w:r>
        <w:rPr>
          <w:rFonts w:ascii="Arial" w:hAnsi="Arial" w:cs="Arial"/>
          <w:sz w:val="18"/>
          <w:szCs w:val="18"/>
        </w:rPr>
        <w:t xml:space="preserve">Lokalna </w:t>
      </w:r>
      <w:r w:rsidRPr="00E7434E">
        <w:rPr>
          <w:rFonts w:ascii="Arial" w:hAnsi="Arial" w:cs="Arial"/>
          <w:sz w:val="18"/>
          <w:szCs w:val="18"/>
        </w:rPr>
        <w:t>Strategia Rozwoju na lata 2023-2029</w:t>
      </w:r>
      <w:r>
        <w:rPr>
          <w:rFonts w:ascii="Arial" w:hAnsi="Arial" w:cs="Arial"/>
          <w:sz w:val="18"/>
          <w:szCs w:val="18"/>
        </w:rPr>
        <w:t xml:space="preserve"> </w:t>
      </w:r>
      <w:r w:rsidRPr="00E7434E">
        <w:rPr>
          <w:rFonts w:ascii="Arial" w:hAnsi="Arial" w:cs="Arial"/>
          <w:sz w:val="18"/>
          <w:szCs w:val="18"/>
        </w:rPr>
        <w:t>Lokalne</w:t>
      </w:r>
      <w:r>
        <w:rPr>
          <w:rFonts w:ascii="Arial" w:hAnsi="Arial" w:cs="Arial"/>
          <w:sz w:val="18"/>
          <w:szCs w:val="18"/>
        </w:rPr>
        <w:t xml:space="preserve">j </w:t>
      </w:r>
      <w:r w:rsidRPr="00E7434E">
        <w:rPr>
          <w:rFonts w:ascii="Arial" w:hAnsi="Arial" w:cs="Arial"/>
          <w:sz w:val="18"/>
          <w:szCs w:val="18"/>
        </w:rPr>
        <w:t>Grup</w:t>
      </w:r>
      <w:r>
        <w:rPr>
          <w:rFonts w:ascii="Arial" w:hAnsi="Arial" w:cs="Arial"/>
          <w:sz w:val="18"/>
          <w:szCs w:val="18"/>
        </w:rPr>
        <w:t>y</w:t>
      </w:r>
      <w:r w:rsidRPr="00E7434E">
        <w:rPr>
          <w:rFonts w:ascii="Arial" w:hAnsi="Arial" w:cs="Arial"/>
          <w:sz w:val="18"/>
          <w:szCs w:val="18"/>
        </w:rPr>
        <w:t xml:space="preserve"> Działania </w:t>
      </w:r>
      <w:r>
        <w:rPr>
          <w:rFonts w:ascii="Arial" w:hAnsi="Arial" w:cs="Arial"/>
          <w:sz w:val="18"/>
          <w:szCs w:val="18"/>
        </w:rPr>
        <w:t xml:space="preserve">Stowarzyszenie </w:t>
      </w:r>
      <w:r w:rsidRPr="00E7434E">
        <w:rPr>
          <w:rFonts w:ascii="Arial" w:hAnsi="Arial" w:cs="Arial"/>
          <w:sz w:val="18"/>
          <w:szCs w:val="18"/>
        </w:rPr>
        <w:t>„</w:t>
      </w:r>
      <w:r>
        <w:rPr>
          <w:rFonts w:ascii="Arial" w:hAnsi="Arial" w:cs="Arial"/>
          <w:sz w:val="18"/>
          <w:szCs w:val="18"/>
        </w:rPr>
        <w:t>Region Sanu i Trzebośnicy</w:t>
      </w:r>
      <w:r w:rsidRPr="00E7434E">
        <w:rPr>
          <w:rFonts w:ascii="Arial" w:hAnsi="Arial" w:cs="Arial"/>
          <w:sz w:val="18"/>
          <w:szCs w:val="18"/>
        </w:rPr>
        <w:t>”</w:t>
      </w:r>
      <w:r>
        <w:rPr>
          <w:rFonts w:ascii="Arial" w:hAnsi="Arial" w:cs="Arial"/>
          <w:sz w:val="18"/>
          <w:szCs w:val="18"/>
        </w:rPr>
        <w:t>.</w:t>
      </w:r>
    </w:p>
  </w:footnote>
  <w:footnote w:id="2">
    <w:p w14:paraId="7AB7E271" w14:textId="77777777" w:rsidR="00EE0864" w:rsidRDefault="00EE0864" w:rsidP="00EF7DD9">
      <w:pPr>
        <w:pStyle w:val="Tekstprzypisudolnego"/>
        <w:spacing w:after="0" w:line="240" w:lineRule="auto"/>
      </w:pPr>
      <w:r w:rsidRPr="00E7434E">
        <w:rPr>
          <w:rStyle w:val="Odwoanieprzypisudolnego"/>
          <w:rFonts w:ascii="Arial" w:hAnsi="Arial" w:cs="Arial"/>
          <w:sz w:val="18"/>
          <w:szCs w:val="18"/>
        </w:rPr>
        <w:footnoteRef/>
      </w:r>
      <w:r w:rsidRPr="00E7434E">
        <w:rPr>
          <w:rFonts w:ascii="Arial" w:hAnsi="Arial" w:cs="Arial"/>
          <w:sz w:val="18"/>
          <w:szCs w:val="18"/>
        </w:rPr>
        <w:t xml:space="preserve"> Ustawa z dnia 6 marca 2018 r. Prawo Przedsiębiorców (Dz. U. z 2024 r. poz. 236)</w:t>
      </w:r>
      <w:r>
        <w:rPr>
          <w:rFonts w:ascii="Arial" w:hAnsi="Arial" w:cs="Arial"/>
          <w:sz w:val="18"/>
          <w:szCs w:val="18"/>
        </w:rPr>
        <w:t>.</w:t>
      </w:r>
    </w:p>
  </w:footnote>
  <w:footnote w:id="3">
    <w:p w14:paraId="4449AFEE" w14:textId="77777777" w:rsidR="005B41FE" w:rsidRPr="00AA5E33" w:rsidRDefault="005B41FE" w:rsidP="00D4054D">
      <w:pPr>
        <w:pStyle w:val="Tekstprzypisudolnego"/>
        <w:spacing w:after="0" w:line="240" w:lineRule="auto"/>
        <w:contextualSpacing/>
        <w:rPr>
          <w:rFonts w:ascii="Arial" w:hAnsi="Arial" w:cs="Arial"/>
          <w:sz w:val="18"/>
          <w:szCs w:val="18"/>
        </w:rPr>
      </w:pPr>
      <w:r w:rsidRPr="00AA5E33">
        <w:rPr>
          <w:rStyle w:val="Odwoanieprzypisudolnego"/>
          <w:rFonts w:ascii="Arial" w:hAnsi="Arial" w:cs="Arial"/>
          <w:sz w:val="18"/>
          <w:szCs w:val="18"/>
        </w:rPr>
        <w:footnoteRef/>
      </w:r>
      <w:r w:rsidRPr="00AA5E33">
        <w:rPr>
          <w:rFonts w:ascii="Arial" w:hAnsi="Arial" w:cs="Arial"/>
          <w:sz w:val="18"/>
          <w:szCs w:val="18"/>
        </w:rPr>
        <w:t xml:space="preserve"> Rozporządzenie Komisji (UE) nr 651/2014 z dnia 17 czerwca 2014 r. uznające niektóre rodzaje pomocy za zgodne z rynkiem wewnętrznym w zastosowaniu art. 107 i 108 Traktatu (Dz. Urz. UE L 187 z 26.06.2014 r., str. 1 , z późn. zm.)</w:t>
      </w:r>
      <w:r w:rsidR="00AA5E33">
        <w:rPr>
          <w:rFonts w:ascii="Arial" w:hAnsi="Arial" w:cs="Arial"/>
          <w:sz w:val="18"/>
          <w:szCs w:val="18"/>
        </w:rPr>
        <w:t>.</w:t>
      </w:r>
    </w:p>
  </w:footnote>
  <w:footnote w:id="4">
    <w:p w14:paraId="211F3801" w14:textId="77777777" w:rsidR="00783896" w:rsidRPr="00E7434E" w:rsidRDefault="00783896" w:rsidP="00305D56">
      <w:pPr>
        <w:pStyle w:val="Tekstprzypisudolnego"/>
        <w:spacing w:after="0" w:line="240" w:lineRule="auto"/>
        <w:contextualSpacing/>
        <w:rPr>
          <w:rFonts w:ascii="Arial" w:hAnsi="Arial" w:cs="Arial"/>
          <w:sz w:val="18"/>
          <w:szCs w:val="18"/>
        </w:rPr>
      </w:pPr>
      <w:r w:rsidRPr="00E7434E">
        <w:rPr>
          <w:rStyle w:val="Odwoanieprzypisudolnego"/>
          <w:rFonts w:ascii="Arial" w:hAnsi="Arial" w:cs="Arial"/>
          <w:sz w:val="18"/>
          <w:szCs w:val="18"/>
        </w:rPr>
        <w:footnoteRef/>
      </w:r>
      <w:r w:rsidRPr="00E7434E">
        <w:rPr>
          <w:rFonts w:ascii="Arial" w:hAnsi="Arial" w:cs="Arial"/>
          <w:sz w:val="18"/>
          <w:szCs w:val="18"/>
        </w:rPr>
        <w:t xml:space="preserve"> Wytyczne szczegółowe Ministra Rolnictwa i Rozwoju Wsi w zakresie przyznawania i wypłaty pomocy finansowej w</w:t>
      </w:r>
      <w:r>
        <w:rPr>
          <w:rFonts w:ascii="Arial" w:hAnsi="Arial" w:cs="Arial"/>
          <w:sz w:val="18"/>
          <w:szCs w:val="18"/>
        </w:rPr>
        <w:t> </w:t>
      </w:r>
      <w:r w:rsidRPr="00E7434E">
        <w:rPr>
          <w:rFonts w:ascii="Arial" w:hAnsi="Arial" w:cs="Arial"/>
          <w:sz w:val="18"/>
          <w:szCs w:val="18"/>
        </w:rPr>
        <w:t>ramach Planu Strategicznego dla Wspólnej Polityki Rolnej na lata 2023-2027 dla interwencji I.13.1 LEADER/Rozwój Lokalny Kierowany przez Społeczność (RLKS) - komponent Wdrażanie LSR.</w:t>
      </w:r>
    </w:p>
  </w:footnote>
  <w:footnote w:id="5">
    <w:p w14:paraId="016239AE" w14:textId="77777777" w:rsidR="00783896" w:rsidRDefault="00783896" w:rsidP="00D4054D">
      <w:pPr>
        <w:pStyle w:val="Tekstprzypisudolnego"/>
        <w:spacing w:after="0" w:line="240" w:lineRule="auto"/>
        <w:contextualSpacing/>
      </w:pPr>
      <w:r w:rsidRPr="00E7434E">
        <w:rPr>
          <w:rStyle w:val="Odwoanieprzypisudolnego"/>
          <w:rFonts w:ascii="Arial" w:hAnsi="Arial" w:cs="Arial"/>
          <w:sz w:val="18"/>
          <w:szCs w:val="18"/>
        </w:rPr>
        <w:footnoteRef/>
      </w:r>
      <w:r w:rsidRPr="00E7434E">
        <w:rPr>
          <w:rFonts w:ascii="Arial" w:hAnsi="Arial" w:cs="Arial"/>
          <w:sz w:val="18"/>
          <w:szCs w:val="18"/>
        </w:rPr>
        <w:t xml:space="preserve"> Wytyczne podstawowe Ministra Rolnictwa i Rozwoju Wsi w zakresie pomocy finansowej w ramach Planu Strategicznego dla Wspólnej Polityki Rolnej na lata 2023-2027</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9731F" w14:textId="77777777" w:rsidR="00B96CC4" w:rsidRDefault="00B96CC4" w:rsidP="00702F26">
    <w:pPr>
      <w:pStyle w:val="Nagwek"/>
      <w:spacing w:after="0" w:line="240" w:lineRule="auto"/>
      <w:ind w:left="5664"/>
      <w:rPr>
        <w:rFonts w:ascii="Times New Roman" w:hAnsi="Times New Roman"/>
        <w:i/>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141F8" w14:textId="3620C9FA" w:rsidR="00B96CC4" w:rsidRDefault="00542B21" w:rsidP="00B95A89">
    <w:pPr>
      <w:pStyle w:val="Nagwek"/>
      <w:spacing w:after="0" w:line="240" w:lineRule="auto"/>
      <w:rPr>
        <w:rFonts w:ascii="Times New Roman" w:hAnsi="Times New Roman"/>
        <w:i/>
        <w:sz w:val="24"/>
        <w:szCs w:val="24"/>
      </w:rPr>
    </w:pPr>
    <w:r>
      <w:rPr>
        <w:rFonts w:ascii="Times New Roman" w:hAnsi="Times New Roman"/>
        <w:i/>
        <w:noProof/>
        <w:sz w:val="24"/>
        <w:szCs w:val="24"/>
      </w:rPr>
      <w:drawing>
        <wp:anchor distT="0" distB="0" distL="114300" distR="114300" simplePos="0" relativeHeight="251657728" behindDoc="0" locked="0" layoutInCell="1" allowOverlap="1" wp14:anchorId="2ED96E19" wp14:editId="4D3645CE">
          <wp:simplePos x="0" y="0"/>
          <wp:positionH relativeFrom="margin">
            <wp:posOffset>389890</wp:posOffset>
          </wp:positionH>
          <wp:positionV relativeFrom="paragraph">
            <wp:posOffset>117475</wp:posOffset>
          </wp:positionV>
          <wp:extent cx="5522595" cy="622935"/>
          <wp:effectExtent l="0" t="0" r="0" b="0"/>
          <wp:wrapThrough wrapText="bothSides">
            <wp:wrapPolygon edited="0">
              <wp:start x="0" y="0"/>
              <wp:lineTo x="0" y="21138"/>
              <wp:lineTo x="21533" y="21138"/>
              <wp:lineTo x="21533" y="0"/>
              <wp:lineTo x="0" y="0"/>
            </wp:wrapPolygon>
          </wp:wrapThrough>
          <wp:docPr id="1947173264" name="Obraz 2" descr="D:\STAY DYSK\D\DOKUMENTY LGD mmp\Strategia 2023 -2029\LOGOTYPY\logotypy 2023-202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D:\STAY DYSK\D\DOKUMENTY LGD mmp\Strategia 2023 -2029\LOGOTYPY\logotypy 2023-2029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2595" cy="6229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decimal"/>
      <w:lvlText w:val="%3."/>
      <w:lvlJc w:val="left"/>
      <w:pPr>
        <w:tabs>
          <w:tab w:val="num" w:pos="216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1"/>
      <w:numFmt w:val="decimal"/>
      <w:lvlText w:val="%6."/>
      <w:lvlJc w:val="left"/>
      <w:pPr>
        <w:tabs>
          <w:tab w:val="num" w:pos="4320"/>
        </w:tabs>
      </w:pPr>
    </w:lvl>
    <w:lvl w:ilvl="6">
      <w:start w:val="1"/>
      <w:numFmt w:val="decimal"/>
      <w:lvlText w:val="%7."/>
      <w:lvlJc w:val="left"/>
      <w:pPr>
        <w:tabs>
          <w:tab w:val="num" w:pos="5040"/>
        </w:tabs>
      </w:pPr>
    </w:lvl>
    <w:lvl w:ilvl="7">
      <w:start w:val="1"/>
      <w:numFmt w:val="decimal"/>
      <w:lvlText w:val="%8."/>
      <w:lvlJc w:val="left"/>
      <w:pPr>
        <w:tabs>
          <w:tab w:val="num" w:pos="5760"/>
        </w:tabs>
      </w:pPr>
    </w:lvl>
    <w:lvl w:ilvl="8">
      <w:start w:val="1"/>
      <w:numFmt w:val="decimal"/>
      <w:lvlText w:val="%9."/>
      <w:lvlJc w:val="left"/>
      <w:pPr>
        <w:tabs>
          <w:tab w:val="num" w:pos="6480"/>
        </w:tabs>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bullet"/>
      <w:lvlText w:val=""/>
      <w:lvlJc w:val="left"/>
      <w:pPr>
        <w:tabs>
          <w:tab w:val="num" w:pos="2160"/>
        </w:tabs>
      </w:pPr>
      <w:rPr>
        <w:rFonts w:ascii="Wingdings" w:hAnsi="Wingdings"/>
        <w:sz w:val="20"/>
      </w:rPr>
    </w:lvl>
    <w:lvl w:ilvl="3">
      <w:start w:val="1"/>
      <w:numFmt w:val="bullet"/>
      <w:lvlText w:val=""/>
      <w:lvlJc w:val="left"/>
      <w:pPr>
        <w:tabs>
          <w:tab w:val="num" w:pos="2880"/>
        </w:tabs>
      </w:pPr>
      <w:rPr>
        <w:rFonts w:ascii="Wingdings" w:hAnsi="Wingdings"/>
        <w:sz w:val="20"/>
      </w:rPr>
    </w:lvl>
    <w:lvl w:ilvl="4">
      <w:start w:val="1"/>
      <w:numFmt w:val="bullet"/>
      <w:lvlText w:val=""/>
      <w:lvlJc w:val="left"/>
      <w:pPr>
        <w:tabs>
          <w:tab w:val="num" w:pos="3600"/>
        </w:tabs>
      </w:pPr>
      <w:rPr>
        <w:rFonts w:ascii="Wingdings" w:hAnsi="Wingdings"/>
        <w:sz w:val="20"/>
      </w:rPr>
    </w:lvl>
    <w:lvl w:ilvl="5">
      <w:start w:val="1"/>
      <w:numFmt w:val="bullet"/>
      <w:lvlText w:val=""/>
      <w:lvlJc w:val="left"/>
      <w:pPr>
        <w:tabs>
          <w:tab w:val="num" w:pos="4320"/>
        </w:tabs>
      </w:pPr>
      <w:rPr>
        <w:rFonts w:ascii="Wingdings" w:hAnsi="Wingdings"/>
        <w:sz w:val="20"/>
      </w:rPr>
    </w:lvl>
    <w:lvl w:ilvl="6">
      <w:start w:val="1"/>
      <w:numFmt w:val="bullet"/>
      <w:lvlText w:val=""/>
      <w:lvlJc w:val="left"/>
      <w:pPr>
        <w:tabs>
          <w:tab w:val="num" w:pos="5040"/>
        </w:tabs>
      </w:pPr>
      <w:rPr>
        <w:rFonts w:ascii="Wingdings" w:hAnsi="Wingdings"/>
        <w:sz w:val="20"/>
      </w:rPr>
    </w:lvl>
    <w:lvl w:ilvl="7">
      <w:start w:val="1"/>
      <w:numFmt w:val="bullet"/>
      <w:lvlText w:val=""/>
      <w:lvlJc w:val="left"/>
      <w:pPr>
        <w:tabs>
          <w:tab w:val="num" w:pos="5760"/>
        </w:tabs>
      </w:pPr>
      <w:rPr>
        <w:rFonts w:ascii="Wingdings" w:hAnsi="Wingdings"/>
        <w:sz w:val="20"/>
      </w:rPr>
    </w:lvl>
    <w:lvl w:ilvl="8">
      <w:start w:val="1"/>
      <w:numFmt w:val="bullet"/>
      <w:lvlText w:val=""/>
      <w:lvlJc w:val="left"/>
      <w:pPr>
        <w:tabs>
          <w:tab w:val="num" w:pos="6480"/>
        </w:tabs>
      </w:pPr>
      <w:rPr>
        <w:rFonts w:ascii="Wingdings" w:hAnsi="Wingdings"/>
        <w:sz w:val="20"/>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decimal"/>
      <w:lvlText w:val="%3."/>
      <w:lvlJc w:val="left"/>
      <w:pPr>
        <w:tabs>
          <w:tab w:val="num" w:pos="216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1"/>
      <w:numFmt w:val="decimal"/>
      <w:lvlText w:val="%6."/>
      <w:lvlJc w:val="left"/>
      <w:pPr>
        <w:tabs>
          <w:tab w:val="num" w:pos="4320"/>
        </w:tabs>
      </w:pPr>
    </w:lvl>
    <w:lvl w:ilvl="6">
      <w:start w:val="1"/>
      <w:numFmt w:val="decimal"/>
      <w:lvlText w:val="%7."/>
      <w:lvlJc w:val="left"/>
      <w:pPr>
        <w:tabs>
          <w:tab w:val="num" w:pos="5040"/>
        </w:tabs>
      </w:pPr>
    </w:lvl>
    <w:lvl w:ilvl="7">
      <w:start w:val="1"/>
      <w:numFmt w:val="decimal"/>
      <w:lvlText w:val="%8."/>
      <w:lvlJc w:val="left"/>
      <w:pPr>
        <w:tabs>
          <w:tab w:val="num" w:pos="5760"/>
        </w:tabs>
      </w:pPr>
    </w:lvl>
    <w:lvl w:ilvl="8">
      <w:start w:val="1"/>
      <w:numFmt w:val="decimal"/>
      <w:lvlText w:val="%9."/>
      <w:lvlJc w:val="left"/>
      <w:pPr>
        <w:tabs>
          <w:tab w:val="num" w:pos="6480"/>
        </w:tabs>
      </w:pPr>
    </w:lvl>
  </w:abstractNum>
  <w:abstractNum w:abstractNumId="3" w15:restartNumberingAfterBreak="0">
    <w:nsid w:val="00000004"/>
    <w:multiLevelType w:val="singleLevel"/>
    <w:tmpl w:val="00000004"/>
    <w:name w:val="WW8Num4"/>
    <w:lvl w:ilvl="0">
      <w:start w:val="1"/>
      <w:numFmt w:val="decimal"/>
      <w:lvlText w:val="%1."/>
      <w:lvlJc w:val="left"/>
      <w:pPr>
        <w:tabs>
          <w:tab w:val="num" w:pos="712"/>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712"/>
        </w:tabs>
      </w:pPr>
    </w:lvl>
  </w:abstractNum>
  <w:abstractNum w:abstractNumId="5" w15:restartNumberingAfterBreak="0">
    <w:nsid w:val="00000006"/>
    <w:multiLevelType w:val="multilevel"/>
    <w:tmpl w:val="00000006"/>
    <w:name w:val="WW8Num6"/>
    <w:lvl w:ilvl="0">
      <w:start w:val="1"/>
      <w:numFmt w:val="decimal"/>
      <w:lvlText w:val="%1)"/>
      <w:lvlJc w:val="left"/>
      <w:pPr>
        <w:tabs>
          <w:tab w:val="num" w:pos="1063"/>
        </w:tabs>
      </w:pPr>
    </w:lvl>
    <w:lvl w:ilvl="1">
      <w:start w:val="1"/>
      <w:numFmt w:val="bullet"/>
      <w:lvlText w:val="o"/>
      <w:lvlJc w:val="left"/>
      <w:pPr>
        <w:tabs>
          <w:tab w:val="num" w:pos="1440"/>
        </w:tabs>
      </w:pPr>
      <w:rPr>
        <w:rFonts w:ascii="Courier New" w:hAnsi="Courier New"/>
        <w:sz w:val="20"/>
      </w:rPr>
    </w:lvl>
    <w:lvl w:ilvl="2">
      <w:start w:val="1"/>
      <w:numFmt w:val="bullet"/>
      <w:lvlText w:val=""/>
      <w:lvlJc w:val="left"/>
      <w:pPr>
        <w:tabs>
          <w:tab w:val="num" w:pos="2160"/>
        </w:tabs>
      </w:pPr>
      <w:rPr>
        <w:rFonts w:ascii="Wingdings" w:hAnsi="Wingdings"/>
        <w:sz w:val="20"/>
      </w:rPr>
    </w:lvl>
    <w:lvl w:ilvl="3">
      <w:start w:val="1"/>
      <w:numFmt w:val="bullet"/>
      <w:lvlText w:val=""/>
      <w:lvlJc w:val="left"/>
      <w:pPr>
        <w:tabs>
          <w:tab w:val="num" w:pos="2880"/>
        </w:tabs>
      </w:pPr>
      <w:rPr>
        <w:rFonts w:ascii="Wingdings" w:hAnsi="Wingdings"/>
        <w:sz w:val="20"/>
      </w:rPr>
    </w:lvl>
    <w:lvl w:ilvl="4">
      <w:start w:val="1"/>
      <w:numFmt w:val="bullet"/>
      <w:lvlText w:val=""/>
      <w:lvlJc w:val="left"/>
      <w:pPr>
        <w:tabs>
          <w:tab w:val="num" w:pos="3600"/>
        </w:tabs>
      </w:pPr>
      <w:rPr>
        <w:rFonts w:ascii="Wingdings" w:hAnsi="Wingdings"/>
        <w:sz w:val="20"/>
      </w:rPr>
    </w:lvl>
    <w:lvl w:ilvl="5">
      <w:start w:val="1"/>
      <w:numFmt w:val="bullet"/>
      <w:lvlText w:val=""/>
      <w:lvlJc w:val="left"/>
      <w:pPr>
        <w:tabs>
          <w:tab w:val="num" w:pos="4320"/>
        </w:tabs>
      </w:pPr>
      <w:rPr>
        <w:rFonts w:ascii="Wingdings" w:hAnsi="Wingdings"/>
        <w:sz w:val="20"/>
      </w:rPr>
    </w:lvl>
    <w:lvl w:ilvl="6">
      <w:start w:val="1"/>
      <w:numFmt w:val="bullet"/>
      <w:lvlText w:val=""/>
      <w:lvlJc w:val="left"/>
      <w:pPr>
        <w:tabs>
          <w:tab w:val="num" w:pos="5040"/>
        </w:tabs>
      </w:pPr>
      <w:rPr>
        <w:rFonts w:ascii="Wingdings" w:hAnsi="Wingdings"/>
        <w:sz w:val="20"/>
      </w:rPr>
    </w:lvl>
    <w:lvl w:ilvl="7">
      <w:start w:val="1"/>
      <w:numFmt w:val="bullet"/>
      <w:lvlText w:val=""/>
      <w:lvlJc w:val="left"/>
      <w:pPr>
        <w:tabs>
          <w:tab w:val="num" w:pos="5760"/>
        </w:tabs>
      </w:pPr>
      <w:rPr>
        <w:rFonts w:ascii="Wingdings" w:hAnsi="Wingdings"/>
        <w:sz w:val="20"/>
      </w:rPr>
    </w:lvl>
    <w:lvl w:ilvl="8">
      <w:start w:val="1"/>
      <w:numFmt w:val="bullet"/>
      <w:lvlText w:val=""/>
      <w:lvlJc w:val="left"/>
      <w:pPr>
        <w:tabs>
          <w:tab w:val="num" w:pos="6480"/>
        </w:tabs>
      </w:pPr>
      <w:rPr>
        <w:rFonts w:ascii="Wingdings" w:hAnsi="Wingdings"/>
        <w:sz w:val="20"/>
      </w:rPr>
    </w:lvl>
  </w:abstractNum>
  <w:abstractNum w:abstractNumId="6" w15:restartNumberingAfterBreak="0">
    <w:nsid w:val="00000008"/>
    <w:multiLevelType w:val="singleLevel"/>
    <w:tmpl w:val="00000008"/>
    <w:name w:val="WW8Num8"/>
    <w:lvl w:ilvl="0">
      <w:start w:val="1"/>
      <w:numFmt w:val="decimal"/>
      <w:lvlText w:val="%1."/>
      <w:lvlJc w:val="left"/>
      <w:pPr>
        <w:tabs>
          <w:tab w:val="num" w:pos="712"/>
        </w:tabs>
      </w:pPr>
    </w:lvl>
  </w:abstractNum>
  <w:abstractNum w:abstractNumId="7" w15:restartNumberingAfterBreak="0">
    <w:nsid w:val="00000009"/>
    <w:multiLevelType w:val="multilevel"/>
    <w:tmpl w:val="00000009"/>
    <w:name w:val="WW8Num9"/>
    <w:lvl w:ilvl="0">
      <w:start w:val="1"/>
      <w:numFmt w:val="decimal"/>
      <w:lvlText w:val="%1)"/>
      <w:lvlJc w:val="left"/>
      <w:pPr>
        <w:tabs>
          <w:tab w:val="num" w:pos="1004"/>
        </w:tabs>
      </w:pPr>
    </w:lvl>
    <w:lvl w:ilvl="1">
      <w:start w:val="1"/>
      <w:numFmt w:val="decimal"/>
      <w:lvlText w:val="%2."/>
      <w:lvlJc w:val="left"/>
      <w:pPr>
        <w:tabs>
          <w:tab w:val="num" w:pos="1440"/>
        </w:tabs>
      </w:pPr>
    </w:lvl>
    <w:lvl w:ilvl="2">
      <w:start w:val="1"/>
      <w:numFmt w:val="decimal"/>
      <w:lvlText w:val="%3."/>
      <w:lvlJc w:val="left"/>
      <w:pPr>
        <w:tabs>
          <w:tab w:val="num" w:pos="216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1"/>
      <w:numFmt w:val="decimal"/>
      <w:lvlText w:val="%6."/>
      <w:lvlJc w:val="left"/>
      <w:pPr>
        <w:tabs>
          <w:tab w:val="num" w:pos="4320"/>
        </w:tabs>
      </w:pPr>
    </w:lvl>
    <w:lvl w:ilvl="6">
      <w:start w:val="1"/>
      <w:numFmt w:val="decimal"/>
      <w:lvlText w:val="%7."/>
      <w:lvlJc w:val="left"/>
      <w:pPr>
        <w:tabs>
          <w:tab w:val="num" w:pos="5040"/>
        </w:tabs>
      </w:pPr>
    </w:lvl>
    <w:lvl w:ilvl="7">
      <w:start w:val="1"/>
      <w:numFmt w:val="decimal"/>
      <w:lvlText w:val="%8."/>
      <w:lvlJc w:val="left"/>
      <w:pPr>
        <w:tabs>
          <w:tab w:val="num" w:pos="5760"/>
        </w:tabs>
      </w:pPr>
    </w:lvl>
    <w:lvl w:ilvl="8">
      <w:start w:val="1"/>
      <w:numFmt w:val="decimal"/>
      <w:lvlText w:val="%9."/>
      <w:lvlJc w:val="left"/>
      <w:pPr>
        <w:tabs>
          <w:tab w:val="num" w:pos="6480"/>
        </w:tabs>
      </w:pPr>
    </w:lvl>
  </w:abstractNum>
  <w:abstractNum w:abstractNumId="8" w15:restartNumberingAfterBreak="0">
    <w:nsid w:val="0000000A"/>
    <w:multiLevelType w:val="singleLevel"/>
    <w:tmpl w:val="0000000A"/>
    <w:name w:val="WW8Num10"/>
    <w:lvl w:ilvl="0">
      <w:start w:val="2"/>
      <w:numFmt w:val="decimal"/>
      <w:lvlText w:val="%1."/>
      <w:lvlJc w:val="left"/>
      <w:pPr>
        <w:tabs>
          <w:tab w:val="num" w:pos="720"/>
        </w:tabs>
      </w:pPr>
    </w:lvl>
  </w:abstractNum>
  <w:abstractNum w:abstractNumId="9" w15:restartNumberingAfterBreak="0">
    <w:nsid w:val="0000000B"/>
    <w:multiLevelType w:val="singleLevel"/>
    <w:tmpl w:val="0000000B"/>
    <w:name w:val="WW8Num11"/>
    <w:lvl w:ilvl="0">
      <w:start w:val="1"/>
      <w:numFmt w:val="decimal"/>
      <w:lvlText w:val="%1)"/>
      <w:lvlJc w:val="left"/>
      <w:pPr>
        <w:tabs>
          <w:tab w:val="num" w:pos="712"/>
        </w:tabs>
      </w:pPr>
    </w:lvl>
  </w:abstractNum>
  <w:abstractNum w:abstractNumId="10" w15:restartNumberingAfterBreak="0">
    <w:nsid w:val="0000000C"/>
    <w:multiLevelType w:val="multilevel"/>
    <w:tmpl w:val="0000000C"/>
    <w:name w:val="WW8Num12"/>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decimal"/>
      <w:lvlText w:val="%3."/>
      <w:lvlJc w:val="left"/>
      <w:pPr>
        <w:tabs>
          <w:tab w:val="num" w:pos="216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1"/>
      <w:numFmt w:val="decimal"/>
      <w:lvlText w:val="%6."/>
      <w:lvlJc w:val="left"/>
      <w:pPr>
        <w:tabs>
          <w:tab w:val="num" w:pos="4320"/>
        </w:tabs>
      </w:pPr>
    </w:lvl>
    <w:lvl w:ilvl="6">
      <w:start w:val="1"/>
      <w:numFmt w:val="decimal"/>
      <w:lvlText w:val="%7."/>
      <w:lvlJc w:val="left"/>
      <w:pPr>
        <w:tabs>
          <w:tab w:val="num" w:pos="5040"/>
        </w:tabs>
      </w:pPr>
    </w:lvl>
    <w:lvl w:ilvl="7">
      <w:start w:val="1"/>
      <w:numFmt w:val="decimal"/>
      <w:lvlText w:val="%8."/>
      <w:lvlJc w:val="left"/>
      <w:pPr>
        <w:tabs>
          <w:tab w:val="num" w:pos="5760"/>
        </w:tabs>
      </w:pPr>
    </w:lvl>
    <w:lvl w:ilvl="8">
      <w:start w:val="1"/>
      <w:numFmt w:val="decimal"/>
      <w:lvlText w:val="%9."/>
      <w:lvlJc w:val="left"/>
      <w:pPr>
        <w:tabs>
          <w:tab w:val="num" w:pos="6480"/>
        </w:tabs>
      </w:pPr>
    </w:lvl>
  </w:abstractNum>
  <w:abstractNum w:abstractNumId="11" w15:restartNumberingAfterBreak="0">
    <w:nsid w:val="0000000D"/>
    <w:multiLevelType w:val="singleLevel"/>
    <w:tmpl w:val="0000000D"/>
    <w:name w:val="WW8Num13"/>
    <w:lvl w:ilvl="0">
      <w:start w:val="1"/>
      <w:numFmt w:val="decimal"/>
      <w:lvlText w:val="%1."/>
      <w:lvlJc w:val="left"/>
      <w:pPr>
        <w:tabs>
          <w:tab w:val="num" w:pos="720"/>
        </w:tabs>
      </w:pPr>
    </w:lvl>
  </w:abstractNum>
  <w:abstractNum w:abstractNumId="12" w15:restartNumberingAfterBreak="0">
    <w:nsid w:val="0000000E"/>
    <w:multiLevelType w:val="singleLevel"/>
    <w:tmpl w:val="0000000E"/>
    <w:name w:val="WW8Num14"/>
    <w:lvl w:ilvl="0">
      <w:start w:val="1"/>
      <w:numFmt w:val="decimal"/>
      <w:lvlText w:val="%1."/>
      <w:lvlJc w:val="left"/>
      <w:pPr>
        <w:tabs>
          <w:tab w:val="num" w:pos="720"/>
        </w:tabs>
      </w:pPr>
    </w:lvl>
  </w:abstractNum>
  <w:abstractNum w:abstractNumId="13" w15:restartNumberingAfterBreak="0">
    <w:nsid w:val="0000000F"/>
    <w:multiLevelType w:val="multilevel"/>
    <w:tmpl w:val="0000000F"/>
    <w:name w:val="WW8Num15"/>
    <w:lvl w:ilvl="0">
      <w:start w:val="5"/>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4" w15:restartNumberingAfterBreak="0">
    <w:nsid w:val="00000010"/>
    <w:multiLevelType w:val="multilevel"/>
    <w:tmpl w:val="00000010"/>
    <w:name w:val="WW8Num16"/>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lowerLetter"/>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0000015"/>
    <w:multiLevelType w:val="multilevel"/>
    <w:tmpl w:val="00000015"/>
    <w:name w:val="WW8Num21"/>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6" w15:restartNumberingAfterBreak="0">
    <w:nsid w:val="00000016"/>
    <w:multiLevelType w:val="multilevel"/>
    <w:tmpl w:val="00000016"/>
    <w:name w:val="WW8Num22"/>
    <w:lvl w:ilvl="0">
      <w:start w:val="1"/>
      <w:numFmt w:val="decimal"/>
      <w:lvlText w:val="%1)"/>
      <w:lvlJc w:val="left"/>
      <w:pPr>
        <w:tabs>
          <w:tab w:val="num" w:pos="720"/>
        </w:tabs>
      </w:pPr>
    </w:lvl>
    <w:lvl w:ilvl="1">
      <w:start w:val="1"/>
      <w:numFmt w:val="bullet"/>
      <w:lvlText w:val=""/>
      <w:lvlJc w:val="left"/>
      <w:pPr>
        <w:tabs>
          <w:tab w:val="num" w:pos="1080"/>
        </w:tabs>
      </w:pPr>
      <w:rPr>
        <w:rFonts w:ascii="Wingdings" w:hAnsi="Wingdings"/>
        <w:sz w:val="20"/>
      </w:r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7" w15:restartNumberingAfterBreak="0">
    <w:nsid w:val="0000003B"/>
    <w:multiLevelType w:val="multilevel"/>
    <w:tmpl w:val="0000003B"/>
    <w:name w:val="WW8Num6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7920D81"/>
    <w:multiLevelType w:val="hybridMultilevel"/>
    <w:tmpl w:val="6EF41C40"/>
    <w:name w:val="WW8Num1103"/>
    <w:lvl w:ilvl="0" w:tplc="2A6AAECA">
      <w:start w:val="1"/>
      <w:numFmt w:val="decimal"/>
      <w:lvlText w:val="%1."/>
      <w:lvlJc w:val="left"/>
      <w:pPr>
        <w:ind w:left="720" w:hanging="360"/>
      </w:pPr>
      <w:rPr>
        <w:rFonts w:hint="default"/>
      </w:rPr>
    </w:lvl>
    <w:lvl w:ilvl="1" w:tplc="018A50F0">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F615F1"/>
    <w:multiLevelType w:val="hybridMultilevel"/>
    <w:tmpl w:val="DEF01C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A2427AE"/>
    <w:multiLevelType w:val="hybridMultilevel"/>
    <w:tmpl w:val="735E63D0"/>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50D4DCC"/>
    <w:multiLevelType w:val="hybridMultilevel"/>
    <w:tmpl w:val="9162E5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62C3D5F"/>
    <w:multiLevelType w:val="hybridMultilevel"/>
    <w:tmpl w:val="641CEC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3469BA"/>
    <w:multiLevelType w:val="hybridMultilevel"/>
    <w:tmpl w:val="BFF80466"/>
    <w:name w:val="WW8Num1102"/>
    <w:lvl w:ilvl="0" w:tplc="2A6AAE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3425D0"/>
    <w:multiLevelType w:val="hybridMultilevel"/>
    <w:tmpl w:val="89FC1E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92258D1"/>
    <w:multiLevelType w:val="hybridMultilevel"/>
    <w:tmpl w:val="00B80B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7D41917"/>
    <w:multiLevelType w:val="hybridMultilevel"/>
    <w:tmpl w:val="63AC2ADA"/>
    <w:lvl w:ilvl="0" w:tplc="0415000F">
      <w:start w:val="1"/>
      <w:numFmt w:val="decimal"/>
      <w:lvlText w:val="%1."/>
      <w:lvlJc w:val="left"/>
      <w:pPr>
        <w:ind w:left="425" w:hanging="360"/>
      </w:pPr>
    </w:lvl>
    <w:lvl w:ilvl="1" w:tplc="04150019" w:tentative="1">
      <w:start w:val="1"/>
      <w:numFmt w:val="lowerLetter"/>
      <w:lvlText w:val="%2."/>
      <w:lvlJc w:val="left"/>
      <w:pPr>
        <w:ind w:left="1145" w:hanging="360"/>
      </w:pPr>
    </w:lvl>
    <w:lvl w:ilvl="2" w:tplc="0415001B" w:tentative="1">
      <w:start w:val="1"/>
      <w:numFmt w:val="lowerRoman"/>
      <w:lvlText w:val="%3."/>
      <w:lvlJc w:val="right"/>
      <w:pPr>
        <w:ind w:left="1865" w:hanging="180"/>
      </w:pPr>
    </w:lvl>
    <w:lvl w:ilvl="3" w:tplc="0415000F" w:tentative="1">
      <w:start w:val="1"/>
      <w:numFmt w:val="decimal"/>
      <w:lvlText w:val="%4."/>
      <w:lvlJc w:val="left"/>
      <w:pPr>
        <w:ind w:left="2585" w:hanging="360"/>
      </w:pPr>
    </w:lvl>
    <w:lvl w:ilvl="4" w:tplc="04150019" w:tentative="1">
      <w:start w:val="1"/>
      <w:numFmt w:val="lowerLetter"/>
      <w:lvlText w:val="%5."/>
      <w:lvlJc w:val="left"/>
      <w:pPr>
        <w:ind w:left="3305" w:hanging="360"/>
      </w:pPr>
    </w:lvl>
    <w:lvl w:ilvl="5" w:tplc="0415001B" w:tentative="1">
      <w:start w:val="1"/>
      <w:numFmt w:val="lowerRoman"/>
      <w:lvlText w:val="%6."/>
      <w:lvlJc w:val="right"/>
      <w:pPr>
        <w:ind w:left="4025" w:hanging="180"/>
      </w:pPr>
    </w:lvl>
    <w:lvl w:ilvl="6" w:tplc="0415000F" w:tentative="1">
      <w:start w:val="1"/>
      <w:numFmt w:val="decimal"/>
      <w:lvlText w:val="%7."/>
      <w:lvlJc w:val="left"/>
      <w:pPr>
        <w:ind w:left="4745" w:hanging="360"/>
      </w:pPr>
    </w:lvl>
    <w:lvl w:ilvl="7" w:tplc="04150019" w:tentative="1">
      <w:start w:val="1"/>
      <w:numFmt w:val="lowerLetter"/>
      <w:lvlText w:val="%8."/>
      <w:lvlJc w:val="left"/>
      <w:pPr>
        <w:ind w:left="5465" w:hanging="360"/>
      </w:pPr>
    </w:lvl>
    <w:lvl w:ilvl="8" w:tplc="0415001B" w:tentative="1">
      <w:start w:val="1"/>
      <w:numFmt w:val="lowerRoman"/>
      <w:lvlText w:val="%9."/>
      <w:lvlJc w:val="right"/>
      <w:pPr>
        <w:ind w:left="6185" w:hanging="180"/>
      </w:pPr>
    </w:lvl>
  </w:abstractNum>
  <w:abstractNum w:abstractNumId="27" w15:restartNumberingAfterBreak="0">
    <w:nsid w:val="29E20624"/>
    <w:multiLevelType w:val="hybridMultilevel"/>
    <w:tmpl w:val="436027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4891A01"/>
    <w:multiLevelType w:val="multilevel"/>
    <w:tmpl w:val="B41882E2"/>
    <w:name w:val="WW8Num11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1211"/>
        </w:tabs>
        <w:ind w:left="1211"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39D01E24"/>
    <w:multiLevelType w:val="hybridMultilevel"/>
    <w:tmpl w:val="E46A5F70"/>
    <w:lvl w:ilvl="0" w:tplc="357A08F0">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F3B6FAC"/>
    <w:multiLevelType w:val="hybridMultilevel"/>
    <w:tmpl w:val="25FEDF70"/>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4D1BE4"/>
    <w:multiLevelType w:val="hybridMultilevel"/>
    <w:tmpl w:val="DFF07914"/>
    <w:name w:val="WW8Num110222"/>
    <w:lvl w:ilvl="0" w:tplc="DE46AE4A">
      <w:start w:val="1"/>
      <w:numFmt w:val="decimal"/>
      <w:lvlText w:val="%1."/>
      <w:lvlJc w:val="left"/>
      <w:pPr>
        <w:ind w:left="720" w:hanging="360"/>
      </w:pPr>
      <w:rPr>
        <w:rFonts w:hint="default"/>
      </w:rPr>
    </w:lvl>
    <w:lvl w:ilvl="1" w:tplc="04150011">
      <w:start w:val="1"/>
      <w:numFmt w:val="decimal"/>
      <w:lvlText w:val="%2)"/>
      <w:lvlJc w:val="left"/>
      <w:pPr>
        <w:ind w:left="1211"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2" w15:restartNumberingAfterBreak="0">
    <w:nsid w:val="42EC24C6"/>
    <w:multiLevelType w:val="hybridMultilevel"/>
    <w:tmpl w:val="FC7CE4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7281EC2"/>
    <w:multiLevelType w:val="hybridMultilevel"/>
    <w:tmpl w:val="2CE81274"/>
    <w:lvl w:ilvl="0" w:tplc="38207FA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F423EFB"/>
    <w:multiLevelType w:val="hybridMultilevel"/>
    <w:tmpl w:val="436027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FE40950"/>
    <w:multiLevelType w:val="hybridMultilevel"/>
    <w:tmpl w:val="B49A2AFC"/>
    <w:name w:val="WW8Num11023"/>
    <w:lvl w:ilvl="0" w:tplc="DE46AE4A">
      <w:start w:val="1"/>
      <w:numFmt w:val="decimal"/>
      <w:lvlText w:val="%1."/>
      <w:lvlJc w:val="left"/>
      <w:pPr>
        <w:ind w:left="720" w:hanging="360"/>
      </w:pPr>
      <w:rPr>
        <w:rFonts w:hint="default"/>
      </w:rPr>
    </w:lvl>
    <w:lvl w:ilvl="1" w:tplc="BEE83A9A">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265FDD"/>
    <w:multiLevelType w:val="hybridMultilevel"/>
    <w:tmpl w:val="B336A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FF4DA8"/>
    <w:multiLevelType w:val="hybridMultilevel"/>
    <w:tmpl w:val="A50E9AEC"/>
    <w:lvl w:ilvl="0" w:tplc="E9EC9AC6">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92073B"/>
    <w:multiLevelType w:val="hybridMultilevel"/>
    <w:tmpl w:val="436027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3892AC8"/>
    <w:multiLevelType w:val="hybridMultilevel"/>
    <w:tmpl w:val="D8DAD8EA"/>
    <w:lvl w:ilvl="0" w:tplc="FCBC65F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45687A"/>
    <w:multiLevelType w:val="hybridMultilevel"/>
    <w:tmpl w:val="B05E9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82200947">
    <w:abstractNumId w:val="29"/>
  </w:num>
  <w:num w:numId="2" w16cid:durableId="1332559344">
    <w:abstractNumId w:val="37"/>
  </w:num>
  <w:num w:numId="3" w16cid:durableId="1756241004">
    <w:abstractNumId w:val="39"/>
  </w:num>
  <w:num w:numId="4" w16cid:durableId="411320172">
    <w:abstractNumId w:val="32"/>
  </w:num>
  <w:num w:numId="5" w16cid:durableId="1613904914">
    <w:abstractNumId w:val="21"/>
  </w:num>
  <w:num w:numId="6" w16cid:durableId="884946352">
    <w:abstractNumId w:val="19"/>
  </w:num>
  <w:num w:numId="7" w16cid:durableId="1776906149">
    <w:abstractNumId w:val="38"/>
  </w:num>
  <w:num w:numId="8" w16cid:durableId="1449469490">
    <w:abstractNumId w:val="36"/>
  </w:num>
  <w:num w:numId="9" w16cid:durableId="134226077">
    <w:abstractNumId w:val="24"/>
  </w:num>
  <w:num w:numId="10" w16cid:durableId="1352683615">
    <w:abstractNumId w:val="30"/>
  </w:num>
  <w:num w:numId="11" w16cid:durableId="1786317">
    <w:abstractNumId w:val="33"/>
  </w:num>
  <w:num w:numId="12" w16cid:durableId="285476448">
    <w:abstractNumId w:val="22"/>
  </w:num>
  <w:num w:numId="13" w16cid:durableId="1255673206">
    <w:abstractNumId w:val="25"/>
  </w:num>
  <w:num w:numId="14" w16cid:durableId="363018597">
    <w:abstractNumId w:val="40"/>
  </w:num>
  <w:num w:numId="15" w16cid:durableId="448547276">
    <w:abstractNumId w:val="26"/>
  </w:num>
  <w:num w:numId="16" w16cid:durableId="1490049472">
    <w:abstractNumId w:val="20"/>
  </w:num>
  <w:num w:numId="17" w16cid:durableId="1734816881">
    <w:abstractNumId w:val="34"/>
  </w:num>
  <w:num w:numId="18" w16cid:durableId="2147119070">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57"/>
    <w:rsid w:val="000008E4"/>
    <w:rsid w:val="00004A8F"/>
    <w:rsid w:val="00004B9E"/>
    <w:rsid w:val="0000507A"/>
    <w:rsid w:val="00007932"/>
    <w:rsid w:val="000120F4"/>
    <w:rsid w:val="0001266F"/>
    <w:rsid w:val="000130E2"/>
    <w:rsid w:val="00013A7C"/>
    <w:rsid w:val="0001505A"/>
    <w:rsid w:val="00015773"/>
    <w:rsid w:val="00017E64"/>
    <w:rsid w:val="00020745"/>
    <w:rsid w:val="000226E5"/>
    <w:rsid w:val="00022E09"/>
    <w:rsid w:val="00025EDD"/>
    <w:rsid w:val="00026555"/>
    <w:rsid w:val="000265A9"/>
    <w:rsid w:val="00026D91"/>
    <w:rsid w:val="000275AE"/>
    <w:rsid w:val="000310D2"/>
    <w:rsid w:val="000335A3"/>
    <w:rsid w:val="000372C7"/>
    <w:rsid w:val="00040FC4"/>
    <w:rsid w:val="00042A02"/>
    <w:rsid w:val="00043C3A"/>
    <w:rsid w:val="0004576E"/>
    <w:rsid w:val="000519BF"/>
    <w:rsid w:val="0005496C"/>
    <w:rsid w:val="00061BE0"/>
    <w:rsid w:val="00062163"/>
    <w:rsid w:val="00062890"/>
    <w:rsid w:val="00062905"/>
    <w:rsid w:val="0006474B"/>
    <w:rsid w:val="00065981"/>
    <w:rsid w:val="00065C9E"/>
    <w:rsid w:val="000713FA"/>
    <w:rsid w:val="00076F33"/>
    <w:rsid w:val="00081198"/>
    <w:rsid w:val="00081DA2"/>
    <w:rsid w:val="000837D1"/>
    <w:rsid w:val="00083ED3"/>
    <w:rsid w:val="00085E5B"/>
    <w:rsid w:val="00086D24"/>
    <w:rsid w:val="00086E74"/>
    <w:rsid w:val="000878DA"/>
    <w:rsid w:val="00087DA8"/>
    <w:rsid w:val="0009004B"/>
    <w:rsid w:val="0009081C"/>
    <w:rsid w:val="00090BB4"/>
    <w:rsid w:val="000912F7"/>
    <w:rsid w:val="000913C1"/>
    <w:rsid w:val="000928DF"/>
    <w:rsid w:val="00092A74"/>
    <w:rsid w:val="00093509"/>
    <w:rsid w:val="00093747"/>
    <w:rsid w:val="00094F55"/>
    <w:rsid w:val="00095335"/>
    <w:rsid w:val="00097037"/>
    <w:rsid w:val="000A050A"/>
    <w:rsid w:val="000A2657"/>
    <w:rsid w:val="000A403A"/>
    <w:rsid w:val="000A5C03"/>
    <w:rsid w:val="000A6CD5"/>
    <w:rsid w:val="000B2342"/>
    <w:rsid w:val="000B2781"/>
    <w:rsid w:val="000B360F"/>
    <w:rsid w:val="000B3820"/>
    <w:rsid w:val="000B7306"/>
    <w:rsid w:val="000B739E"/>
    <w:rsid w:val="000C1CF4"/>
    <w:rsid w:val="000C35C6"/>
    <w:rsid w:val="000C5E19"/>
    <w:rsid w:val="000C7CE4"/>
    <w:rsid w:val="000C7F11"/>
    <w:rsid w:val="000D0336"/>
    <w:rsid w:val="000D1A33"/>
    <w:rsid w:val="000D222F"/>
    <w:rsid w:val="000D2326"/>
    <w:rsid w:val="000D2725"/>
    <w:rsid w:val="000D2AD7"/>
    <w:rsid w:val="000D4942"/>
    <w:rsid w:val="000D5DCF"/>
    <w:rsid w:val="000D69ED"/>
    <w:rsid w:val="000D70EB"/>
    <w:rsid w:val="000D72DD"/>
    <w:rsid w:val="000E1222"/>
    <w:rsid w:val="000E1920"/>
    <w:rsid w:val="000E31CB"/>
    <w:rsid w:val="000E3B4F"/>
    <w:rsid w:val="000E50FF"/>
    <w:rsid w:val="000E5ABE"/>
    <w:rsid w:val="000E713D"/>
    <w:rsid w:val="000F05D5"/>
    <w:rsid w:val="000F25C8"/>
    <w:rsid w:val="000F26F6"/>
    <w:rsid w:val="000F2820"/>
    <w:rsid w:val="000F472F"/>
    <w:rsid w:val="000F558F"/>
    <w:rsid w:val="000F57BF"/>
    <w:rsid w:val="000F6A73"/>
    <w:rsid w:val="000F6C56"/>
    <w:rsid w:val="00100D00"/>
    <w:rsid w:val="00101B58"/>
    <w:rsid w:val="001073EE"/>
    <w:rsid w:val="001103D2"/>
    <w:rsid w:val="001110E1"/>
    <w:rsid w:val="001140B3"/>
    <w:rsid w:val="0011443B"/>
    <w:rsid w:val="00114683"/>
    <w:rsid w:val="001149F0"/>
    <w:rsid w:val="00117076"/>
    <w:rsid w:val="00120276"/>
    <w:rsid w:val="00120E2F"/>
    <w:rsid w:val="0012101E"/>
    <w:rsid w:val="0012414D"/>
    <w:rsid w:val="0012457F"/>
    <w:rsid w:val="00127054"/>
    <w:rsid w:val="001275A6"/>
    <w:rsid w:val="001309F6"/>
    <w:rsid w:val="00132231"/>
    <w:rsid w:val="0013362D"/>
    <w:rsid w:val="00133DAA"/>
    <w:rsid w:val="00134226"/>
    <w:rsid w:val="00134B5F"/>
    <w:rsid w:val="00135DF7"/>
    <w:rsid w:val="00137F22"/>
    <w:rsid w:val="00141319"/>
    <w:rsid w:val="00141C89"/>
    <w:rsid w:val="00144672"/>
    <w:rsid w:val="001450F2"/>
    <w:rsid w:val="0014582B"/>
    <w:rsid w:val="00151A3D"/>
    <w:rsid w:val="0015330D"/>
    <w:rsid w:val="001561F7"/>
    <w:rsid w:val="001565BF"/>
    <w:rsid w:val="00156875"/>
    <w:rsid w:val="00157826"/>
    <w:rsid w:val="001624E4"/>
    <w:rsid w:val="001633BB"/>
    <w:rsid w:val="001637E8"/>
    <w:rsid w:val="00164233"/>
    <w:rsid w:val="00166F30"/>
    <w:rsid w:val="0017032F"/>
    <w:rsid w:val="00171926"/>
    <w:rsid w:val="001720B1"/>
    <w:rsid w:val="001737E4"/>
    <w:rsid w:val="0017599D"/>
    <w:rsid w:val="00175B1E"/>
    <w:rsid w:val="001779E5"/>
    <w:rsid w:val="00177D8E"/>
    <w:rsid w:val="00180702"/>
    <w:rsid w:val="00181518"/>
    <w:rsid w:val="00182A9A"/>
    <w:rsid w:val="001866A4"/>
    <w:rsid w:val="00186B50"/>
    <w:rsid w:val="00186BAA"/>
    <w:rsid w:val="001872A9"/>
    <w:rsid w:val="00194E14"/>
    <w:rsid w:val="0019606D"/>
    <w:rsid w:val="00197C94"/>
    <w:rsid w:val="001A0188"/>
    <w:rsid w:val="001A1009"/>
    <w:rsid w:val="001A12C2"/>
    <w:rsid w:val="001A1DB5"/>
    <w:rsid w:val="001A5714"/>
    <w:rsid w:val="001A5FA1"/>
    <w:rsid w:val="001A77B4"/>
    <w:rsid w:val="001B120C"/>
    <w:rsid w:val="001B1499"/>
    <w:rsid w:val="001B169D"/>
    <w:rsid w:val="001B1FC2"/>
    <w:rsid w:val="001B246C"/>
    <w:rsid w:val="001B27B3"/>
    <w:rsid w:val="001B2F5A"/>
    <w:rsid w:val="001B5628"/>
    <w:rsid w:val="001B6A45"/>
    <w:rsid w:val="001B6E84"/>
    <w:rsid w:val="001B77BE"/>
    <w:rsid w:val="001C3F46"/>
    <w:rsid w:val="001C6C96"/>
    <w:rsid w:val="001D28E9"/>
    <w:rsid w:val="001D2D94"/>
    <w:rsid w:val="001D5DAA"/>
    <w:rsid w:val="001D6D08"/>
    <w:rsid w:val="001E0973"/>
    <w:rsid w:val="001E2603"/>
    <w:rsid w:val="001E337F"/>
    <w:rsid w:val="001E5DA3"/>
    <w:rsid w:val="001F2494"/>
    <w:rsid w:val="001F62ED"/>
    <w:rsid w:val="0020000D"/>
    <w:rsid w:val="00200210"/>
    <w:rsid w:val="0020072C"/>
    <w:rsid w:val="002032C5"/>
    <w:rsid w:val="00204154"/>
    <w:rsid w:val="00204988"/>
    <w:rsid w:val="00205D60"/>
    <w:rsid w:val="00206389"/>
    <w:rsid w:val="0021062D"/>
    <w:rsid w:val="0021185C"/>
    <w:rsid w:val="00213CD9"/>
    <w:rsid w:val="00217557"/>
    <w:rsid w:val="00224BC3"/>
    <w:rsid w:val="00227DF2"/>
    <w:rsid w:val="00227EB9"/>
    <w:rsid w:val="002304F3"/>
    <w:rsid w:val="002306FE"/>
    <w:rsid w:val="002311EE"/>
    <w:rsid w:val="0023269F"/>
    <w:rsid w:val="00232CB5"/>
    <w:rsid w:val="0023345F"/>
    <w:rsid w:val="00233C35"/>
    <w:rsid w:val="00243962"/>
    <w:rsid w:val="0024510C"/>
    <w:rsid w:val="002500B1"/>
    <w:rsid w:val="0025155D"/>
    <w:rsid w:val="002548DF"/>
    <w:rsid w:val="00254FCB"/>
    <w:rsid w:val="00255F76"/>
    <w:rsid w:val="00256C82"/>
    <w:rsid w:val="00257481"/>
    <w:rsid w:val="0026085A"/>
    <w:rsid w:val="00260D5A"/>
    <w:rsid w:val="0026104B"/>
    <w:rsid w:val="002618B5"/>
    <w:rsid w:val="00262320"/>
    <w:rsid w:val="00265890"/>
    <w:rsid w:val="0027300D"/>
    <w:rsid w:val="00274E3A"/>
    <w:rsid w:val="00274FDF"/>
    <w:rsid w:val="0027511B"/>
    <w:rsid w:val="00276FF2"/>
    <w:rsid w:val="00277974"/>
    <w:rsid w:val="00277EDC"/>
    <w:rsid w:val="002809A0"/>
    <w:rsid w:val="00281546"/>
    <w:rsid w:val="00281F3A"/>
    <w:rsid w:val="002834F9"/>
    <w:rsid w:val="00283952"/>
    <w:rsid w:val="00283CE3"/>
    <w:rsid w:val="00283E9E"/>
    <w:rsid w:val="00285333"/>
    <w:rsid w:val="002856B6"/>
    <w:rsid w:val="002858CE"/>
    <w:rsid w:val="00285E60"/>
    <w:rsid w:val="00291DAF"/>
    <w:rsid w:val="00292959"/>
    <w:rsid w:val="00293D1E"/>
    <w:rsid w:val="00296691"/>
    <w:rsid w:val="002A19D0"/>
    <w:rsid w:val="002A1E88"/>
    <w:rsid w:val="002A22E1"/>
    <w:rsid w:val="002A438F"/>
    <w:rsid w:val="002A45AA"/>
    <w:rsid w:val="002A4A49"/>
    <w:rsid w:val="002A4C74"/>
    <w:rsid w:val="002A519E"/>
    <w:rsid w:val="002A536F"/>
    <w:rsid w:val="002A5D69"/>
    <w:rsid w:val="002A73DD"/>
    <w:rsid w:val="002A7557"/>
    <w:rsid w:val="002B0471"/>
    <w:rsid w:val="002B0A30"/>
    <w:rsid w:val="002B29E7"/>
    <w:rsid w:val="002B31C6"/>
    <w:rsid w:val="002B40C0"/>
    <w:rsid w:val="002B5F62"/>
    <w:rsid w:val="002B6B92"/>
    <w:rsid w:val="002B6DEE"/>
    <w:rsid w:val="002B7B5F"/>
    <w:rsid w:val="002C1777"/>
    <w:rsid w:val="002C1B54"/>
    <w:rsid w:val="002C331C"/>
    <w:rsid w:val="002C4D16"/>
    <w:rsid w:val="002D0A5B"/>
    <w:rsid w:val="002D0B19"/>
    <w:rsid w:val="002D1AA8"/>
    <w:rsid w:val="002D324E"/>
    <w:rsid w:val="002D47B2"/>
    <w:rsid w:val="002D5AE6"/>
    <w:rsid w:val="002D5EE9"/>
    <w:rsid w:val="002D6414"/>
    <w:rsid w:val="002D6C84"/>
    <w:rsid w:val="002D72ED"/>
    <w:rsid w:val="002D73FD"/>
    <w:rsid w:val="002E133E"/>
    <w:rsid w:val="002E26EC"/>
    <w:rsid w:val="002E29BD"/>
    <w:rsid w:val="002E386B"/>
    <w:rsid w:val="002F019D"/>
    <w:rsid w:val="002F1EC9"/>
    <w:rsid w:val="002F211D"/>
    <w:rsid w:val="002F336B"/>
    <w:rsid w:val="002F3E64"/>
    <w:rsid w:val="002F5D85"/>
    <w:rsid w:val="002F608F"/>
    <w:rsid w:val="002F7DD9"/>
    <w:rsid w:val="002F7F49"/>
    <w:rsid w:val="003030E0"/>
    <w:rsid w:val="00303C69"/>
    <w:rsid w:val="00305035"/>
    <w:rsid w:val="003056E7"/>
    <w:rsid w:val="00305CAA"/>
    <w:rsid w:val="00305D56"/>
    <w:rsid w:val="00311D3C"/>
    <w:rsid w:val="00311E51"/>
    <w:rsid w:val="00312E46"/>
    <w:rsid w:val="0031541C"/>
    <w:rsid w:val="00321D76"/>
    <w:rsid w:val="00322396"/>
    <w:rsid w:val="00322B23"/>
    <w:rsid w:val="00324F44"/>
    <w:rsid w:val="003264AE"/>
    <w:rsid w:val="003308B0"/>
    <w:rsid w:val="00332CD6"/>
    <w:rsid w:val="00333F60"/>
    <w:rsid w:val="00337DB8"/>
    <w:rsid w:val="0034487B"/>
    <w:rsid w:val="00345959"/>
    <w:rsid w:val="00350C82"/>
    <w:rsid w:val="00351ACA"/>
    <w:rsid w:val="0035402F"/>
    <w:rsid w:val="00355494"/>
    <w:rsid w:val="00355668"/>
    <w:rsid w:val="00355C10"/>
    <w:rsid w:val="0035697C"/>
    <w:rsid w:val="00356F4C"/>
    <w:rsid w:val="003573D6"/>
    <w:rsid w:val="00357CC6"/>
    <w:rsid w:val="003673E1"/>
    <w:rsid w:val="00367464"/>
    <w:rsid w:val="00372A03"/>
    <w:rsid w:val="00373E89"/>
    <w:rsid w:val="003744D1"/>
    <w:rsid w:val="00376841"/>
    <w:rsid w:val="00376E3D"/>
    <w:rsid w:val="003771DB"/>
    <w:rsid w:val="00377675"/>
    <w:rsid w:val="00381F28"/>
    <w:rsid w:val="00382C33"/>
    <w:rsid w:val="00383A3C"/>
    <w:rsid w:val="0038435A"/>
    <w:rsid w:val="00384695"/>
    <w:rsid w:val="00385789"/>
    <w:rsid w:val="0039009B"/>
    <w:rsid w:val="00393919"/>
    <w:rsid w:val="00393E7B"/>
    <w:rsid w:val="003944D8"/>
    <w:rsid w:val="00395F29"/>
    <w:rsid w:val="0039612B"/>
    <w:rsid w:val="003A00A4"/>
    <w:rsid w:val="003A0ECE"/>
    <w:rsid w:val="003A137B"/>
    <w:rsid w:val="003A5087"/>
    <w:rsid w:val="003A5AC9"/>
    <w:rsid w:val="003B3727"/>
    <w:rsid w:val="003B4D99"/>
    <w:rsid w:val="003B6A3E"/>
    <w:rsid w:val="003C0A26"/>
    <w:rsid w:val="003C1ECA"/>
    <w:rsid w:val="003C24E0"/>
    <w:rsid w:val="003C30D6"/>
    <w:rsid w:val="003C5FFC"/>
    <w:rsid w:val="003C7682"/>
    <w:rsid w:val="003D2E37"/>
    <w:rsid w:val="003D6996"/>
    <w:rsid w:val="003D7EC8"/>
    <w:rsid w:val="003E06E3"/>
    <w:rsid w:val="003E114C"/>
    <w:rsid w:val="003E25AD"/>
    <w:rsid w:val="003E5745"/>
    <w:rsid w:val="003E5C1D"/>
    <w:rsid w:val="003F0315"/>
    <w:rsid w:val="003F1CD7"/>
    <w:rsid w:val="003F26AF"/>
    <w:rsid w:val="003F284D"/>
    <w:rsid w:val="003F2D2D"/>
    <w:rsid w:val="003F3EE6"/>
    <w:rsid w:val="003F41B0"/>
    <w:rsid w:val="003F44F4"/>
    <w:rsid w:val="003F5E1F"/>
    <w:rsid w:val="003F7057"/>
    <w:rsid w:val="003F761C"/>
    <w:rsid w:val="004001A7"/>
    <w:rsid w:val="00401D65"/>
    <w:rsid w:val="004048F4"/>
    <w:rsid w:val="00405010"/>
    <w:rsid w:val="00412471"/>
    <w:rsid w:val="00413576"/>
    <w:rsid w:val="00414482"/>
    <w:rsid w:val="00415D26"/>
    <w:rsid w:val="00416AAB"/>
    <w:rsid w:val="00420F4E"/>
    <w:rsid w:val="004219E4"/>
    <w:rsid w:val="004240A6"/>
    <w:rsid w:val="00425A99"/>
    <w:rsid w:val="00426F59"/>
    <w:rsid w:val="0042717A"/>
    <w:rsid w:val="00430A53"/>
    <w:rsid w:val="00432D8D"/>
    <w:rsid w:val="00433BFD"/>
    <w:rsid w:val="004345FD"/>
    <w:rsid w:val="00434A03"/>
    <w:rsid w:val="00437904"/>
    <w:rsid w:val="00437A51"/>
    <w:rsid w:val="00437C10"/>
    <w:rsid w:val="00437CB7"/>
    <w:rsid w:val="004407BC"/>
    <w:rsid w:val="00442E1E"/>
    <w:rsid w:val="0044586C"/>
    <w:rsid w:val="0044710F"/>
    <w:rsid w:val="00451CF2"/>
    <w:rsid w:val="00452FE1"/>
    <w:rsid w:val="0045477A"/>
    <w:rsid w:val="004555B6"/>
    <w:rsid w:val="0045767E"/>
    <w:rsid w:val="004608A4"/>
    <w:rsid w:val="0046371E"/>
    <w:rsid w:val="0046394E"/>
    <w:rsid w:val="004658D7"/>
    <w:rsid w:val="0046762B"/>
    <w:rsid w:val="00467876"/>
    <w:rsid w:val="00471F79"/>
    <w:rsid w:val="00472189"/>
    <w:rsid w:val="00473B4B"/>
    <w:rsid w:val="004740D1"/>
    <w:rsid w:val="004757D5"/>
    <w:rsid w:val="004776B7"/>
    <w:rsid w:val="00477BF3"/>
    <w:rsid w:val="00480B14"/>
    <w:rsid w:val="0048220C"/>
    <w:rsid w:val="00482341"/>
    <w:rsid w:val="00484CF0"/>
    <w:rsid w:val="00485B1B"/>
    <w:rsid w:val="00486701"/>
    <w:rsid w:val="00493490"/>
    <w:rsid w:val="00493DDD"/>
    <w:rsid w:val="004A1B6F"/>
    <w:rsid w:val="004A3FF3"/>
    <w:rsid w:val="004A48B0"/>
    <w:rsid w:val="004A581A"/>
    <w:rsid w:val="004B0E37"/>
    <w:rsid w:val="004B1D70"/>
    <w:rsid w:val="004B651A"/>
    <w:rsid w:val="004B669F"/>
    <w:rsid w:val="004B7DCC"/>
    <w:rsid w:val="004C0B7E"/>
    <w:rsid w:val="004C1ADE"/>
    <w:rsid w:val="004C2E04"/>
    <w:rsid w:val="004C4177"/>
    <w:rsid w:val="004C4E59"/>
    <w:rsid w:val="004C6F36"/>
    <w:rsid w:val="004C74C9"/>
    <w:rsid w:val="004D24B7"/>
    <w:rsid w:val="004D25F8"/>
    <w:rsid w:val="004D5F93"/>
    <w:rsid w:val="004E07F1"/>
    <w:rsid w:val="004E1026"/>
    <w:rsid w:val="004E1D50"/>
    <w:rsid w:val="004E2A85"/>
    <w:rsid w:val="004E4ADA"/>
    <w:rsid w:val="004F035A"/>
    <w:rsid w:val="004F18BC"/>
    <w:rsid w:val="004F4BC9"/>
    <w:rsid w:val="004F50CA"/>
    <w:rsid w:val="004F5B53"/>
    <w:rsid w:val="004F5FC9"/>
    <w:rsid w:val="004F68D5"/>
    <w:rsid w:val="0050432F"/>
    <w:rsid w:val="0050435A"/>
    <w:rsid w:val="005045D0"/>
    <w:rsid w:val="005056F8"/>
    <w:rsid w:val="00505BA6"/>
    <w:rsid w:val="005063AE"/>
    <w:rsid w:val="00506539"/>
    <w:rsid w:val="005070D6"/>
    <w:rsid w:val="00507300"/>
    <w:rsid w:val="0051024B"/>
    <w:rsid w:val="00511301"/>
    <w:rsid w:val="00512889"/>
    <w:rsid w:val="00514ED6"/>
    <w:rsid w:val="005166FA"/>
    <w:rsid w:val="005168ED"/>
    <w:rsid w:val="005205A0"/>
    <w:rsid w:val="005211EA"/>
    <w:rsid w:val="0052180A"/>
    <w:rsid w:val="005219F4"/>
    <w:rsid w:val="00521AB7"/>
    <w:rsid w:val="00521CA8"/>
    <w:rsid w:val="005228CF"/>
    <w:rsid w:val="005249CF"/>
    <w:rsid w:val="00525251"/>
    <w:rsid w:val="005263F4"/>
    <w:rsid w:val="00526752"/>
    <w:rsid w:val="00527852"/>
    <w:rsid w:val="005300CC"/>
    <w:rsid w:val="00531672"/>
    <w:rsid w:val="00531D6E"/>
    <w:rsid w:val="0053335A"/>
    <w:rsid w:val="00535582"/>
    <w:rsid w:val="00535B1F"/>
    <w:rsid w:val="00535BA0"/>
    <w:rsid w:val="00537972"/>
    <w:rsid w:val="005417D1"/>
    <w:rsid w:val="00541A90"/>
    <w:rsid w:val="00542B21"/>
    <w:rsid w:val="005443C4"/>
    <w:rsid w:val="005444AB"/>
    <w:rsid w:val="00544C8F"/>
    <w:rsid w:val="0054745A"/>
    <w:rsid w:val="0054798A"/>
    <w:rsid w:val="005514BD"/>
    <w:rsid w:val="00551A2D"/>
    <w:rsid w:val="00552FC9"/>
    <w:rsid w:val="005533F6"/>
    <w:rsid w:val="0055508E"/>
    <w:rsid w:val="00555BF8"/>
    <w:rsid w:val="00555E7D"/>
    <w:rsid w:val="00555EC3"/>
    <w:rsid w:val="00556EFF"/>
    <w:rsid w:val="00557162"/>
    <w:rsid w:val="00557617"/>
    <w:rsid w:val="005624A3"/>
    <w:rsid w:val="005635A6"/>
    <w:rsid w:val="005644BD"/>
    <w:rsid w:val="00564FFF"/>
    <w:rsid w:val="00565577"/>
    <w:rsid w:val="00565728"/>
    <w:rsid w:val="0056576B"/>
    <w:rsid w:val="00566853"/>
    <w:rsid w:val="00571DD4"/>
    <w:rsid w:val="005721A4"/>
    <w:rsid w:val="0058181D"/>
    <w:rsid w:val="0058236D"/>
    <w:rsid w:val="00587D81"/>
    <w:rsid w:val="00590E10"/>
    <w:rsid w:val="00593BA8"/>
    <w:rsid w:val="00597FDD"/>
    <w:rsid w:val="005A1369"/>
    <w:rsid w:val="005A13C7"/>
    <w:rsid w:val="005A1836"/>
    <w:rsid w:val="005A4037"/>
    <w:rsid w:val="005A5C3D"/>
    <w:rsid w:val="005B1035"/>
    <w:rsid w:val="005B110C"/>
    <w:rsid w:val="005B1BAE"/>
    <w:rsid w:val="005B276D"/>
    <w:rsid w:val="005B41FE"/>
    <w:rsid w:val="005C24EC"/>
    <w:rsid w:val="005C2806"/>
    <w:rsid w:val="005C2A48"/>
    <w:rsid w:val="005C2CBB"/>
    <w:rsid w:val="005C3A9B"/>
    <w:rsid w:val="005C56BD"/>
    <w:rsid w:val="005C6105"/>
    <w:rsid w:val="005C6D55"/>
    <w:rsid w:val="005C7688"/>
    <w:rsid w:val="005D03E2"/>
    <w:rsid w:val="005D22AB"/>
    <w:rsid w:val="005D3531"/>
    <w:rsid w:val="005D56A2"/>
    <w:rsid w:val="005D617B"/>
    <w:rsid w:val="005D78D2"/>
    <w:rsid w:val="005E0D75"/>
    <w:rsid w:val="005E258B"/>
    <w:rsid w:val="005E2599"/>
    <w:rsid w:val="005E2A12"/>
    <w:rsid w:val="005E2CD3"/>
    <w:rsid w:val="005E3C9A"/>
    <w:rsid w:val="005E3F76"/>
    <w:rsid w:val="005E5FF3"/>
    <w:rsid w:val="005E7A8E"/>
    <w:rsid w:val="005E7DE1"/>
    <w:rsid w:val="005F0271"/>
    <w:rsid w:val="005F58E6"/>
    <w:rsid w:val="005F58EB"/>
    <w:rsid w:val="005F5D48"/>
    <w:rsid w:val="005F666D"/>
    <w:rsid w:val="005F77E8"/>
    <w:rsid w:val="00602AA5"/>
    <w:rsid w:val="00602D38"/>
    <w:rsid w:val="00603CD8"/>
    <w:rsid w:val="00605784"/>
    <w:rsid w:val="00605B09"/>
    <w:rsid w:val="00605F07"/>
    <w:rsid w:val="006060B2"/>
    <w:rsid w:val="00607728"/>
    <w:rsid w:val="00607DB0"/>
    <w:rsid w:val="00607F22"/>
    <w:rsid w:val="006113C6"/>
    <w:rsid w:val="0061446B"/>
    <w:rsid w:val="00614C7F"/>
    <w:rsid w:val="00615EE1"/>
    <w:rsid w:val="00615F36"/>
    <w:rsid w:val="00615F93"/>
    <w:rsid w:val="00623DDA"/>
    <w:rsid w:val="006245CB"/>
    <w:rsid w:val="00624ABB"/>
    <w:rsid w:val="0062517D"/>
    <w:rsid w:val="00625CAE"/>
    <w:rsid w:val="0063144D"/>
    <w:rsid w:val="00633F2C"/>
    <w:rsid w:val="00635895"/>
    <w:rsid w:val="00636534"/>
    <w:rsid w:val="00636CD2"/>
    <w:rsid w:val="006374C2"/>
    <w:rsid w:val="00640478"/>
    <w:rsid w:val="0064186C"/>
    <w:rsid w:val="00645B17"/>
    <w:rsid w:val="00645E3A"/>
    <w:rsid w:val="00646C4D"/>
    <w:rsid w:val="00650209"/>
    <w:rsid w:val="006502D3"/>
    <w:rsid w:val="00650B7B"/>
    <w:rsid w:val="00650D03"/>
    <w:rsid w:val="006512EB"/>
    <w:rsid w:val="00651624"/>
    <w:rsid w:val="006533FA"/>
    <w:rsid w:val="00654204"/>
    <w:rsid w:val="00654F7E"/>
    <w:rsid w:val="00655533"/>
    <w:rsid w:val="00656C2D"/>
    <w:rsid w:val="0065734B"/>
    <w:rsid w:val="0065792B"/>
    <w:rsid w:val="00660012"/>
    <w:rsid w:val="006603B2"/>
    <w:rsid w:val="00660912"/>
    <w:rsid w:val="00660D36"/>
    <w:rsid w:val="006610EE"/>
    <w:rsid w:val="006613A4"/>
    <w:rsid w:val="006625C3"/>
    <w:rsid w:val="006662B9"/>
    <w:rsid w:val="00667678"/>
    <w:rsid w:val="006707A1"/>
    <w:rsid w:val="00673126"/>
    <w:rsid w:val="0067426A"/>
    <w:rsid w:val="006749AB"/>
    <w:rsid w:val="00675A24"/>
    <w:rsid w:val="00676D2F"/>
    <w:rsid w:val="0068298B"/>
    <w:rsid w:val="0068372D"/>
    <w:rsid w:val="006844B2"/>
    <w:rsid w:val="00685371"/>
    <w:rsid w:val="00685D19"/>
    <w:rsid w:val="0069037F"/>
    <w:rsid w:val="006920FE"/>
    <w:rsid w:val="0069237B"/>
    <w:rsid w:val="00692436"/>
    <w:rsid w:val="00692BB0"/>
    <w:rsid w:val="00693170"/>
    <w:rsid w:val="006968BF"/>
    <w:rsid w:val="00696BB4"/>
    <w:rsid w:val="006A211D"/>
    <w:rsid w:val="006A279E"/>
    <w:rsid w:val="006A5BBE"/>
    <w:rsid w:val="006A7F3F"/>
    <w:rsid w:val="006B120F"/>
    <w:rsid w:val="006B1526"/>
    <w:rsid w:val="006B1DD6"/>
    <w:rsid w:val="006B200D"/>
    <w:rsid w:val="006B26A0"/>
    <w:rsid w:val="006B29D9"/>
    <w:rsid w:val="006C0B85"/>
    <w:rsid w:val="006C25D5"/>
    <w:rsid w:val="006C29D6"/>
    <w:rsid w:val="006C2B55"/>
    <w:rsid w:val="006C31EF"/>
    <w:rsid w:val="006C3A04"/>
    <w:rsid w:val="006C3AF9"/>
    <w:rsid w:val="006C4C3B"/>
    <w:rsid w:val="006C4EC7"/>
    <w:rsid w:val="006C5B2D"/>
    <w:rsid w:val="006C5F8F"/>
    <w:rsid w:val="006C76E9"/>
    <w:rsid w:val="006D5D3A"/>
    <w:rsid w:val="006D647A"/>
    <w:rsid w:val="006D784A"/>
    <w:rsid w:val="006E00F1"/>
    <w:rsid w:val="006E18A5"/>
    <w:rsid w:val="006E1ED3"/>
    <w:rsid w:val="006E2560"/>
    <w:rsid w:val="006E29EC"/>
    <w:rsid w:val="006E3F99"/>
    <w:rsid w:val="006E44CD"/>
    <w:rsid w:val="006E4A83"/>
    <w:rsid w:val="006E4E1C"/>
    <w:rsid w:val="006E6DB8"/>
    <w:rsid w:val="006F0820"/>
    <w:rsid w:val="006F0E1E"/>
    <w:rsid w:val="006F11F4"/>
    <w:rsid w:val="006F2169"/>
    <w:rsid w:val="006F2259"/>
    <w:rsid w:val="006F3E68"/>
    <w:rsid w:val="006F6655"/>
    <w:rsid w:val="006F79DE"/>
    <w:rsid w:val="007019BF"/>
    <w:rsid w:val="0070279F"/>
    <w:rsid w:val="00702F26"/>
    <w:rsid w:val="007031DC"/>
    <w:rsid w:val="007038B8"/>
    <w:rsid w:val="0071090D"/>
    <w:rsid w:val="0071235A"/>
    <w:rsid w:val="007123AA"/>
    <w:rsid w:val="007139CA"/>
    <w:rsid w:val="00713DD7"/>
    <w:rsid w:val="00713F0A"/>
    <w:rsid w:val="00716157"/>
    <w:rsid w:val="007170AC"/>
    <w:rsid w:val="0071789E"/>
    <w:rsid w:val="007228EA"/>
    <w:rsid w:val="00723C77"/>
    <w:rsid w:val="00724524"/>
    <w:rsid w:val="0072592D"/>
    <w:rsid w:val="00727EC1"/>
    <w:rsid w:val="007319C0"/>
    <w:rsid w:val="00731F40"/>
    <w:rsid w:val="007334D6"/>
    <w:rsid w:val="0073428C"/>
    <w:rsid w:val="007358D4"/>
    <w:rsid w:val="007400CE"/>
    <w:rsid w:val="007410FF"/>
    <w:rsid w:val="0074217C"/>
    <w:rsid w:val="0074266E"/>
    <w:rsid w:val="0074594B"/>
    <w:rsid w:val="00747331"/>
    <w:rsid w:val="0075013A"/>
    <w:rsid w:val="007507D6"/>
    <w:rsid w:val="00751194"/>
    <w:rsid w:val="0075236C"/>
    <w:rsid w:val="00753677"/>
    <w:rsid w:val="0075420E"/>
    <w:rsid w:val="00756734"/>
    <w:rsid w:val="00756C88"/>
    <w:rsid w:val="00757FDD"/>
    <w:rsid w:val="00760EE3"/>
    <w:rsid w:val="00762A23"/>
    <w:rsid w:val="00763E28"/>
    <w:rsid w:val="00763EE5"/>
    <w:rsid w:val="00765A36"/>
    <w:rsid w:val="00765CFC"/>
    <w:rsid w:val="00766428"/>
    <w:rsid w:val="0076671F"/>
    <w:rsid w:val="007710D0"/>
    <w:rsid w:val="007711AA"/>
    <w:rsid w:val="007711D9"/>
    <w:rsid w:val="00773002"/>
    <w:rsid w:val="0077319F"/>
    <w:rsid w:val="007760EB"/>
    <w:rsid w:val="007806CA"/>
    <w:rsid w:val="007818B5"/>
    <w:rsid w:val="00782D9D"/>
    <w:rsid w:val="007832B0"/>
    <w:rsid w:val="00783343"/>
    <w:rsid w:val="00783896"/>
    <w:rsid w:val="007843E4"/>
    <w:rsid w:val="007848A7"/>
    <w:rsid w:val="00790175"/>
    <w:rsid w:val="007907A7"/>
    <w:rsid w:val="00790A28"/>
    <w:rsid w:val="00791DCF"/>
    <w:rsid w:val="00792A5D"/>
    <w:rsid w:val="00793AD4"/>
    <w:rsid w:val="00794765"/>
    <w:rsid w:val="00794B1B"/>
    <w:rsid w:val="00794E07"/>
    <w:rsid w:val="00796989"/>
    <w:rsid w:val="007A024D"/>
    <w:rsid w:val="007A14A5"/>
    <w:rsid w:val="007A1E8C"/>
    <w:rsid w:val="007A2D58"/>
    <w:rsid w:val="007A2F12"/>
    <w:rsid w:val="007A4BA1"/>
    <w:rsid w:val="007A6DED"/>
    <w:rsid w:val="007A6F9B"/>
    <w:rsid w:val="007A74A9"/>
    <w:rsid w:val="007B0122"/>
    <w:rsid w:val="007B038D"/>
    <w:rsid w:val="007B1C41"/>
    <w:rsid w:val="007B27F9"/>
    <w:rsid w:val="007B3389"/>
    <w:rsid w:val="007B3C79"/>
    <w:rsid w:val="007B477A"/>
    <w:rsid w:val="007B5CC8"/>
    <w:rsid w:val="007B78A6"/>
    <w:rsid w:val="007C3765"/>
    <w:rsid w:val="007C5250"/>
    <w:rsid w:val="007C7507"/>
    <w:rsid w:val="007C764B"/>
    <w:rsid w:val="007C7E83"/>
    <w:rsid w:val="007D08F4"/>
    <w:rsid w:val="007D0E2B"/>
    <w:rsid w:val="007D2F84"/>
    <w:rsid w:val="007D6BEB"/>
    <w:rsid w:val="007E0F2C"/>
    <w:rsid w:val="007E1012"/>
    <w:rsid w:val="007E10AB"/>
    <w:rsid w:val="007E1C9E"/>
    <w:rsid w:val="007E1D04"/>
    <w:rsid w:val="007E1F94"/>
    <w:rsid w:val="007E36E9"/>
    <w:rsid w:val="007E48B0"/>
    <w:rsid w:val="007E64EC"/>
    <w:rsid w:val="007E7764"/>
    <w:rsid w:val="007E7895"/>
    <w:rsid w:val="007E7D12"/>
    <w:rsid w:val="007F04D4"/>
    <w:rsid w:val="007F5297"/>
    <w:rsid w:val="007F73B5"/>
    <w:rsid w:val="007F792D"/>
    <w:rsid w:val="00801432"/>
    <w:rsid w:val="00801F64"/>
    <w:rsid w:val="00802791"/>
    <w:rsid w:val="008033F5"/>
    <w:rsid w:val="00803AAD"/>
    <w:rsid w:val="0080547B"/>
    <w:rsid w:val="008054DF"/>
    <w:rsid w:val="00805D4E"/>
    <w:rsid w:val="00806004"/>
    <w:rsid w:val="00806ACB"/>
    <w:rsid w:val="008109A9"/>
    <w:rsid w:val="00811673"/>
    <w:rsid w:val="00812E3E"/>
    <w:rsid w:val="008143B0"/>
    <w:rsid w:val="00814806"/>
    <w:rsid w:val="00814921"/>
    <w:rsid w:val="0082164F"/>
    <w:rsid w:val="00821C6E"/>
    <w:rsid w:val="00822075"/>
    <w:rsid w:val="0082281F"/>
    <w:rsid w:val="00823D13"/>
    <w:rsid w:val="00823D73"/>
    <w:rsid w:val="00826CCE"/>
    <w:rsid w:val="0083158E"/>
    <w:rsid w:val="00834846"/>
    <w:rsid w:val="008349B1"/>
    <w:rsid w:val="008353F6"/>
    <w:rsid w:val="008367A9"/>
    <w:rsid w:val="00836FFF"/>
    <w:rsid w:val="0084087B"/>
    <w:rsid w:val="00843753"/>
    <w:rsid w:val="00844157"/>
    <w:rsid w:val="008449E8"/>
    <w:rsid w:val="0084562D"/>
    <w:rsid w:val="00845B5F"/>
    <w:rsid w:val="00845B8E"/>
    <w:rsid w:val="00846302"/>
    <w:rsid w:val="008479D5"/>
    <w:rsid w:val="00847F43"/>
    <w:rsid w:val="00850B68"/>
    <w:rsid w:val="008547BF"/>
    <w:rsid w:val="00855D24"/>
    <w:rsid w:val="00856716"/>
    <w:rsid w:val="00856D85"/>
    <w:rsid w:val="00861EEE"/>
    <w:rsid w:val="0086207A"/>
    <w:rsid w:val="008638EB"/>
    <w:rsid w:val="00864638"/>
    <w:rsid w:val="008647EB"/>
    <w:rsid w:val="00864F2D"/>
    <w:rsid w:val="00870555"/>
    <w:rsid w:val="008720BE"/>
    <w:rsid w:val="008722C5"/>
    <w:rsid w:val="00873BE8"/>
    <w:rsid w:val="0087490B"/>
    <w:rsid w:val="008761DE"/>
    <w:rsid w:val="0087672D"/>
    <w:rsid w:val="00876C4C"/>
    <w:rsid w:val="008774D1"/>
    <w:rsid w:val="008778F4"/>
    <w:rsid w:val="008826BE"/>
    <w:rsid w:val="00884028"/>
    <w:rsid w:val="008847FC"/>
    <w:rsid w:val="0089135C"/>
    <w:rsid w:val="0089376F"/>
    <w:rsid w:val="00896CC4"/>
    <w:rsid w:val="008A3BA2"/>
    <w:rsid w:val="008A3CD8"/>
    <w:rsid w:val="008A49BA"/>
    <w:rsid w:val="008A52C2"/>
    <w:rsid w:val="008A6516"/>
    <w:rsid w:val="008A6E00"/>
    <w:rsid w:val="008A72E6"/>
    <w:rsid w:val="008A75E8"/>
    <w:rsid w:val="008B2F73"/>
    <w:rsid w:val="008B3B10"/>
    <w:rsid w:val="008B45D5"/>
    <w:rsid w:val="008B4FA6"/>
    <w:rsid w:val="008B6BDC"/>
    <w:rsid w:val="008C0595"/>
    <w:rsid w:val="008C0E9F"/>
    <w:rsid w:val="008C1CF7"/>
    <w:rsid w:val="008C32AF"/>
    <w:rsid w:val="008C3822"/>
    <w:rsid w:val="008C5836"/>
    <w:rsid w:val="008D0BED"/>
    <w:rsid w:val="008D422E"/>
    <w:rsid w:val="008D45FC"/>
    <w:rsid w:val="008D4F70"/>
    <w:rsid w:val="008D7925"/>
    <w:rsid w:val="008E03BD"/>
    <w:rsid w:val="008E0BD6"/>
    <w:rsid w:val="008E0D22"/>
    <w:rsid w:val="008E152F"/>
    <w:rsid w:val="008F1F47"/>
    <w:rsid w:val="008F216E"/>
    <w:rsid w:val="008F2E0F"/>
    <w:rsid w:val="008F3840"/>
    <w:rsid w:val="008F39B3"/>
    <w:rsid w:val="008F48AF"/>
    <w:rsid w:val="008F7292"/>
    <w:rsid w:val="00900C06"/>
    <w:rsid w:val="00900DAF"/>
    <w:rsid w:val="00900EAB"/>
    <w:rsid w:val="00903320"/>
    <w:rsid w:val="009038DA"/>
    <w:rsid w:val="00904AEE"/>
    <w:rsid w:val="0090560F"/>
    <w:rsid w:val="009059A9"/>
    <w:rsid w:val="00907661"/>
    <w:rsid w:val="0091028C"/>
    <w:rsid w:val="009110A9"/>
    <w:rsid w:val="00912F3B"/>
    <w:rsid w:val="009130B3"/>
    <w:rsid w:val="009132EA"/>
    <w:rsid w:val="00913631"/>
    <w:rsid w:val="009140D8"/>
    <w:rsid w:val="009149CE"/>
    <w:rsid w:val="00915DF6"/>
    <w:rsid w:val="0091673C"/>
    <w:rsid w:val="00917391"/>
    <w:rsid w:val="00922ABC"/>
    <w:rsid w:val="00923786"/>
    <w:rsid w:val="00924324"/>
    <w:rsid w:val="00924F7F"/>
    <w:rsid w:val="00925D06"/>
    <w:rsid w:val="009272DF"/>
    <w:rsid w:val="00930784"/>
    <w:rsid w:val="00931D81"/>
    <w:rsid w:val="0093288A"/>
    <w:rsid w:val="00937656"/>
    <w:rsid w:val="009377B8"/>
    <w:rsid w:val="00942080"/>
    <w:rsid w:val="00942863"/>
    <w:rsid w:val="00945B39"/>
    <w:rsid w:val="009503DF"/>
    <w:rsid w:val="009512FB"/>
    <w:rsid w:val="00951A4F"/>
    <w:rsid w:val="009526F0"/>
    <w:rsid w:val="00952ACE"/>
    <w:rsid w:val="009548A8"/>
    <w:rsid w:val="00955291"/>
    <w:rsid w:val="00955874"/>
    <w:rsid w:val="0095699D"/>
    <w:rsid w:val="00956C7D"/>
    <w:rsid w:val="009576C5"/>
    <w:rsid w:val="00962DA0"/>
    <w:rsid w:val="00962DD8"/>
    <w:rsid w:val="0096302E"/>
    <w:rsid w:val="00963069"/>
    <w:rsid w:val="009657FB"/>
    <w:rsid w:val="00971596"/>
    <w:rsid w:val="00972E4A"/>
    <w:rsid w:val="0097479A"/>
    <w:rsid w:val="009755D7"/>
    <w:rsid w:val="00976BB3"/>
    <w:rsid w:val="00982886"/>
    <w:rsid w:val="00982E2C"/>
    <w:rsid w:val="009834A2"/>
    <w:rsid w:val="00985AC0"/>
    <w:rsid w:val="00985B58"/>
    <w:rsid w:val="00986530"/>
    <w:rsid w:val="00990F67"/>
    <w:rsid w:val="00990F94"/>
    <w:rsid w:val="00991228"/>
    <w:rsid w:val="00991D9B"/>
    <w:rsid w:val="00991EE0"/>
    <w:rsid w:val="00993B0A"/>
    <w:rsid w:val="00995DD4"/>
    <w:rsid w:val="00997DE8"/>
    <w:rsid w:val="009A0CB0"/>
    <w:rsid w:val="009A123F"/>
    <w:rsid w:val="009A60CB"/>
    <w:rsid w:val="009A6151"/>
    <w:rsid w:val="009A6460"/>
    <w:rsid w:val="009A7AE7"/>
    <w:rsid w:val="009A7AF1"/>
    <w:rsid w:val="009B0F16"/>
    <w:rsid w:val="009B1409"/>
    <w:rsid w:val="009B1F22"/>
    <w:rsid w:val="009B222B"/>
    <w:rsid w:val="009B25E4"/>
    <w:rsid w:val="009C1C25"/>
    <w:rsid w:val="009C3D80"/>
    <w:rsid w:val="009C4C2D"/>
    <w:rsid w:val="009C50CD"/>
    <w:rsid w:val="009D0939"/>
    <w:rsid w:val="009D1DB3"/>
    <w:rsid w:val="009D39A6"/>
    <w:rsid w:val="009D7008"/>
    <w:rsid w:val="009E46D6"/>
    <w:rsid w:val="009E4C61"/>
    <w:rsid w:val="009E5323"/>
    <w:rsid w:val="009E534F"/>
    <w:rsid w:val="009E5F91"/>
    <w:rsid w:val="009E663F"/>
    <w:rsid w:val="009F26F2"/>
    <w:rsid w:val="009F4D7C"/>
    <w:rsid w:val="009F4EC1"/>
    <w:rsid w:val="009F56B4"/>
    <w:rsid w:val="009F56E2"/>
    <w:rsid w:val="009F6E12"/>
    <w:rsid w:val="00A00406"/>
    <w:rsid w:val="00A01E1C"/>
    <w:rsid w:val="00A035BD"/>
    <w:rsid w:val="00A0572A"/>
    <w:rsid w:val="00A058FC"/>
    <w:rsid w:val="00A063A8"/>
    <w:rsid w:val="00A065C7"/>
    <w:rsid w:val="00A07509"/>
    <w:rsid w:val="00A07ABD"/>
    <w:rsid w:val="00A07D7D"/>
    <w:rsid w:val="00A101C2"/>
    <w:rsid w:val="00A1057A"/>
    <w:rsid w:val="00A11363"/>
    <w:rsid w:val="00A12B54"/>
    <w:rsid w:val="00A13207"/>
    <w:rsid w:val="00A15359"/>
    <w:rsid w:val="00A1616D"/>
    <w:rsid w:val="00A16C1A"/>
    <w:rsid w:val="00A172E2"/>
    <w:rsid w:val="00A17C5F"/>
    <w:rsid w:val="00A17FDF"/>
    <w:rsid w:val="00A20A84"/>
    <w:rsid w:val="00A20E7C"/>
    <w:rsid w:val="00A24190"/>
    <w:rsid w:val="00A24283"/>
    <w:rsid w:val="00A24719"/>
    <w:rsid w:val="00A26663"/>
    <w:rsid w:val="00A30E9D"/>
    <w:rsid w:val="00A32166"/>
    <w:rsid w:val="00A33C39"/>
    <w:rsid w:val="00A36201"/>
    <w:rsid w:val="00A36346"/>
    <w:rsid w:val="00A408CF"/>
    <w:rsid w:val="00A41AB8"/>
    <w:rsid w:val="00A42358"/>
    <w:rsid w:val="00A43E05"/>
    <w:rsid w:val="00A4729D"/>
    <w:rsid w:val="00A522C4"/>
    <w:rsid w:val="00A53560"/>
    <w:rsid w:val="00A53E37"/>
    <w:rsid w:val="00A54B0D"/>
    <w:rsid w:val="00A54D47"/>
    <w:rsid w:val="00A557E5"/>
    <w:rsid w:val="00A55E8D"/>
    <w:rsid w:val="00A57C10"/>
    <w:rsid w:val="00A60AFA"/>
    <w:rsid w:val="00A611F2"/>
    <w:rsid w:val="00A612FE"/>
    <w:rsid w:val="00A62115"/>
    <w:rsid w:val="00A63699"/>
    <w:rsid w:val="00A63835"/>
    <w:rsid w:val="00A64158"/>
    <w:rsid w:val="00A65226"/>
    <w:rsid w:val="00A70997"/>
    <w:rsid w:val="00A71073"/>
    <w:rsid w:val="00A72E1D"/>
    <w:rsid w:val="00A73253"/>
    <w:rsid w:val="00A734E2"/>
    <w:rsid w:val="00A73C9B"/>
    <w:rsid w:val="00A74021"/>
    <w:rsid w:val="00A749D2"/>
    <w:rsid w:val="00A77C98"/>
    <w:rsid w:val="00A77ECB"/>
    <w:rsid w:val="00A80CFA"/>
    <w:rsid w:val="00A83697"/>
    <w:rsid w:val="00A842D9"/>
    <w:rsid w:val="00A84F71"/>
    <w:rsid w:val="00A85778"/>
    <w:rsid w:val="00A867D4"/>
    <w:rsid w:val="00A92AAE"/>
    <w:rsid w:val="00A94DE8"/>
    <w:rsid w:val="00A95261"/>
    <w:rsid w:val="00A95BB6"/>
    <w:rsid w:val="00A96606"/>
    <w:rsid w:val="00A9671A"/>
    <w:rsid w:val="00A9741C"/>
    <w:rsid w:val="00A97DF3"/>
    <w:rsid w:val="00AA0196"/>
    <w:rsid w:val="00AA050F"/>
    <w:rsid w:val="00AA0CCC"/>
    <w:rsid w:val="00AA5C13"/>
    <w:rsid w:val="00AA5E33"/>
    <w:rsid w:val="00AA6132"/>
    <w:rsid w:val="00AA6293"/>
    <w:rsid w:val="00AA6EB1"/>
    <w:rsid w:val="00AA71F5"/>
    <w:rsid w:val="00AB01AD"/>
    <w:rsid w:val="00AB2B8C"/>
    <w:rsid w:val="00AB48EE"/>
    <w:rsid w:val="00AB4C96"/>
    <w:rsid w:val="00AB5757"/>
    <w:rsid w:val="00AB6D2C"/>
    <w:rsid w:val="00AC11A5"/>
    <w:rsid w:val="00AC1580"/>
    <w:rsid w:val="00AC1D84"/>
    <w:rsid w:val="00AC3952"/>
    <w:rsid w:val="00AC5806"/>
    <w:rsid w:val="00AC5EF3"/>
    <w:rsid w:val="00AC6490"/>
    <w:rsid w:val="00AC6772"/>
    <w:rsid w:val="00AC6C26"/>
    <w:rsid w:val="00AC6CBF"/>
    <w:rsid w:val="00AC7480"/>
    <w:rsid w:val="00AC7DC9"/>
    <w:rsid w:val="00AD3091"/>
    <w:rsid w:val="00AD5483"/>
    <w:rsid w:val="00AD556F"/>
    <w:rsid w:val="00AD5C7A"/>
    <w:rsid w:val="00AD6A05"/>
    <w:rsid w:val="00AD7C16"/>
    <w:rsid w:val="00AE0C97"/>
    <w:rsid w:val="00AE1FF4"/>
    <w:rsid w:val="00AE2760"/>
    <w:rsid w:val="00AE7974"/>
    <w:rsid w:val="00AE7E75"/>
    <w:rsid w:val="00AF127C"/>
    <w:rsid w:val="00AF708B"/>
    <w:rsid w:val="00AF7174"/>
    <w:rsid w:val="00AF7769"/>
    <w:rsid w:val="00AF7E2B"/>
    <w:rsid w:val="00B02E88"/>
    <w:rsid w:val="00B042B3"/>
    <w:rsid w:val="00B0457D"/>
    <w:rsid w:val="00B064A5"/>
    <w:rsid w:val="00B06FB1"/>
    <w:rsid w:val="00B10F8C"/>
    <w:rsid w:val="00B12F4B"/>
    <w:rsid w:val="00B17E94"/>
    <w:rsid w:val="00B2049C"/>
    <w:rsid w:val="00B21D6D"/>
    <w:rsid w:val="00B24457"/>
    <w:rsid w:val="00B24569"/>
    <w:rsid w:val="00B25BE2"/>
    <w:rsid w:val="00B27310"/>
    <w:rsid w:val="00B27825"/>
    <w:rsid w:val="00B34B8A"/>
    <w:rsid w:val="00B35686"/>
    <w:rsid w:val="00B40C2B"/>
    <w:rsid w:val="00B431FC"/>
    <w:rsid w:val="00B43364"/>
    <w:rsid w:val="00B4382E"/>
    <w:rsid w:val="00B46A7B"/>
    <w:rsid w:val="00B46CBB"/>
    <w:rsid w:val="00B51543"/>
    <w:rsid w:val="00B51840"/>
    <w:rsid w:val="00B52FA8"/>
    <w:rsid w:val="00B5421B"/>
    <w:rsid w:val="00B565B8"/>
    <w:rsid w:val="00B56975"/>
    <w:rsid w:val="00B60B14"/>
    <w:rsid w:val="00B60E9F"/>
    <w:rsid w:val="00B62AB3"/>
    <w:rsid w:val="00B65190"/>
    <w:rsid w:val="00B65496"/>
    <w:rsid w:val="00B65854"/>
    <w:rsid w:val="00B66089"/>
    <w:rsid w:val="00B66225"/>
    <w:rsid w:val="00B6658E"/>
    <w:rsid w:val="00B6668D"/>
    <w:rsid w:val="00B6764C"/>
    <w:rsid w:val="00B701E9"/>
    <w:rsid w:val="00B76DD3"/>
    <w:rsid w:val="00B80082"/>
    <w:rsid w:val="00B807B9"/>
    <w:rsid w:val="00B80BA4"/>
    <w:rsid w:val="00B80F16"/>
    <w:rsid w:val="00B831BF"/>
    <w:rsid w:val="00B847E1"/>
    <w:rsid w:val="00B86E12"/>
    <w:rsid w:val="00B8765E"/>
    <w:rsid w:val="00B946C2"/>
    <w:rsid w:val="00B952FB"/>
    <w:rsid w:val="00B95452"/>
    <w:rsid w:val="00B95A89"/>
    <w:rsid w:val="00B96CC4"/>
    <w:rsid w:val="00B9764B"/>
    <w:rsid w:val="00B977FA"/>
    <w:rsid w:val="00BA012B"/>
    <w:rsid w:val="00BA2AB0"/>
    <w:rsid w:val="00BA4853"/>
    <w:rsid w:val="00BA5152"/>
    <w:rsid w:val="00BB15BA"/>
    <w:rsid w:val="00BB2488"/>
    <w:rsid w:val="00BB248B"/>
    <w:rsid w:val="00BB2657"/>
    <w:rsid w:val="00BB2A86"/>
    <w:rsid w:val="00BB50D4"/>
    <w:rsid w:val="00BB5815"/>
    <w:rsid w:val="00BB7626"/>
    <w:rsid w:val="00BB7F37"/>
    <w:rsid w:val="00BC043E"/>
    <w:rsid w:val="00BC2954"/>
    <w:rsid w:val="00BC2FAC"/>
    <w:rsid w:val="00BC48A2"/>
    <w:rsid w:val="00BC48B9"/>
    <w:rsid w:val="00BC57D1"/>
    <w:rsid w:val="00BD02E6"/>
    <w:rsid w:val="00BD07C0"/>
    <w:rsid w:val="00BD2D95"/>
    <w:rsid w:val="00BD3C0B"/>
    <w:rsid w:val="00BD4EBE"/>
    <w:rsid w:val="00BD638A"/>
    <w:rsid w:val="00BD6E00"/>
    <w:rsid w:val="00BD6E39"/>
    <w:rsid w:val="00BE064D"/>
    <w:rsid w:val="00BE2291"/>
    <w:rsid w:val="00BE65AC"/>
    <w:rsid w:val="00BF2603"/>
    <w:rsid w:val="00BF3344"/>
    <w:rsid w:val="00BF5163"/>
    <w:rsid w:val="00BF5455"/>
    <w:rsid w:val="00BF6036"/>
    <w:rsid w:val="00BF770F"/>
    <w:rsid w:val="00C02C28"/>
    <w:rsid w:val="00C04930"/>
    <w:rsid w:val="00C05725"/>
    <w:rsid w:val="00C06E9B"/>
    <w:rsid w:val="00C06FDB"/>
    <w:rsid w:val="00C11103"/>
    <w:rsid w:val="00C1203D"/>
    <w:rsid w:val="00C1232A"/>
    <w:rsid w:val="00C12D03"/>
    <w:rsid w:val="00C14810"/>
    <w:rsid w:val="00C1688C"/>
    <w:rsid w:val="00C168FE"/>
    <w:rsid w:val="00C177CF"/>
    <w:rsid w:val="00C20437"/>
    <w:rsid w:val="00C21D39"/>
    <w:rsid w:val="00C22EAB"/>
    <w:rsid w:val="00C245B3"/>
    <w:rsid w:val="00C246A0"/>
    <w:rsid w:val="00C248E4"/>
    <w:rsid w:val="00C25CBB"/>
    <w:rsid w:val="00C25D4E"/>
    <w:rsid w:val="00C2733C"/>
    <w:rsid w:val="00C310AD"/>
    <w:rsid w:val="00C35905"/>
    <w:rsid w:val="00C365CD"/>
    <w:rsid w:val="00C4192E"/>
    <w:rsid w:val="00C43340"/>
    <w:rsid w:val="00C44321"/>
    <w:rsid w:val="00C468E3"/>
    <w:rsid w:val="00C479D9"/>
    <w:rsid w:val="00C53280"/>
    <w:rsid w:val="00C54086"/>
    <w:rsid w:val="00C54333"/>
    <w:rsid w:val="00C54BBA"/>
    <w:rsid w:val="00C575E3"/>
    <w:rsid w:val="00C579AC"/>
    <w:rsid w:val="00C61E72"/>
    <w:rsid w:val="00C63B71"/>
    <w:rsid w:val="00C63BF5"/>
    <w:rsid w:val="00C7277B"/>
    <w:rsid w:val="00C75083"/>
    <w:rsid w:val="00C7508F"/>
    <w:rsid w:val="00C750AB"/>
    <w:rsid w:val="00C76ED4"/>
    <w:rsid w:val="00C77A45"/>
    <w:rsid w:val="00C83779"/>
    <w:rsid w:val="00C83CE6"/>
    <w:rsid w:val="00C8596D"/>
    <w:rsid w:val="00C85BE8"/>
    <w:rsid w:val="00C85D8A"/>
    <w:rsid w:val="00C86609"/>
    <w:rsid w:val="00C87FDF"/>
    <w:rsid w:val="00C90129"/>
    <w:rsid w:val="00C91310"/>
    <w:rsid w:val="00C920D6"/>
    <w:rsid w:val="00C9347F"/>
    <w:rsid w:val="00C958C2"/>
    <w:rsid w:val="00C95D14"/>
    <w:rsid w:val="00C96D30"/>
    <w:rsid w:val="00CA1287"/>
    <w:rsid w:val="00CA167E"/>
    <w:rsid w:val="00CA1E3C"/>
    <w:rsid w:val="00CA2BC0"/>
    <w:rsid w:val="00CA31E0"/>
    <w:rsid w:val="00CA4A22"/>
    <w:rsid w:val="00CA5824"/>
    <w:rsid w:val="00CA62E1"/>
    <w:rsid w:val="00CA775A"/>
    <w:rsid w:val="00CB43C6"/>
    <w:rsid w:val="00CB43FF"/>
    <w:rsid w:val="00CB4741"/>
    <w:rsid w:val="00CB4867"/>
    <w:rsid w:val="00CB6BE4"/>
    <w:rsid w:val="00CB732A"/>
    <w:rsid w:val="00CC03FA"/>
    <w:rsid w:val="00CC2881"/>
    <w:rsid w:val="00CC3A1C"/>
    <w:rsid w:val="00CC43F0"/>
    <w:rsid w:val="00CC52A1"/>
    <w:rsid w:val="00CC5BA0"/>
    <w:rsid w:val="00CC6BD4"/>
    <w:rsid w:val="00CC6E38"/>
    <w:rsid w:val="00CC7FB2"/>
    <w:rsid w:val="00CD03D2"/>
    <w:rsid w:val="00CD136B"/>
    <w:rsid w:val="00CD1BB8"/>
    <w:rsid w:val="00CD423E"/>
    <w:rsid w:val="00CD5CE8"/>
    <w:rsid w:val="00CD6282"/>
    <w:rsid w:val="00CD704E"/>
    <w:rsid w:val="00CD7521"/>
    <w:rsid w:val="00CD7EA8"/>
    <w:rsid w:val="00CE2ADF"/>
    <w:rsid w:val="00CE3C85"/>
    <w:rsid w:val="00CE4D1F"/>
    <w:rsid w:val="00CE5822"/>
    <w:rsid w:val="00CE5E59"/>
    <w:rsid w:val="00CE6B0D"/>
    <w:rsid w:val="00CE7A3E"/>
    <w:rsid w:val="00CF2FEC"/>
    <w:rsid w:val="00CF3E1E"/>
    <w:rsid w:val="00D025A6"/>
    <w:rsid w:val="00D028AF"/>
    <w:rsid w:val="00D02E78"/>
    <w:rsid w:val="00D03377"/>
    <w:rsid w:val="00D03E52"/>
    <w:rsid w:val="00D04352"/>
    <w:rsid w:val="00D0517A"/>
    <w:rsid w:val="00D0668A"/>
    <w:rsid w:val="00D110B9"/>
    <w:rsid w:val="00D11A41"/>
    <w:rsid w:val="00D11FFB"/>
    <w:rsid w:val="00D123E7"/>
    <w:rsid w:val="00D12DA2"/>
    <w:rsid w:val="00D14BEE"/>
    <w:rsid w:val="00D1664E"/>
    <w:rsid w:val="00D16CF5"/>
    <w:rsid w:val="00D17FDC"/>
    <w:rsid w:val="00D22CDB"/>
    <w:rsid w:val="00D2330D"/>
    <w:rsid w:val="00D238B9"/>
    <w:rsid w:val="00D24050"/>
    <w:rsid w:val="00D245F4"/>
    <w:rsid w:val="00D24908"/>
    <w:rsid w:val="00D26C67"/>
    <w:rsid w:val="00D27D92"/>
    <w:rsid w:val="00D30344"/>
    <w:rsid w:val="00D33387"/>
    <w:rsid w:val="00D34907"/>
    <w:rsid w:val="00D34C60"/>
    <w:rsid w:val="00D35845"/>
    <w:rsid w:val="00D3700A"/>
    <w:rsid w:val="00D37C5E"/>
    <w:rsid w:val="00D4054D"/>
    <w:rsid w:val="00D40F0E"/>
    <w:rsid w:val="00D42885"/>
    <w:rsid w:val="00D43267"/>
    <w:rsid w:val="00D46803"/>
    <w:rsid w:val="00D46F26"/>
    <w:rsid w:val="00D52932"/>
    <w:rsid w:val="00D52AE3"/>
    <w:rsid w:val="00D52DFC"/>
    <w:rsid w:val="00D52F2A"/>
    <w:rsid w:val="00D577FE"/>
    <w:rsid w:val="00D57B69"/>
    <w:rsid w:val="00D61990"/>
    <w:rsid w:val="00D6212F"/>
    <w:rsid w:val="00D629D7"/>
    <w:rsid w:val="00D70C16"/>
    <w:rsid w:val="00D71BD1"/>
    <w:rsid w:val="00D72249"/>
    <w:rsid w:val="00D74CEA"/>
    <w:rsid w:val="00D76738"/>
    <w:rsid w:val="00D76EFD"/>
    <w:rsid w:val="00D86EA7"/>
    <w:rsid w:val="00D87781"/>
    <w:rsid w:val="00D907FF"/>
    <w:rsid w:val="00D9148A"/>
    <w:rsid w:val="00D919B6"/>
    <w:rsid w:val="00D91CEA"/>
    <w:rsid w:val="00D931B9"/>
    <w:rsid w:val="00D93960"/>
    <w:rsid w:val="00D95778"/>
    <w:rsid w:val="00D95AAF"/>
    <w:rsid w:val="00D97F5A"/>
    <w:rsid w:val="00DA26FF"/>
    <w:rsid w:val="00DA5FC3"/>
    <w:rsid w:val="00DA69C6"/>
    <w:rsid w:val="00DA7D1F"/>
    <w:rsid w:val="00DB0FC2"/>
    <w:rsid w:val="00DB26E9"/>
    <w:rsid w:val="00DB278F"/>
    <w:rsid w:val="00DB482C"/>
    <w:rsid w:val="00DB4836"/>
    <w:rsid w:val="00DB659A"/>
    <w:rsid w:val="00DC1CCC"/>
    <w:rsid w:val="00DC55BE"/>
    <w:rsid w:val="00DC62C2"/>
    <w:rsid w:val="00DD0D4C"/>
    <w:rsid w:val="00DD19EF"/>
    <w:rsid w:val="00DD37CF"/>
    <w:rsid w:val="00DD4669"/>
    <w:rsid w:val="00DD55F8"/>
    <w:rsid w:val="00DE0FEA"/>
    <w:rsid w:val="00DE3387"/>
    <w:rsid w:val="00DE5FD1"/>
    <w:rsid w:val="00DF01F1"/>
    <w:rsid w:val="00DF05F6"/>
    <w:rsid w:val="00DF351D"/>
    <w:rsid w:val="00DF5CDA"/>
    <w:rsid w:val="00DF5EAE"/>
    <w:rsid w:val="00DF7509"/>
    <w:rsid w:val="00E006DD"/>
    <w:rsid w:val="00E01D52"/>
    <w:rsid w:val="00E04761"/>
    <w:rsid w:val="00E0547D"/>
    <w:rsid w:val="00E06D11"/>
    <w:rsid w:val="00E07173"/>
    <w:rsid w:val="00E076B2"/>
    <w:rsid w:val="00E113DF"/>
    <w:rsid w:val="00E15FAC"/>
    <w:rsid w:val="00E16270"/>
    <w:rsid w:val="00E164D7"/>
    <w:rsid w:val="00E200CA"/>
    <w:rsid w:val="00E20204"/>
    <w:rsid w:val="00E20BD8"/>
    <w:rsid w:val="00E21FB7"/>
    <w:rsid w:val="00E22230"/>
    <w:rsid w:val="00E22584"/>
    <w:rsid w:val="00E23505"/>
    <w:rsid w:val="00E256BD"/>
    <w:rsid w:val="00E26E13"/>
    <w:rsid w:val="00E323AC"/>
    <w:rsid w:val="00E35863"/>
    <w:rsid w:val="00E410A6"/>
    <w:rsid w:val="00E417C5"/>
    <w:rsid w:val="00E4196F"/>
    <w:rsid w:val="00E420E8"/>
    <w:rsid w:val="00E42689"/>
    <w:rsid w:val="00E436DA"/>
    <w:rsid w:val="00E47B72"/>
    <w:rsid w:val="00E50502"/>
    <w:rsid w:val="00E50A0B"/>
    <w:rsid w:val="00E51368"/>
    <w:rsid w:val="00E52347"/>
    <w:rsid w:val="00E5355D"/>
    <w:rsid w:val="00E54D0A"/>
    <w:rsid w:val="00E554F7"/>
    <w:rsid w:val="00E611A6"/>
    <w:rsid w:val="00E62041"/>
    <w:rsid w:val="00E625C9"/>
    <w:rsid w:val="00E671AD"/>
    <w:rsid w:val="00E72561"/>
    <w:rsid w:val="00E72A53"/>
    <w:rsid w:val="00E7316C"/>
    <w:rsid w:val="00E77331"/>
    <w:rsid w:val="00E77819"/>
    <w:rsid w:val="00E84A95"/>
    <w:rsid w:val="00E8585D"/>
    <w:rsid w:val="00E87BD0"/>
    <w:rsid w:val="00E902A4"/>
    <w:rsid w:val="00E91AA3"/>
    <w:rsid w:val="00E93B10"/>
    <w:rsid w:val="00E96DBE"/>
    <w:rsid w:val="00E979D3"/>
    <w:rsid w:val="00EA1542"/>
    <w:rsid w:val="00EA16A3"/>
    <w:rsid w:val="00EA4447"/>
    <w:rsid w:val="00EA4CEA"/>
    <w:rsid w:val="00EA57B2"/>
    <w:rsid w:val="00EA69E4"/>
    <w:rsid w:val="00EA7912"/>
    <w:rsid w:val="00EA7E0E"/>
    <w:rsid w:val="00EA7E43"/>
    <w:rsid w:val="00EB0E3B"/>
    <w:rsid w:val="00EB2F05"/>
    <w:rsid w:val="00EB36FF"/>
    <w:rsid w:val="00EB3934"/>
    <w:rsid w:val="00EB47F6"/>
    <w:rsid w:val="00EB504A"/>
    <w:rsid w:val="00EC10DB"/>
    <w:rsid w:val="00EC4A70"/>
    <w:rsid w:val="00EC50B8"/>
    <w:rsid w:val="00EC68B0"/>
    <w:rsid w:val="00ED07C1"/>
    <w:rsid w:val="00ED37B5"/>
    <w:rsid w:val="00ED3883"/>
    <w:rsid w:val="00ED4EEC"/>
    <w:rsid w:val="00ED5D9C"/>
    <w:rsid w:val="00ED5F8A"/>
    <w:rsid w:val="00EE0309"/>
    <w:rsid w:val="00EE0864"/>
    <w:rsid w:val="00EE141E"/>
    <w:rsid w:val="00EE1CE4"/>
    <w:rsid w:val="00EE2019"/>
    <w:rsid w:val="00EE25A5"/>
    <w:rsid w:val="00EE44B3"/>
    <w:rsid w:val="00EE5913"/>
    <w:rsid w:val="00EE6BA1"/>
    <w:rsid w:val="00EF0728"/>
    <w:rsid w:val="00EF076D"/>
    <w:rsid w:val="00EF1F51"/>
    <w:rsid w:val="00EF4A22"/>
    <w:rsid w:val="00EF6549"/>
    <w:rsid w:val="00EF6764"/>
    <w:rsid w:val="00EF769E"/>
    <w:rsid w:val="00EF7DD9"/>
    <w:rsid w:val="00F03A69"/>
    <w:rsid w:val="00F046A0"/>
    <w:rsid w:val="00F0585A"/>
    <w:rsid w:val="00F05AB1"/>
    <w:rsid w:val="00F1172B"/>
    <w:rsid w:val="00F132DE"/>
    <w:rsid w:val="00F133F6"/>
    <w:rsid w:val="00F14123"/>
    <w:rsid w:val="00F1609E"/>
    <w:rsid w:val="00F2003B"/>
    <w:rsid w:val="00F20525"/>
    <w:rsid w:val="00F219DD"/>
    <w:rsid w:val="00F222DC"/>
    <w:rsid w:val="00F24803"/>
    <w:rsid w:val="00F26A90"/>
    <w:rsid w:val="00F31760"/>
    <w:rsid w:val="00F32C45"/>
    <w:rsid w:val="00F36157"/>
    <w:rsid w:val="00F37425"/>
    <w:rsid w:val="00F37C21"/>
    <w:rsid w:val="00F37DE5"/>
    <w:rsid w:val="00F40253"/>
    <w:rsid w:val="00F444A5"/>
    <w:rsid w:val="00F44ACD"/>
    <w:rsid w:val="00F52089"/>
    <w:rsid w:val="00F52481"/>
    <w:rsid w:val="00F54B16"/>
    <w:rsid w:val="00F60905"/>
    <w:rsid w:val="00F62EB3"/>
    <w:rsid w:val="00F63242"/>
    <w:rsid w:val="00F63E43"/>
    <w:rsid w:val="00F66083"/>
    <w:rsid w:val="00F66D70"/>
    <w:rsid w:val="00F66FD8"/>
    <w:rsid w:val="00F6707D"/>
    <w:rsid w:val="00F71446"/>
    <w:rsid w:val="00F73049"/>
    <w:rsid w:val="00F73B0B"/>
    <w:rsid w:val="00F77E4B"/>
    <w:rsid w:val="00F81652"/>
    <w:rsid w:val="00F86847"/>
    <w:rsid w:val="00F91FB4"/>
    <w:rsid w:val="00F926F3"/>
    <w:rsid w:val="00F95196"/>
    <w:rsid w:val="00F95D43"/>
    <w:rsid w:val="00F95ECE"/>
    <w:rsid w:val="00F972BF"/>
    <w:rsid w:val="00FA1319"/>
    <w:rsid w:val="00FA29EA"/>
    <w:rsid w:val="00FA5636"/>
    <w:rsid w:val="00FA5889"/>
    <w:rsid w:val="00FA6A68"/>
    <w:rsid w:val="00FA78F0"/>
    <w:rsid w:val="00FB03BA"/>
    <w:rsid w:val="00FB04B7"/>
    <w:rsid w:val="00FB1568"/>
    <w:rsid w:val="00FB29CA"/>
    <w:rsid w:val="00FB2B88"/>
    <w:rsid w:val="00FB4C76"/>
    <w:rsid w:val="00FB765F"/>
    <w:rsid w:val="00FB7D0A"/>
    <w:rsid w:val="00FC1120"/>
    <w:rsid w:val="00FC29BE"/>
    <w:rsid w:val="00FC2CAF"/>
    <w:rsid w:val="00FC45DF"/>
    <w:rsid w:val="00FD0FFA"/>
    <w:rsid w:val="00FD2A4B"/>
    <w:rsid w:val="00FD4ADD"/>
    <w:rsid w:val="00FD57E1"/>
    <w:rsid w:val="00FD689C"/>
    <w:rsid w:val="00FD6FBB"/>
    <w:rsid w:val="00FE0BAB"/>
    <w:rsid w:val="00FE1B7B"/>
    <w:rsid w:val="00FE313F"/>
    <w:rsid w:val="00FE5646"/>
    <w:rsid w:val="00FE6209"/>
    <w:rsid w:val="00FE739D"/>
    <w:rsid w:val="00FF2802"/>
    <w:rsid w:val="00FF5E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C4F11"/>
  <w15:chartTrackingRefBased/>
  <w15:docId w15:val="{131FDC3A-945E-4F0A-99A2-47D18E946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6157"/>
    <w:pPr>
      <w:spacing w:after="200" w:line="276" w:lineRule="auto"/>
    </w:pPr>
    <w:rPr>
      <w:rFonts w:eastAsia="Times New Roman"/>
      <w:sz w:val="22"/>
      <w:szCs w:val="22"/>
    </w:rPr>
  </w:style>
  <w:style w:type="paragraph" w:styleId="Nagwek1">
    <w:name w:val="heading 1"/>
    <w:basedOn w:val="Normalny"/>
    <w:next w:val="Normalny"/>
    <w:link w:val="Nagwek1Znak"/>
    <w:autoRedefine/>
    <w:qFormat/>
    <w:rsid w:val="0054745A"/>
    <w:pPr>
      <w:keepNext/>
      <w:widowControl w:val="0"/>
      <w:suppressAutoHyphens/>
      <w:spacing w:after="0" w:line="240" w:lineRule="auto"/>
      <w:ind w:left="432" w:hanging="432"/>
      <w:outlineLvl w:val="0"/>
    </w:pPr>
    <w:rPr>
      <w:rFonts w:ascii="Book Antiqua" w:hAnsi="Book Antiqua"/>
      <w:b/>
      <w:bCs/>
      <w:sz w:val="24"/>
      <w:szCs w:val="24"/>
    </w:rPr>
  </w:style>
  <w:style w:type="paragraph" w:styleId="Nagwek2">
    <w:name w:val="heading 2"/>
    <w:basedOn w:val="Normalny"/>
    <w:link w:val="Nagwek2Znak"/>
    <w:uiPriority w:val="9"/>
    <w:qFormat/>
    <w:rsid w:val="00213CD9"/>
    <w:pPr>
      <w:spacing w:before="100" w:beforeAutospacing="1" w:after="100" w:afterAutospacing="1" w:line="240" w:lineRule="auto"/>
      <w:outlineLvl w:val="1"/>
    </w:pPr>
    <w:rPr>
      <w:rFonts w:ascii="Times New Roman" w:hAnsi="Times New Roman"/>
      <w:b/>
      <w:bCs/>
      <w:sz w:val="36"/>
      <w:szCs w:val="36"/>
    </w:rPr>
  </w:style>
  <w:style w:type="paragraph" w:styleId="Nagwek3">
    <w:name w:val="heading 3"/>
    <w:basedOn w:val="Normalny"/>
    <w:next w:val="Normalny"/>
    <w:link w:val="Nagwek3Znak"/>
    <w:qFormat/>
    <w:rsid w:val="00F36157"/>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4745A"/>
    <w:pPr>
      <w:keepNext/>
      <w:spacing w:after="0"/>
      <w:jc w:val="center"/>
      <w:outlineLvl w:val="3"/>
    </w:pPr>
    <w:rPr>
      <w:rFonts w:ascii="Century Gothic" w:hAnsi="Century Gothic"/>
      <w:b/>
      <w:bCs/>
    </w:rPr>
  </w:style>
  <w:style w:type="paragraph" w:styleId="Nagwek5">
    <w:name w:val="heading 5"/>
    <w:basedOn w:val="Normalny"/>
    <w:next w:val="Normalny"/>
    <w:link w:val="Nagwek5Znak"/>
    <w:qFormat/>
    <w:rsid w:val="0054745A"/>
    <w:pPr>
      <w:keepNext/>
      <w:suppressAutoHyphens/>
      <w:spacing w:after="0" w:line="240" w:lineRule="auto"/>
      <w:jc w:val="center"/>
      <w:outlineLvl w:val="4"/>
    </w:pPr>
    <w:rPr>
      <w:rFonts w:ascii="Times New Roman" w:hAnsi="Times New Roman"/>
      <w:b/>
      <w:bCs/>
      <w:sz w:val="24"/>
      <w:szCs w:val="24"/>
      <w:lang w:eastAsia="ar-SA"/>
    </w:rPr>
  </w:style>
  <w:style w:type="paragraph" w:styleId="Nagwek6">
    <w:name w:val="heading 6"/>
    <w:basedOn w:val="Normalny"/>
    <w:next w:val="Normalny"/>
    <w:link w:val="Nagwek6Znak"/>
    <w:qFormat/>
    <w:rsid w:val="0054745A"/>
    <w:pPr>
      <w:keepNext/>
      <w:suppressAutoHyphens/>
      <w:spacing w:after="0" w:line="240" w:lineRule="auto"/>
      <w:jc w:val="both"/>
      <w:outlineLvl w:val="5"/>
    </w:pPr>
    <w:rPr>
      <w:rFonts w:ascii="Times New Roman" w:hAnsi="Times New Roman"/>
      <w:i/>
      <w:iCs/>
      <w:sz w:val="24"/>
      <w:szCs w:val="24"/>
      <w:lang w:eastAsia="ar-SA"/>
    </w:rPr>
  </w:style>
  <w:style w:type="paragraph" w:styleId="Nagwek7">
    <w:name w:val="heading 7"/>
    <w:basedOn w:val="Normalny"/>
    <w:next w:val="Normalny"/>
    <w:link w:val="Nagwek7Znak"/>
    <w:qFormat/>
    <w:rsid w:val="0054745A"/>
    <w:pPr>
      <w:keepNext/>
      <w:keepLines/>
      <w:suppressAutoHyphens/>
      <w:spacing w:before="200" w:after="0" w:line="240" w:lineRule="auto"/>
      <w:outlineLvl w:val="6"/>
    </w:pPr>
    <w:rPr>
      <w:rFonts w:ascii="Cambria" w:hAnsi="Cambria"/>
      <w:i/>
      <w:iCs/>
      <w:color w:val="404040"/>
      <w:sz w:val="24"/>
      <w:szCs w:val="24"/>
      <w:lang w:eastAsia="ar-SA"/>
    </w:rPr>
  </w:style>
  <w:style w:type="paragraph" w:styleId="Nagwek8">
    <w:name w:val="heading 8"/>
    <w:basedOn w:val="Normalny"/>
    <w:next w:val="Normalny"/>
    <w:link w:val="Nagwek8Znak"/>
    <w:qFormat/>
    <w:rsid w:val="0054745A"/>
    <w:pPr>
      <w:keepNext/>
      <w:suppressAutoHyphens/>
      <w:spacing w:after="0" w:line="240" w:lineRule="auto"/>
      <w:outlineLvl w:val="7"/>
    </w:pPr>
    <w:rPr>
      <w:rFonts w:ascii="Times New Roman" w:hAnsi="Times New Roman"/>
      <w:i/>
      <w:iCs/>
      <w:sz w:val="20"/>
      <w:szCs w:val="24"/>
      <w:lang w:eastAsia="ar-SA"/>
    </w:rPr>
  </w:style>
  <w:style w:type="paragraph" w:styleId="Nagwek9">
    <w:name w:val="heading 9"/>
    <w:basedOn w:val="Normalny"/>
    <w:next w:val="Normalny"/>
    <w:link w:val="Nagwek9Znak"/>
    <w:qFormat/>
    <w:rsid w:val="0054745A"/>
    <w:pPr>
      <w:keepNext/>
      <w:spacing w:after="0"/>
      <w:jc w:val="both"/>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F36157"/>
    <w:rPr>
      <w:rFonts w:ascii="Arial" w:eastAsia="Times New Roman" w:hAnsi="Arial" w:cs="Arial"/>
      <w:b/>
      <w:bCs/>
      <w:sz w:val="26"/>
      <w:szCs w:val="26"/>
      <w:lang w:eastAsia="pl-PL"/>
    </w:rPr>
  </w:style>
  <w:style w:type="paragraph" w:styleId="Akapitzlist">
    <w:name w:val="List Paragraph"/>
    <w:basedOn w:val="Normalny"/>
    <w:uiPriority w:val="34"/>
    <w:qFormat/>
    <w:rsid w:val="00AC6CBF"/>
    <w:pPr>
      <w:spacing w:after="160" w:line="259" w:lineRule="auto"/>
      <w:ind w:left="720"/>
      <w:contextualSpacing/>
    </w:pPr>
    <w:rPr>
      <w:rFonts w:eastAsia="Calibri"/>
      <w:lang w:eastAsia="en-US"/>
    </w:rPr>
  </w:style>
  <w:style w:type="character" w:customStyle="1" w:styleId="Nagwek2Znak">
    <w:name w:val="Nagłówek 2 Znak"/>
    <w:link w:val="Nagwek2"/>
    <w:uiPriority w:val="9"/>
    <w:rsid w:val="00213CD9"/>
    <w:rPr>
      <w:rFonts w:ascii="Times New Roman" w:eastAsia="Times New Roman" w:hAnsi="Times New Roman"/>
      <w:b/>
      <w:bCs/>
      <w:sz w:val="36"/>
      <w:szCs w:val="36"/>
    </w:rPr>
  </w:style>
  <w:style w:type="numbering" w:customStyle="1" w:styleId="Bezlisty1">
    <w:name w:val="Bez listy1"/>
    <w:next w:val="Bezlisty"/>
    <w:uiPriority w:val="99"/>
    <w:semiHidden/>
    <w:unhideWhenUsed/>
    <w:rsid w:val="00213CD9"/>
  </w:style>
  <w:style w:type="paragraph" w:customStyle="1" w:styleId="Default">
    <w:name w:val="Default"/>
    <w:rsid w:val="00213CD9"/>
    <w:pPr>
      <w:autoSpaceDE w:val="0"/>
      <w:autoSpaceDN w:val="0"/>
      <w:adjustRightInd w:val="0"/>
    </w:pPr>
    <w:rPr>
      <w:rFonts w:ascii="Times New Roman" w:hAnsi="Times New Roman"/>
      <w:color w:val="000000"/>
      <w:sz w:val="24"/>
      <w:szCs w:val="24"/>
      <w:lang w:eastAsia="en-US"/>
    </w:rPr>
  </w:style>
  <w:style w:type="paragraph" w:styleId="Nagwek">
    <w:name w:val="header"/>
    <w:aliases w:val=" Znak"/>
    <w:basedOn w:val="Normalny"/>
    <w:link w:val="NagwekZnak"/>
    <w:uiPriority w:val="99"/>
    <w:unhideWhenUsed/>
    <w:rsid w:val="00213CD9"/>
    <w:pPr>
      <w:tabs>
        <w:tab w:val="center" w:pos="4536"/>
        <w:tab w:val="right" w:pos="9072"/>
      </w:tabs>
    </w:pPr>
    <w:rPr>
      <w:rFonts w:eastAsia="Calibri"/>
      <w:lang w:eastAsia="en-US"/>
    </w:rPr>
  </w:style>
  <w:style w:type="character" w:customStyle="1" w:styleId="NagwekZnak">
    <w:name w:val="Nagłówek Znak"/>
    <w:aliases w:val=" Znak Znak"/>
    <w:link w:val="Nagwek"/>
    <w:uiPriority w:val="99"/>
    <w:rsid w:val="00213CD9"/>
    <w:rPr>
      <w:sz w:val="22"/>
      <w:szCs w:val="22"/>
      <w:lang w:eastAsia="en-US"/>
    </w:rPr>
  </w:style>
  <w:style w:type="table" w:styleId="Tabela-Siatka">
    <w:name w:val="Table Grid"/>
    <w:basedOn w:val="Standardowy"/>
    <w:uiPriority w:val="59"/>
    <w:rsid w:val="00213CD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213CD9"/>
    <w:pPr>
      <w:tabs>
        <w:tab w:val="center" w:pos="4536"/>
        <w:tab w:val="right" w:pos="9072"/>
      </w:tabs>
      <w:spacing w:after="0" w:line="240" w:lineRule="auto"/>
    </w:pPr>
    <w:rPr>
      <w:rFonts w:eastAsia="Calibri"/>
      <w:lang w:eastAsia="en-US"/>
    </w:rPr>
  </w:style>
  <w:style w:type="character" w:customStyle="1" w:styleId="StopkaZnak">
    <w:name w:val="Stopka Znak"/>
    <w:link w:val="Stopka"/>
    <w:uiPriority w:val="99"/>
    <w:rsid w:val="00213CD9"/>
    <w:rPr>
      <w:sz w:val="22"/>
      <w:szCs w:val="22"/>
      <w:lang w:eastAsia="en-US"/>
    </w:rPr>
  </w:style>
  <w:style w:type="character" w:styleId="Odwoaniedokomentarza">
    <w:name w:val="annotation reference"/>
    <w:semiHidden/>
    <w:unhideWhenUsed/>
    <w:rsid w:val="00213CD9"/>
    <w:rPr>
      <w:sz w:val="16"/>
      <w:szCs w:val="16"/>
    </w:rPr>
  </w:style>
  <w:style w:type="paragraph" w:styleId="Tekstkomentarza">
    <w:name w:val="annotation text"/>
    <w:basedOn w:val="Normalny"/>
    <w:link w:val="TekstkomentarzaZnak"/>
    <w:unhideWhenUsed/>
    <w:rsid w:val="00213CD9"/>
    <w:pPr>
      <w:spacing w:after="160" w:line="240" w:lineRule="auto"/>
    </w:pPr>
    <w:rPr>
      <w:rFonts w:eastAsia="Calibri"/>
      <w:sz w:val="20"/>
      <w:szCs w:val="20"/>
      <w:lang w:eastAsia="en-US"/>
    </w:rPr>
  </w:style>
  <w:style w:type="character" w:customStyle="1" w:styleId="TekstkomentarzaZnak">
    <w:name w:val="Tekst komentarza Znak"/>
    <w:link w:val="Tekstkomentarza"/>
    <w:rsid w:val="00213CD9"/>
    <w:rPr>
      <w:lang w:eastAsia="en-US"/>
    </w:rPr>
  </w:style>
  <w:style w:type="paragraph" w:styleId="Tematkomentarza">
    <w:name w:val="annotation subject"/>
    <w:basedOn w:val="Tekstkomentarza"/>
    <w:next w:val="Tekstkomentarza"/>
    <w:link w:val="TematkomentarzaZnak"/>
    <w:semiHidden/>
    <w:unhideWhenUsed/>
    <w:rsid w:val="00213CD9"/>
    <w:rPr>
      <w:b/>
      <w:bCs/>
    </w:rPr>
  </w:style>
  <w:style w:type="character" w:customStyle="1" w:styleId="TematkomentarzaZnak">
    <w:name w:val="Temat komentarza Znak"/>
    <w:link w:val="Tematkomentarza"/>
    <w:semiHidden/>
    <w:rsid w:val="00213CD9"/>
    <w:rPr>
      <w:b/>
      <w:bCs/>
      <w:lang w:eastAsia="en-US"/>
    </w:rPr>
  </w:style>
  <w:style w:type="paragraph" w:styleId="Tekstdymka">
    <w:name w:val="Balloon Text"/>
    <w:basedOn w:val="Normalny"/>
    <w:link w:val="TekstdymkaZnak"/>
    <w:uiPriority w:val="99"/>
    <w:unhideWhenUsed/>
    <w:rsid w:val="00213CD9"/>
    <w:pPr>
      <w:spacing w:after="0" w:line="240" w:lineRule="auto"/>
    </w:pPr>
    <w:rPr>
      <w:rFonts w:ascii="Segoe UI" w:eastAsia="Calibri" w:hAnsi="Segoe UI" w:cs="Segoe UI"/>
      <w:sz w:val="18"/>
      <w:szCs w:val="18"/>
      <w:lang w:eastAsia="en-US"/>
    </w:rPr>
  </w:style>
  <w:style w:type="character" w:customStyle="1" w:styleId="TekstdymkaZnak">
    <w:name w:val="Tekst dymka Znak"/>
    <w:link w:val="Tekstdymka"/>
    <w:uiPriority w:val="99"/>
    <w:rsid w:val="00213CD9"/>
    <w:rPr>
      <w:rFonts w:ascii="Segoe UI" w:hAnsi="Segoe UI" w:cs="Segoe UI"/>
      <w:sz w:val="18"/>
      <w:szCs w:val="18"/>
      <w:lang w:eastAsia="en-US"/>
    </w:rPr>
  </w:style>
  <w:style w:type="paragraph" w:styleId="Poprawka">
    <w:name w:val="Revision"/>
    <w:hidden/>
    <w:uiPriority w:val="99"/>
    <w:semiHidden/>
    <w:rsid w:val="00213CD9"/>
    <w:rPr>
      <w:sz w:val="22"/>
      <w:szCs w:val="22"/>
      <w:lang w:eastAsia="en-US"/>
    </w:rPr>
  </w:style>
  <w:style w:type="paragraph" w:styleId="NormalnyWeb">
    <w:name w:val="Normal (Web)"/>
    <w:basedOn w:val="Normalny"/>
    <w:uiPriority w:val="99"/>
    <w:unhideWhenUsed/>
    <w:rsid w:val="00213CD9"/>
    <w:pPr>
      <w:spacing w:before="100" w:beforeAutospacing="1" w:after="100" w:afterAutospacing="1" w:line="240" w:lineRule="auto"/>
    </w:pPr>
    <w:rPr>
      <w:rFonts w:ascii="Times New Roman" w:hAnsi="Times New Roman"/>
      <w:sz w:val="24"/>
      <w:szCs w:val="24"/>
    </w:rPr>
  </w:style>
  <w:style w:type="character" w:customStyle="1" w:styleId="Nagwek1Znak">
    <w:name w:val="Nagłówek 1 Znak"/>
    <w:link w:val="Nagwek1"/>
    <w:rsid w:val="0054745A"/>
    <w:rPr>
      <w:rFonts w:ascii="Book Antiqua" w:eastAsia="Times New Roman" w:hAnsi="Book Antiqua"/>
      <w:b/>
      <w:bCs/>
      <w:sz w:val="24"/>
      <w:szCs w:val="24"/>
    </w:rPr>
  </w:style>
  <w:style w:type="character" w:customStyle="1" w:styleId="Nagwek4Znak">
    <w:name w:val="Nagłówek 4 Znak"/>
    <w:link w:val="Nagwek4"/>
    <w:rsid w:val="0054745A"/>
    <w:rPr>
      <w:rFonts w:ascii="Century Gothic" w:eastAsia="Times New Roman" w:hAnsi="Century Gothic"/>
      <w:b/>
      <w:bCs/>
      <w:sz w:val="22"/>
      <w:szCs w:val="22"/>
    </w:rPr>
  </w:style>
  <w:style w:type="character" w:customStyle="1" w:styleId="Nagwek5Znak">
    <w:name w:val="Nagłówek 5 Znak"/>
    <w:link w:val="Nagwek5"/>
    <w:rsid w:val="0054745A"/>
    <w:rPr>
      <w:rFonts w:ascii="Times New Roman" w:eastAsia="Times New Roman" w:hAnsi="Times New Roman"/>
      <w:b/>
      <w:bCs/>
      <w:sz w:val="24"/>
      <w:szCs w:val="24"/>
      <w:lang w:eastAsia="ar-SA"/>
    </w:rPr>
  </w:style>
  <w:style w:type="character" w:customStyle="1" w:styleId="Nagwek6Znak">
    <w:name w:val="Nagłówek 6 Znak"/>
    <w:link w:val="Nagwek6"/>
    <w:rsid w:val="0054745A"/>
    <w:rPr>
      <w:rFonts w:ascii="Times New Roman" w:eastAsia="Times New Roman" w:hAnsi="Times New Roman"/>
      <w:i/>
      <w:iCs/>
      <w:sz w:val="24"/>
      <w:szCs w:val="24"/>
      <w:lang w:eastAsia="ar-SA"/>
    </w:rPr>
  </w:style>
  <w:style w:type="character" w:customStyle="1" w:styleId="Nagwek7Znak">
    <w:name w:val="Nagłówek 7 Znak"/>
    <w:link w:val="Nagwek7"/>
    <w:rsid w:val="0054745A"/>
    <w:rPr>
      <w:rFonts w:ascii="Cambria" w:eastAsia="Times New Roman" w:hAnsi="Cambria"/>
      <w:i/>
      <w:iCs/>
      <w:color w:val="404040"/>
      <w:sz w:val="24"/>
      <w:szCs w:val="24"/>
      <w:lang w:eastAsia="ar-SA"/>
    </w:rPr>
  </w:style>
  <w:style w:type="character" w:customStyle="1" w:styleId="Nagwek8Znak">
    <w:name w:val="Nagłówek 8 Znak"/>
    <w:link w:val="Nagwek8"/>
    <w:rsid w:val="0054745A"/>
    <w:rPr>
      <w:rFonts w:ascii="Times New Roman" w:eastAsia="Times New Roman" w:hAnsi="Times New Roman"/>
      <w:i/>
      <w:iCs/>
      <w:szCs w:val="24"/>
      <w:lang w:eastAsia="ar-SA"/>
    </w:rPr>
  </w:style>
  <w:style w:type="character" w:customStyle="1" w:styleId="Nagwek9Znak">
    <w:name w:val="Nagłówek 9 Znak"/>
    <w:link w:val="Nagwek9"/>
    <w:rsid w:val="0054745A"/>
    <w:rPr>
      <w:rFonts w:eastAsia="Times New Roman"/>
      <w:b/>
      <w:sz w:val="22"/>
      <w:szCs w:val="22"/>
    </w:rPr>
  </w:style>
  <w:style w:type="numbering" w:customStyle="1" w:styleId="Bezlisty2">
    <w:name w:val="Bez listy2"/>
    <w:next w:val="Bezlisty"/>
    <w:uiPriority w:val="99"/>
    <w:semiHidden/>
    <w:unhideWhenUsed/>
    <w:rsid w:val="0054745A"/>
  </w:style>
  <w:style w:type="numbering" w:customStyle="1" w:styleId="Bezlisty11">
    <w:name w:val="Bez listy11"/>
    <w:next w:val="Bezlisty"/>
    <w:uiPriority w:val="99"/>
    <w:semiHidden/>
    <w:unhideWhenUsed/>
    <w:rsid w:val="0054745A"/>
  </w:style>
  <w:style w:type="paragraph" w:styleId="Tekstprzypisukocowego">
    <w:name w:val="endnote text"/>
    <w:basedOn w:val="Normalny"/>
    <w:link w:val="TekstprzypisukocowegoZnak"/>
    <w:uiPriority w:val="99"/>
    <w:unhideWhenUsed/>
    <w:rsid w:val="0054745A"/>
    <w:pPr>
      <w:spacing w:after="0" w:line="240" w:lineRule="auto"/>
    </w:pPr>
    <w:rPr>
      <w:sz w:val="20"/>
      <w:szCs w:val="20"/>
    </w:rPr>
  </w:style>
  <w:style w:type="character" w:customStyle="1" w:styleId="TekstprzypisukocowegoZnak">
    <w:name w:val="Tekst przypisu końcowego Znak"/>
    <w:link w:val="Tekstprzypisukocowego"/>
    <w:uiPriority w:val="99"/>
    <w:rsid w:val="0054745A"/>
    <w:rPr>
      <w:rFonts w:eastAsia="Times New Roman"/>
    </w:rPr>
  </w:style>
  <w:style w:type="character" w:styleId="Odwoanieprzypisukocowego">
    <w:name w:val="endnote reference"/>
    <w:uiPriority w:val="99"/>
    <w:semiHidden/>
    <w:unhideWhenUsed/>
    <w:rsid w:val="0054745A"/>
    <w:rPr>
      <w:vertAlign w:val="superscript"/>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54745A"/>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uiPriority w:val="99"/>
    <w:rsid w:val="0054745A"/>
    <w:rPr>
      <w:rFonts w:eastAsia="Times New Roman"/>
    </w:rPr>
  </w:style>
  <w:style w:type="character" w:styleId="Odwoanieprzypisudolnego">
    <w:name w:val="footnote reference"/>
    <w:uiPriority w:val="99"/>
    <w:semiHidden/>
    <w:rsid w:val="0054745A"/>
    <w:rPr>
      <w:vertAlign w:val="superscript"/>
    </w:rPr>
  </w:style>
  <w:style w:type="paragraph" w:styleId="Bezodstpw">
    <w:name w:val="No Spacing"/>
    <w:uiPriority w:val="1"/>
    <w:qFormat/>
    <w:rsid w:val="0054745A"/>
    <w:rPr>
      <w:rFonts w:eastAsia="Times New Roman"/>
      <w:sz w:val="22"/>
      <w:szCs w:val="22"/>
      <w:lang w:eastAsia="en-US"/>
    </w:rPr>
  </w:style>
  <w:style w:type="paragraph" w:styleId="Spistreci1">
    <w:name w:val="toc 1"/>
    <w:basedOn w:val="Normalny"/>
    <w:next w:val="Normalny"/>
    <w:autoRedefine/>
    <w:uiPriority w:val="39"/>
    <w:qFormat/>
    <w:rsid w:val="0054745A"/>
    <w:pPr>
      <w:tabs>
        <w:tab w:val="right" w:leader="dot" w:pos="8789"/>
      </w:tabs>
      <w:ind w:left="284" w:right="43" w:hanging="284"/>
      <w:jc w:val="both"/>
    </w:pPr>
    <w:rPr>
      <w:noProof/>
      <w:szCs w:val="28"/>
    </w:rPr>
  </w:style>
  <w:style w:type="paragraph" w:styleId="Spistreci2">
    <w:name w:val="toc 2"/>
    <w:basedOn w:val="Normalny"/>
    <w:next w:val="Normalny"/>
    <w:autoRedefine/>
    <w:uiPriority w:val="39"/>
    <w:qFormat/>
    <w:rsid w:val="0054745A"/>
    <w:pPr>
      <w:tabs>
        <w:tab w:val="right" w:leader="dot" w:pos="8789"/>
      </w:tabs>
      <w:spacing w:after="120"/>
      <w:ind w:left="567" w:hanging="346"/>
      <w:jc w:val="both"/>
    </w:pPr>
  </w:style>
  <w:style w:type="character" w:styleId="Hipercze">
    <w:name w:val="Hyperlink"/>
    <w:uiPriority w:val="99"/>
    <w:rsid w:val="0054745A"/>
    <w:rPr>
      <w:color w:val="0000FF"/>
      <w:u w:val="single"/>
    </w:rPr>
  </w:style>
  <w:style w:type="character" w:customStyle="1" w:styleId="BezodstpwZnak">
    <w:name w:val="Bez odstępów Znak"/>
    <w:rsid w:val="0054745A"/>
    <w:rPr>
      <w:sz w:val="22"/>
      <w:szCs w:val="22"/>
      <w:lang w:val="pl-PL" w:eastAsia="en-US" w:bidi="ar-SA"/>
    </w:rPr>
  </w:style>
  <w:style w:type="paragraph" w:styleId="Tekstpodstawowywcity">
    <w:name w:val="Body Text Indent"/>
    <w:basedOn w:val="Normalny"/>
    <w:link w:val="TekstpodstawowywcityZnak"/>
    <w:semiHidden/>
    <w:rsid w:val="0054745A"/>
    <w:pPr>
      <w:ind w:left="360"/>
      <w:jc w:val="both"/>
    </w:pPr>
  </w:style>
  <w:style w:type="character" w:customStyle="1" w:styleId="TekstpodstawowywcityZnak">
    <w:name w:val="Tekst podstawowy wcięty Znak"/>
    <w:link w:val="Tekstpodstawowywcity"/>
    <w:semiHidden/>
    <w:rsid w:val="0054745A"/>
    <w:rPr>
      <w:rFonts w:eastAsia="Times New Roman"/>
      <w:sz w:val="22"/>
      <w:szCs w:val="22"/>
    </w:rPr>
  </w:style>
  <w:style w:type="paragraph" w:styleId="Tekstpodstawowywcity2">
    <w:name w:val="Body Text Indent 2"/>
    <w:basedOn w:val="Normalny"/>
    <w:link w:val="Tekstpodstawowywcity2Znak"/>
    <w:semiHidden/>
    <w:rsid w:val="0054745A"/>
    <w:pPr>
      <w:ind w:left="-110" w:firstLine="110"/>
      <w:jc w:val="both"/>
    </w:pPr>
  </w:style>
  <w:style w:type="character" w:customStyle="1" w:styleId="Tekstpodstawowywcity2Znak">
    <w:name w:val="Tekst podstawowy wcięty 2 Znak"/>
    <w:link w:val="Tekstpodstawowywcity2"/>
    <w:semiHidden/>
    <w:rsid w:val="0054745A"/>
    <w:rPr>
      <w:rFonts w:eastAsia="Times New Roman"/>
      <w:sz w:val="22"/>
      <w:szCs w:val="22"/>
    </w:rPr>
  </w:style>
  <w:style w:type="paragraph" w:styleId="Tekstpodstawowy">
    <w:name w:val="Body Text"/>
    <w:basedOn w:val="Normalny"/>
    <w:link w:val="TekstpodstawowyZnak"/>
    <w:semiHidden/>
    <w:rsid w:val="0054745A"/>
    <w:pPr>
      <w:autoSpaceDE w:val="0"/>
      <w:autoSpaceDN w:val="0"/>
      <w:adjustRightInd w:val="0"/>
      <w:jc w:val="both"/>
    </w:pPr>
    <w:rPr>
      <w:bCs/>
      <w:szCs w:val="24"/>
    </w:rPr>
  </w:style>
  <w:style w:type="character" w:customStyle="1" w:styleId="TekstpodstawowyZnak">
    <w:name w:val="Tekst podstawowy Znak"/>
    <w:link w:val="Tekstpodstawowy"/>
    <w:semiHidden/>
    <w:rsid w:val="0054745A"/>
    <w:rPr>
      <w:rFonts w:eastAsia="Times New Roman"/>
      <w:bCs/>
      <w:sz w:val="22"/>
      <w:szCs w:val="24"/>
    </w:rPr>
  </w:style>
  <w:style w:type="paragraph" w:customStyle="1" w:styleId="1111">
    <w:name w:val="1111"/>
    <w:basedOn w:val="Normalny"/>
    <w:rsid w:val="0054745A"/>
    <w:pPr>
      <w:spacing w:before="240" w:after="0" w:line="240" w:lineRule="auto"/>
      <w:ind w:firstLine="708"/>
    </w:pPr>
    <w:rPr>
      <w:rFonts w:ascii="Franklin Gothic Medium" w:hAnsi="Franklin Gothic Medium"/>
      <w:noProof/>
      <w:sz w:val="52"/>
    </w:rPr>
  </w:style>
  <w:style w:type="paragraph" w:styleId="Tekstpodstawowy2">
    <w:name w:val="Body Text 2"/>
    <w:basedOn w:val="Normalny"/>
    <w:link w:val="Tekstpodstawowy2Znak"/>
    <w:semiHidden/>
    <w:rsid w:val="0054745A"/>
    <w:rPr>
      <w:color w:val="000000"/>
      <w:sz w:val="20"/>
      <w:szCs w:val="20"/>
    </w:rPr>
  </w:style>
  <w:style w:type="character" w:customStyle="1" w:styleId="Tekstpodstawowy2Znak">
    <w:name w:val="Tekst podstawowy 2 Znak"/>
    <w:link w:val="Tekstpodstawowy2"/>
    <w:semiHidden/>
    <w:rsid w:val="0054745A"/>
    <w:rPr>
      <w:rFonts w:eastAsia="Times New Roman"/>
      <w:color w:val="000000"/>
    </w:rPr>
  </w:style>
  <w:style w:type="paragraph" w:styleId="Spistreci3">
    <w:name w:val="toc 3"/>
    <w:basedOn w:val="Normalny"/>
    <w:next w:val="Normalny"/>
    <w:autoRedefine/>
    <w:uiPriority w:val="39"/>
    <w:qFormat/>
    <w:rsid w:val="0054745A"/>
    <w:pPr>
      <w:tabs>
        <w:tab w:val="right" w:leader="dot" w:pos="8777"/>
      </w:tabs>
      <w:spacing w:after="120"/>
      <w:ind w:left="443" w:hanging="301"/>
    </w:pPr>
  </w:style>
  <w:style w:type="paragraph" w:styleId="Spistreci4">
    <w:name w:val="toc 4"/>
    <w:basedOn w:val="Normalny"/>
    <w:next w:val="Normalny"/>
    <w:autoRedefine/>
    <w:semiHidden/>
    <w:rsid w:val="0054745A"/>
    <w:pPr>
      <w:ind w:left="660"/>
    </w:pPr>
  </w:style>
  <w:style w:type="paragraph" w:styleId="Spistreci5">
    <w:name w:val="toc 5"/>
    <w:basedOn w:val="Normalny"/>
    <w:next w:val="Normalny"/>
    <w:autoRedefine/>
    <w:semiHidden/>
    <w:rsid w:val="0054745A"/>
    <w:pPr>
      <w:ind w:left="880"/>
    </w:pPr>
  </w:style>
  <w:style w:type="paragraph" w:styleId="Spistreci6">
    <w:name w:val="toc 6"/>
    <w:basedOn w:val="Normalny"/>
    <w:next w:val="Normalny"/>
    <w:autoRedefine/>
    <w:semiHidden/>
    <w:rsid w:val="0054745A"/>
    <w:pPr>
      <w:ind w:left="1100"/>
    </w:pPr>
  </w:style>
  <w:style w:type="paragraph" w:styleId="Spistreci7">
    <w:name w:val="toc 7"/>
    <w:basedOn w:val="Normalny"/>
    <w:next w:val="Normalny"/>
    <w:autoRedefine/>
    <w:semiHidden/>
    <w:rsid w:val="0054745A"/>
    <w:pPr>
      <w:ind w:left="1320"/>
    </w:pPr>
  </w:style>
  <w:style w:type="paragraph" w:styleId="Spistreci8">
    <w:name w:val="toc 8"/>
    <w:basedOn w:val="Normalny"/>
    <w:next w:val="Normalny"/>
    <w:autoRedefine/>
    <w:semiHidden/>
    <w:rsid w:val="0054745A"/>
    <w:pPr>
      <w:ind w:left="1540"/>
    </w:pPr>
  </w:style>
  <w:style w:type="paragraph" w:styleId="Spistreci9">
    <w:name w:val="toc 9"/>
    <w:basedOn w:val="Normalny"/>
    <w:next w:val="Normalny"/>
    <w:autoRedefine/>
    <w:semiHidden/>
    <w:rsid w:val="0054745A"/>
    <w:pPr>
      <w:ind w:left="1760"/>
    </w:pPr>
  </w:style>
  <w:style w:type="paragraph" w:styleId="Tekstpodstawowywcity3">
    <w:name w:val="Body Text Indent 3"/>
    <w:basedOn w:val="Normalny"/>
    <w:link w:val="Tekstpodstawowywcity3Znak"/>
    <w:semiHidden/>
    <w:rsid w:val="0054745A"/>
    <w:pPr>
      <w:autoSpaceDE w:val="0"/>
      <w:autoSpaceDN w:val="0"/>
      <w:adjustRightInd w:val="0"/>
      <w:ind w:firstLine="440"/>
      <w:jc w:val="both"/>
    </w:pPr>
    <w:rPr>
      <w:szCs w:val="24"/>
    </w:rPr>
  </w:style>
  <w:style w:type="character" w:customStyle="1" w:styleId="Tekstpodstawowywcity3Znak">
    <w:name w:val="Tekst podstawowy wcięty 3 Znak"/>
    <w:link w:val="Tekstpodstawowywcity3"/>
    <w:semiHidden/>
    <w:rsid w:val="0054745A"/>
    <w:rPr>
      <w:rFonts w:eastAsia="Times New Roman"/>
      <w:sz w:val="22"/>
      <w:szCs w:val="24"/>
    </w:rPr>
  </w:style>
  <w:style w:type="paragraph" w:styleId="Tekstpodstawowy3">
    <w:name w:val="Body Text 3"/>
    <w:basedOn w:val="Normalny"/>
    <w:link w:val="Tekstpodstawowy3Znak"/>
    <w:semiHidden/>
    <w:rsid w:val="0054745A"/>
    <w:pPr>
      <w:autoSpaceDE w:val="0"/>
      <w:autoSpaceDN w:val="0"/>
      <w:adjustRightInd w:val="0"/>
      <w:spacing w:after="0" w:line="240" w:lineRule="auto"/>
    </w:pPr>
    <w:rPr>
      <w:sz w:val="18"/>
    </w:rPr>
  </w:style>
  <w:style w:type="character" w:customStyle="1" w:styleId="Tekstpodstawowy3Znak">
    <w:name w:val="Tekst podstawowy 3 Znak"/>
    <w:link w:val="Tekstpodstawowy3"/>
    <w:semiHidden/>
    <w:rsid w:val="0054745A"/>
    <w:rPr>
      <w:rFonts w:eastAsia="Times New Roman"/>
      <w:sz w:val="18"/>
      <w:szCs w:val="22"/>
    </w:rPr>
  </w:style>
  <w:style w:type="paragraph" w:customStyle="1" w:styleId="Nagwek20">
    <w:name w:val="Nagłówek2"/>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paragraph" w:customStyle="1" w:styleId="Tekstpodstawowy32">
    <w:name w:val="Tekst podstawowy 32"/>
    <w:basedOn w:val="Normalny"/>
    <w:rsid w:val="0054745A"/>
    <w:pPr>
      <w:keepNext/>
      <w:suppressAutoHyphens/>
      <w:spacing w:before="120" w:after="120" w:line="240" w:lineRule="auto"/>
      <w:jc w:val="both"/>
    </w:pPr>
    <w:rPr>
      <w:rFonts w:ascii="Times New Roman" w:hAnsi="Times New Roman"/>
      <w:szCs w:val="24"/>
      <w:lang w:eastAsia="ar-SA"/>
    </w:rPr>
  </w:style>
  <w:style w:type="character" w:customStyle="1" w:styleId="WW8Num3z0">
    <w:name w:val="WW8Num3z0"/>
    <w:rsid w:val="0054745A"/>
    <w:rPr>
      <w:rFonts w:ascii="StarSymbol" w:hAnsi="StarSymbol" w:cs="StarSymbol"/>
      <w:sz w:val="18"/>
      <w:szCs w:val="18"/>
    </w:rPr>
  </w:style>
  <w:style w:type="character" w:customStyle="1" w:styleId="WW8Num4z0">
    <w:name w:val="WW8Num4z0"/>
    <w:rsid w:val="0054745A"/>
    <w:rPr>
      <w:rFonts w:ascii="StarSymbol" w:hAnsi="StarSymbol" w:cs="StarSymbol"/>
      <w:sz w:val="18"/>
      <w:szCs w:val="18"/>
    </w:rPr>
  </w:style>
  <w:style w:type="character" w:customStyle="1" w:styleId="WW8Num6z0">
    <w:name w:val="WW8Num6z0"/>
    <w:rsid w:val="0054745A"/>
    <w:rPr>
      <w:rFonts w:ascii="Symbol" w:hAnsi="Symbol"/>
      <w:color w:val="auto"/>
    </w:rPr>
  </w:style>
  <w:style w:type="character" w:customStyle="1" w:styleId="WW8Num7z0">
    <w:name w:val="WW8Num7z0"/>
    <w:rsid w:val="0054745A"/>
    <w:rPr>
      <w:rFonts w:ascii="Times New Roman" w:hAnsi="Times New Roman" w:cs="Times New Roman"/>
    </w:rPr>
  </w:style>
  <w:style w:type="character" w:customStyle="1" w:styleId="WW8Num8z0">
    <w:name w:val="WW8Num8z0"/>
    <w:rsid w:val="0054745A"/>
    <w:rPr>
      <w:rFonts w:ascii="Symbol" w:hAnsi="Symbol"/>
    </w:rPr>
  </w:style>
  <w:style w:type="character" w:customStyle="1" w:styleId="WW8Num9z0">
    <w:name w:val="WW8Num9z0"/>
    <w:rsid w:val="0054745A"/>
    <w:rPr>
      <w:rFonts w:ascii="Symbol" w:hAnsi="Symbol"/>
    </w:rPr>
  </w:style>
  <w:style w:type="character" w:customStyle="1" w:styleId="WW8Num10z0">
    <w:name w:val="WW8Num10z0"/>
    <w:rsid w:val="0054745A"/>
    <w:rPr>
      <w:rFonts w:ascii="Symbol" w:hAnsi="Symbol"/>
    </w:rPr>
  </w:style>
  <w:style w:type="character" w:customStyle="1" w:styleId="WW8Num12z0">
    <w:name w:val="WW8Num12z0"/>
    <w:rsid w:val="0054745A"/>
    <w:rPr>
      <w:rFonts w:ascii="Symbol" w:hAnsi="Symbol"/>
    </w:rPr>
  </w:style>
  <w:style w:type="character" w:customStyle="1" w:styleId="WW8Num13z0">
    <w:name w:val="WW8Num13z0"/>
    <w:rsid w:val="0054745A"/>
    <w:rPr>
      <w:rFonts w:ascii="Symbol" w:hAnsi="Symbol"/>
    </w:rPr>
  </w:style>
  <w:style w:type="character" w:customStyle="1" w:styleId="WW8Num15z2">
    <w:name w:val="WW8Num15z2"/>
    <w:rsid w:val="0054745A"/>
    <w:rPr>
      <w:rFonts w:ascii="Times New Roman" w:hAnsi="Times New Roman"/>
    </w:rPr>
  </w:style>
  <w:style w:type="character" w:customStyle="1" w:styleId="WW8Num16z0">
    <w:name w:val="WW8Num16z0"/>
    <w:rsid w:val="0054745A"/>
    <w:rPr>
      <w:rFonts w:ascii="Times New Roman" w:hAnsi="Times New Roman" w:cs="Times New Roman"/>
    </w:rPr>
  </w:style>
  <w:style w:type="character" w:customStyle="1" w:styleId="WW8Num17z0">
    <w:name w:val="WW8Num17z0"/>
    <w:rsid w:val="0054745A"/>
    <w:rPr>
      <w:rFonts w:ascii="Symbol" w:hAnsi="Symbol"/>
    </w:rPr>
  </w:style>
  <w:style w:type="character" w:customStyle="1" w:styleId="WW8Num18z0">
    <w:name w:val="WW8Num18z0"/>
    <w:rsid w:val="0054745A"/>
    <w:rPr>
      <w:rFonts w:ascii="Times New Roman" w:eastAsia="Times New Roman" w:hAnsi="Times New Roman" w:cs="Times New Roman"/>
    </w:rPr>
  </w:style>
  <w:style w:type="character" w:customStyle="1" w:styleId="WW8Num19z0">
    <w:name w:val="WW8Num19z0"/>
    <w:rsid w:val="0054745A"/>
    <w:rPr>
      <w:rFonts w:ascii="Times New Roman" w:eastAsia="Times New Roman" w:hAnsi="Times New Roman" w:cs="Times New Roman"/>
    </w:rPr>
  </w:style>
  <w:style w:type="character" w:customStyle="1" w:styleId="WW8Num20z0">
    <w:name w:val="WW8Num20z0"/>
    <w:rsid w:val="0054745A"/>
    <w:rPr>
      <w:b/>
      <w:i w:val="0"/>
    </w:rPr>
  </w:style>
  <w:style w:type="character" w:customStyle="1" w:styleId="WW8Num21z0">
    <w:name w:val="WW8Num21z0"/>
    <w:rsid w:val="0054745A"/>
    <w:rPr>
      <w:rFonts w:ascii="Symbol" w:hAnsi="Symbol"/>
    </w:rPr>
  </w:style>
  <w:style w:type="character" w:customStyle="1" w:styleId="WW8Num22z0">
    <w:name w:val="WW8Num22z0"/>
    <w:rsid w:val="0054745A"/>
    <w:rPr>
      <w:rFonts w:ascii="Times New Roman" w:eastAsia="Times New Roman" w:hAnsi="Times New Roman" w:cs="Times New Roman"/>
    </w:rPr>
  </w:style>
  <w:style w:type="character" w:customStyle="1" w:styleId="WW8Num23z0">
    <w:name w:val="WW8Num23z0"/>
    <w:rsid w:val="0054745A"/>
    <w:rPr>
      <w:rFonts w:ascii="Times New Roman" w:eastAsia="Times New Roman" w:hAnsi="Times New Roman" w:cs="Times New Roman"/>
    </w:rPr>
  </w:style>
  <w:style w:type="character" w:customStyle="1" w:styleId="WW8Num26z0">
    <w:name w:val="WW8Num26z0"/>
    <w:rsid w:val="0054745A"/>
    <w:rPr>
      <w:rFonts w:ascii="Times New Roman" w:hAnsi="Times New Roman" w:cs="Times New Roman"/>
    </w:rPr>
  </w:style>
  <w:style w:type="character" w:customStyle="1" w:styleId="WW8Num27z0">
    <w:name w:val="WW8Num27z0"/>
    <w:rsid w:val="0054745A"/>
    <w:rPr>
      <w:rFonts w:ascii="Times New Roman" w:eastAsia="Times New Roman" w:hAnsi="Times New Roman" w:cs="Times New Roman"/>
    </w:rPr>
  </w:style>
  <w:style w:type="character" w:customStyle="1" w:styleId="WW8Num28z0">
    <w:name w:val="WW8Num28z0"/>
    <w:rsid w:val="0054745A"/>
    <w:rPr>
      <w:rFonts w:ascii="Wingdings" w:hAnsi="Wingdings"/>
    </w:rPr>
  </w:style>
  <w:style w:type="character" w:customStyle="1" w:styleId="WW8Num29z0">
    <w:name w:val="WW8Num29z0"/>
    <w:rsid w:val="0054745A"/>
    <w:rPr>
      <w:rFonts w:ascii="Symbol" w:hAnsi="Symbol"/>
    </w:rPr>
  </w:style>
  <w:style w:type="character" w:customStyle="1" w:styleId="WW8Num30z0">
    <w:name w:val="WW8Num30z0"/>
    <w:rsid w:val="0054745A"/>
    <w:rPr>
      <w:rFonts w:ascii="Arial" w:hAnsi="Arial"/>
    </w:rPr>
  </w:style>
  <w:style w:type="character" w:customStyle="1" w:styleId="WW8Num31z0">
    <w:name w:val="WW8Num31z0"/>
    <w:rsid w:val="0054745A"/>
    <w:rPr>
      <w:rFonts w:ascii="Symbol" w:hAnsi="Symbol"/>
    </w:rPr>
  </w:style>
  <w:style w:type="character" w:customStyle="1" w:styleId="WW8Num32z0">
    <w:name w:val="WW8Num32z0"/>
    <w:rsid w:val="0054745A"/>
    <w:rPr>
      <w:rFonts w:ascii="Times New Roman" w:eastAsia="Times New Roman" w:hAnsi="Times New Roman" w:cs="Times New Roman"/>
    </w:rPr>
  </w:style>
  <w:style w:type="character" w:customStyle="1" w:styleId="WW8Num33z0">
    <w:name w:val="WW8Num33z0"/>
    <w:rsid w:val="0054745A"/>
    <w:rPr>
      <w:rFonts w:ascii="Times New Roman" w:eastAsia="Times New Roman" w:hAnsi="Times New Roman" w:cs="Times New Roman"/>
    </w:rPr>
  </w:style>
  <w:style w:type="character" w:customStyle="1" w:styleId="WW8Num34z2">
    <w:name w:val="WW8Num34z2"/>
    <w:rsid w:val="0054745A"/>
    <w:rPr>
      <w:rFonts w:ascii="Times New Roman" w:eastAsia="Times New Roman" w:hAnsi="Times New Roman" w:cs="Times New Roman"/>
    </w:rPr>
  </w:style>
  <w:style w:type="character" w:customStyle="1" w:styleId="WW8Num35z0">
    <w:name w:val="WW8Num35z0"/>
    <w:rsid w:val="0054745A"/>
    <w:rPr>
      <w:rFonts w:ascii="Times New Roman" w:hAnsi="Times New Roman" w:cs="Times New Roman"/>
    </w:rPr>
  </w:style>
  <w:style w:type="character" w:customStyle="1" w:styleId="WW8Num36z0">
    <w:name w:val="WW8Num36z0"/>
    <w:rsid w:val="0054745A"/>
    <w:rPr>
      <w:rFonts w:ascii="Times New Roman" w:hAnsi="Times New Roman" w:cs="Times New Roman"/>
    </w:rPr>
  </w:style>
  <w:style w:type="character" w:customStyle="1" w:styleId="WW8Num37z0">
    <w:name w:val="WW8Num37z0"/>
    <w:rsid w:val="0054745A"/>
    <w:rPr>
      <w:rFonts w:ascii="Times New Roman" w:eastAsia="Times New Roman" w:hAnsi="Times New Roman" w:cs="Times New Roman"/>
    </w:rPr>
  </w:style>
  <w:style w:type="character" w:customStyle="1" w:styleId="WW8Num41z0">
    <w:name w:val="WW8Num41z0"/>
    <w:rsid w:val="0054745A"/>
    <w:rPr>
      <w:rFonts w:ascii="Times New Roman" w:eastAsia="Times New Roman" w:hAnsi="Times New Roman" w:cs="Times New Roman"/>
    </w:rPr>
  </w:style>
  <w:style w:type="character" w:customStyle="1" w:styleId="WW8Num41z2">
    <w:name w:val="WW8Num41z2"/>
    <w:rsid w:val="0054745A"/>
    <w:rPr>
      <w:rFonts w:ascii="Wingdings" w:hAnsi="Wingdings"/>
    </w:rPr>
  </w:style>
  <w:style w:type="character" w:customStyle="1" w:styleId="WW8Num43z0">
    <w:name w:val="WW8Num43z0"/>
    <w:rsid w:val="0054745A"/>
    <w:rPr>
      <w:rFonts w:ascii="Symbol" w:hAnsi="Symbol"/>
    </w:rPr>
  </w:style>
  <w:style w:type="character" w:customStyle="1" w:styleId="WW8Num44z0">
    <w:name w:val="WW8Num44z0"/>
    <w:rsid w:val="0054745A"/>
    <w:rPr>
      <w:rFonts w:ascii="Times New Roman" w:eastAsia="Times New Roman" w:hAnsi="Times New Roman" w:cs="Times New Roman"/>
    </w:rPr>
  </w:style>
  <w:style w:type="character" w:customStyle="1" w:styleId="WW8Num45z0">
    <w:name w:val="WW8Num45z0"/>
    <w:rsid w:val="0054745A"/>
    <w:rPr>
      <w:rFonts w:ascii="Times New Roman" w:eastAsia="Times New Roman" w:hAnsi="Times New Roman" w:cs="Times New Roman"/>
    </w:rPr>
  </w:style>
  <w:style w:type="character" w:customStyle="1" w:styleId="WW8Num46z0">
    <w:name w:val="WW8Num46z0"/>
    <w:rsid w:val="0054745A"/>
    <w:rPr>
      <w:rFonts w:ascii="Times New Roman" w:eastAsia="Times New Roman" w:hAnsi="Times New Roman" w:cs="Times New Roman"/>
    </w:rPr>
  </w:style>
  <w:style w:type="character" w:customStyle="1" w:styleId="WW8Num47z0">
    <w:name w:val="WW8Num47z0"/>
    <w:rsid w:val="0054745A"/>
    <w:rPr>
      <w:rFonts w:ascii="Times New Roman" w:eastAsia="Times New Roman" w:hAnsi="Times New Roman" w:cs="Times New Roman"/>
    </w:rPr>
  </w:style>
  <w:style w:type="character" w:customStyle="1" w:styleId="WW8Num47z1">
    <w:name w:val="WW8Num47z1"/>
    <w:rsid w:val="0054745A"/>
    <w:rPr>
      <w:rFonts w:ascii="Courier New" w:hAnsi="Courier New" w:cs="Courier New"/>
    </w:rPr>
  </w:style>
  <w:style w:type="character" w:customStyle="1" w:styleId="WW8Num47z2">
    <w:name w:val="WW8Num47z2"/>
    <w:rsid w:val="0054745A"/>
    <w:rPr>
      <w:rFonts w:ascii="Wingdings" w:hAnsi="Wingdings"/>
    </w:rPr>
  </w:style>
  <w:style w:type="character" w:customStyle="1" w:styleId="WW8Num48z0">
    <w:name w:val="WW8Num48z0"/>
    <w:rsid w:val="0054745A"/>
    <w:rPr>
      <w:rFonts w:ascii="Wingdings" w:hAnsi="Wingdings"/>
    </w:rPr>
  </w:style>
  <w:style w:type="character" w:customStyle="1" w:styleId="WW8Num48z1">
    <w:name w:val="WW8Num48z1"/>
    <w:rsid w:val="0054745A"/>
    <w:rPr>
      <w:rFonts w:ascii="Courier New" w:hAnsi="Courier New" w:cs="Courier New"/>
    </w:rPr>
  </w:style>
  <w:style w:type="character" w:customStyle="1" w:styleId="WW8Num48z2">
    <w:name w:val="WW8Num48z2"/>
    <w:rsid w:val="0054745A"/>
    <w:rPr>
      <w:rFonts w:ascii="Times New Roman" w:hAnsi="Times New Roman" w:cs="Times New Roman"/>
    </w:rPr>
  </w:style>
  <w:style w:type="character" w:customStyle="1" w:styleId="WW8Num49z0">
    <w:name w:val="WW8Num49z0"/>
    <w:rsid w:val="0054745A"/>
    <w:rPr>
      <w:rFonts w:ascii="Times New Roman" w:hAnsi="Times New Roman" w:cs="Times New Roman"/>
    </w:rPr>
  </w:style>
  <w:style w:type="character" w:customStyle="1" w:styleId="WW8Num49z1">
    <w:name w:val="WW8Num49z1"/>
    <w:rsid w:val="0054745A"/>
    <w:rPr>
      <w:rFonts w:ascii="Symbol" w:hAnsi="Symbol" w:cs="Courier New"/>
    </w:rPr>
  </w:style>
  <w:style w:type="character" w:customStyle="1" w:styleId="WW8Num49z2">
    <w:name w:val="WW8Num49z2"/>
    <w:rsid w:val="0054745A"/>
    <w:rPr>
      <w:rFonts w:ascii="Wingdings" w:hAnsi="Wingdings"/>
    </w:rPr>
  </w:style>
  <w:style w:type="character" w:customStyle="1" w:styleId="WW8Num50z0">
    <w:name w:val="WW8Num50z0"/>
    <w:rsid w:val="0054745A"/>
    <w:rPr>
      <w:rFonts w:ascii="Times New Roman" w:hAnsi="Times New Roman" w:cs="Times New Roman"/>
    </w:rPr>
  </w:style>
  <w:style w:type="character" w:customStyle="1" w:styleId="WW8Num50z1">
    <w:name w:val="WW8Num50z1"/>
    <w:rsid w:val="0054745A"/>
    <w:rPr>
      <w:rFonts w:ascii="Wingdings 2" w:hAnsi="Wingdings 2" w:cs="Courier New"/>
    </w:rPr>
  </w:style>
  <w:style w:type="character" w:customStyle="1" w:styleId="WW8Num50z2">
    <w:name w:val="WW8Num50z2"/>
    <w:rsid w:val="0054745A"/>
    <w:rPr>
      <w:rFonts w:ascii="StarSymbol" w:hAnsi="StarSymbol"/>
    </w:rPr>
  </w:style>
  <w:style w:type="character" w:customStyle="1" w:styleId="WW8Num51z0">
    <w:name w:val="WW8Num51z0"/>
    <w:rsid w:val="0054745A"/>
    <w:rPr>
      <w:rFonts w:ascii="Times New Roman" w:eastAsia="Times New Roman" w:hAnsi="Times New Roman" w:cs="Times New Roman"/>
    </w:rPr>
  </w:style>
  <w:style w:type="character" w:customStyle="1" w:styleId="WW8Num52z0">
    <w:name w:val="WW8Num52z0"/>
    <w:rsid w:val="0054745A"/>
    <w:rPr>
      <w:rFonts w:ascii="Times New Roman" w:eastAsia="Times New Roman" w:hAnsi="Times New Roman" w:cs="Times New Roman"/>
    </w:rPr>
  </w:style>
  <w:style w:type="character" w:customStyle="1" w:styleId="WW8Num53z0">
    <w:name w:val="WW8Num53z0"/>
    <w:rsid w:val="0054745A"/>
    <w:rPr>
      <w:rFonts w:ascii="Times New Roman" w:eastAsia="Times New Roman" w:hAnsi="Times New Roman" w:cs="Times New Roman"/>
    </w:rPr>
  </w:style>
  <w:style w:type="character" w:customStyle="1" w:styleId="WW8Num54z0">
    <w:name w:val="WW8Num54z0"/>
    <w:rsid w:val="0054745A"/>
    <w:rPr>
      <w:rFonts w:ascii="Wingdings" w:hAnsi="Wingdings"/>
    </w:rPr>
  </w:style>
  <w:style w:type="character" w:customStyle="1" w:styleId="WW8Num55z0">
    <w:name w:val="WW8Num55z0"/>
    <w:rsid w:val="0054745A"/>
    <w:rPr>
      <w:rFonts w:ascii="Times New Roman" w:eastAsia="Times New Roman" w:hAnsi="Times New Roman" w:cs="Times New Roman"/>
    </w:rPr>
  </w:style>
  <w:style w:type="character" w:customStyle="1" w:styleId="WW8Num56z0">
    <w:name w:val="WW8Num56z0"/>
    <w:rsid w:val="0054745A"/>
    <w:rPr>
      <w:rFonts w:ascii="Wingdings" w:hAnsi="Wingdings"/>
    </w:rPr>
  </w:style>
  <w:style w:type="character" w:customStyle="1" w:styleId="WW8Num56z1">
    <w:name w:val="WW8Num56z1"/>
    <w:rsid w:val="0054745A"/>
    <w:rPr>
      <w:rFonts w:ascii="Courier New" w:hAnsi="Courier New" w:cs="Courier New"/>
    </w:rPr>
  </w:style>
  <w:style w:type="character" w:customStyle="1" w:styleId="WW8Num56z2">
    <w:name w:val="WW8Num56z2"/>
    <w:rsid w:val="0054745A"/>
    <w:rPr>
      <w:rFonts w:ascii="Wingdings" w:hAnsi="Wingdings"/>
    </w:rPr>
  </w:style>
  <w:style w:type="character" w:customStyle="1" w:styleId="WW8Num57z0">
    <w:name w:val="WW8Num57z0"/>
    <w:rsid w:val="0054745A"/>
    <w:rPr>
      <w:rFonts w:ascii="Times New Roman" w:eastAsia="Times New Roman" w:hAnsi="Times New Roman" w:cs="Times New Roman"/>
    </w:rPr>
  </w:style>
  <w:style w:type="character" w:customStyle="1" w:styleId="WW8Num57z1">
    <w:name w:val="WW8Num57z1"/>
    <w:rsid w:val="0054745A"/>
    <w:rPr>
      <w:rFonts w:ascii="Courier New" w:hAnsi="Courier New" w:cs="Courier New"/>
    </w:rPr>
  </w:style>
  <w:style w:type="character" w:customStyle="1" w:styleId="WW8Num57z2">
    <w:name w:val="WW8Num57z2"/>
    <w:rsid w:val="0054745A"/>
    <w:rPr>
      <w:rFonts w:ascii="Wingdings" w:hAnsi="Wingdings"/>
    </w:rPr>
  </w:style>
  <w:style w:type="character" w:customStyle="1" w:styleId="WW8Num58z0">
    <w:name w:val="WW8Num58z0"/>
    <w:rsid w:val="0054745A"/>
    <w:rPr>
      <w:rFonts w:ascii="Times New Roman" w:eastAsia="Times New Roman" w:hAnsi="Times New Roman" w:cs="Times New Roman"/>
    </w:rPr>
  </w:style>
  <w:style w:type="character" w:customStyle="1" w:styleId="WW8Num58z1">
    <w:name w:val="WW8Num58z1"/>
    <w:rsid w:val="0054745A"/>
    <w:rPr>
      <w:rFonts w:ascii="Courier New" w:hAnsi="Courier New" w:cs="Courier New"/>
    </w:rPr>
  </w:style>
  <w:style w:type="character" w:customStyle="1" w:styleId="WW8Num58z2">
    <w:name w:val="WW8Num58z2"/>
    <w:rsid w:val="0054745A"/>
    <w:rPr>
      <w:rFonts w:ascii="Wingdings" w:hAnsi="Wingdings"/>
    </w:rPr>
  </w:style>
  <w:style w:type="character" w:customStyle="1" w:styleId="WW8Num59z0">
    <w:name w:val="WW8Num59z0"/>
    <w:rsid w:val="0054745A"/>
    <w:rPr>
      <w:rFonts w:ascii="Times New Roman" w:eastAsia="Times New Roman" w:hAnsi="Times New Roman" w:cs="Times New Roman"/>
    </w:rPr>
  </w:style>
  <w:style w:type="character" w:customStyle="1" w:styleId="Absatz-Standardschriftart">
    <w:name w:val="Absatz-Standardschriftart"/>
    <w:rsid w:val="0054745A"/>
  </w:style>
  <w:style w:type="character" w:customStyle="1" w:styleId="WW-Absatz-Standardschriftart">
    <w:name w:val="WW-Absatz-Standardschriftart"/>
    <w:rsid w:val="0054745A"/>
  </w:style>
  <w:style w:type="character" w:customStyle="1" w:styleId="WW-Absatz-Standardschriftart1">
    <w:name w:val="WW-Absatz-Standardschriftart1"/>
    <w:rsid w:val="0054745A"/>
  </w:style>
  <w:style w:type="character" w:customStyle="1" w:styleId="WW-Absatz-Standardschriftart11">
    <w:name w:val="WW-Absatz-Standardschriftart11"/>
    <w:rsid w:val="0054745A"/>
  </w:style>
  <w:style w:type="character" w:customStyle="1" w:styleId="WW8Num5z0">
    <w:name w:val="WW8Num5z0"/>
    <w:rsid w:val="0054745A"/>
    <w:rPr>
      <w:rFonts w:ascii="StarSymbol" w:hAnsi="StarSymbol" w:cs="StarSymbol"/>
      <w:sz w:val="18"/>
      <w:szCs w:val="18"/>
    </w:rPr>
  </w:style>
  <w:style w:type="character" w:customStyle="1" w:styleId="WW8Num11z0">
    <w:name w:val="WW8Num11z0"/>
    <w:rsid w:val="0054745A"/>
    <w:rPr>
      <w:rFonts w:ascii="Symbol" w:hAnsi="Symbol"/>
    </w:rPr>
  </w:style>
  <w:style w:type="character" w:customStyle="1" w:styleId="WW8Num14z0">
    <w:name w:val="WW8Num14z0"/>
    <w:rsid w:val="0054745A"/>
    <w:rPr>
      <w:rFonts w:ascii="Symbol" w:hAnsi="Symbol"/>
    </w:rPr>
  </w:style>
  <w:style w:type="character" w:customStyle="1" w:styleId="WW8Num17z2">
    <w:name w:val="WW8Num17z2"/>
    <w:rsid w:val="0054745A"/>
    <w:rPr>
      <w:rFonts w:ascii="Times New Roman" w:hAnsi="Times New Roman"/>
    </w:rPr>
  </w:style>
  <w:style w:type="character" w:customStyle="1" w:styleId="WW8Num24z0">
    <w:name w:val="WW8Num24z0"/>
    <w:rsid w:val="0054745A"/>
    <w:rPr>
      <w:rFonts w:ascii="Wingdings" w:hAnsi="Wingdings"/>
    </w:rPr>
  </w:style>
  <w:style w:type="character" w:customStyle="1" w:styleId="WW8Num25z0">
    <w:name w:val="WW8Num25z0"/>
    <w:rsid w:val="0054745A"/>
    <w:rPr>
      <w:rFonts w:ascii="Times New Roman" w:eastAsia="Times New Roman" w:hAnsi="Times New Roman" w:cs="Times New Roman"/>
    </w:rPr>
  </w:style>
  <w:style w:type="character" w:customStyle="1" w:styleId="WW8Num34z0">
    <w:name w:val="WW8Num34z0"/>
    <w:rsid w:val="0054745A"/>
    <w:rPr>
      <w:rFonts w:ascii="Times New Roman" w:hAnsi="Times New Roman" w:cs="Times New Roman"/>
    </w:rPr>
  </w:style>
  <w:style w:type="character" w:customStyle="1" w:styleId="WW8Num36z2">
    <w:name w:val="WW8Num36z2"/>
    <w:rsid w:val="0054745A"/>
    <w:rPr>
      <w:rFonts w:ascii="Times New Roman" w:eastAsia="Times New Roman" w:hAnsi="Times New Roman" w:cs="Times New Roman"/>
    </w:rPr>
  </w:style>
  <w:style w:type="character" w:customStyle="1" w:styleId="WW8Num38z0">
    <w:name w:val="WW8Num38z0"/>
    <w:rsid w:val="0054745A"/>
    <w:rPr>
      <w:rFonts w:ascii="Times New Roman" w:eastAsia="Times New Roman" w:hAnsi="Times New Roman" w:cs="Times New Roman"/>
    </w:rPr>
  </w:style>
  <w:style w:type="character" w:customStyle="1" w:styleId="WW8Num39z0">
    <w:name w:val="WW8Num39z0"/>
    <w:rsid w:val="0054745A"/>
    <w:rPr>
      <w:rFonts w:ascii="Symbol" w:hAnsi="Symbol"/>
    </w:rPr>
  </w:style>
  <w:style w:type="character" w:customStyle="1" w:styleId="WW8Num43z2">
    <w:name w:val="WW8Num43z2"/>
    <w:rsid w:val="0054745A"/>
    <w:rPr>
      <w:rFonts w:ascii="Wingdings" w:hAnsi="Wingdings"/>
    </w:rPr>
  </w:style>
  <w:style w:type="character" w:customStyle="1" w:styleId="WW8Num48z3">
    <w:name w:val="WW8Num48z3"/>
    <w:rsid w:val="0054745A"/>
    <w:rPr>
      <w:rFonts w:ascii="Symbol" w:hAnsi="Symbol"/>
    </w:rPr>
  </w:style>
  <w:style w:type="character" w:customStyle="1" w:styleId="WW8Num49z3">
    <w:name w:val="WW8Num49z3"/>
    <w:rsid w:val="0054745A"/>
    <w:rPr>
      <w:rFonts w:ascii="Symbol" w:hAnsi="Symbol"/>
    </w:rPr>
  </w:style>
  <w:style w:type="character" w:customStyle="1" w:styleId="WW8Num49z4">
    <w:name w:val="WW8Num49z4"/>
    <w:rsid w:val="0054745A"/>
    <w:rPr>
      <w:rFonts w:ascii="Courier New" w:hAnsi="Courier New" w:cs="Courier New"/>
    </w:rPr>
  </w:style>
  <w:style w:type="character" w:customStyle="1" w:styleId="WW8Num51z1">
    <w:name w:val="WW8Num51z1"/>
    <w:rsid w:val="0054745A"/>
    <w:rPr>
      <w:rFonts w:ascii="Courier New" w:hAnsi="Courier New" w:cs="Courier New"/>
    </w:rPr>
  </w:style>
  <w:style w:type="character" w:customStyle="1" w:styleId="WW8Num51z2">
    <w:name w:val="WW8Num51z2"/>
    <w:rsid w:val="0054745A"/>
    <w:rPr>
      <w:rFonts w:ascii="Wingdings" w:hAnsi="Wingdings"/>
    </w:rPr>
  </w:style>
  <w:style w:type="character" w:customStyle="1" w:styleId="WW8Num52z1">
    <w:name w:val="WW8Num52z1"/>
    <w:rsid w:val="0054745A"/>
    <w:rPr>
      <w:rFonts w:ascii="Courier New" w:hAnsi="Courier New" w:cs="Courier New"/>
    </w:rPr>
  </w:style>
  <w:style w:type="character" w:customStyle="1" w:styleId="WW8Num52z2">
    <w:name w:val="WW8Num52z2"/>
    <w:rsid w:val="0054745A"/>
    <w:rPr>
      <w:rFonts w:ascii="Wingdings" w:hAnsi="Wingdings"/>
    </w:rPr>
  </w:style>
  <w:style w:type="character" w:customStyle="1" w:styleId="WW8Num53z1">
    <w:name w:val="WW8Num53z1"/>
    <w:rsid w:val="0054745A"/>
    <w:rPr>
      <w:rFonts w:ascii="Courier New" w:hAnsi="Courier New" w:cs="Courier New"/>
    </w:rPr>
  </w:style>
  <w:style w:type="character" w:customStyle="1" w:styleId="WW8Num53z2">
    <w:name w:val="WW8Num53z2"/>
    <w:rsid w:val="0054745A"/>
    <w:rPr>
      <w:rFonts w:ascii="Wingdings" w:hAnsi="Wingdings"/>
    </w:rPr>
  </w:style>
  <w:style w:type="character" w:customStyle="1" w:styleId="WW8Num54z1">
    <w:name w:val="WW8Num54z1"/>
    <w:rsid w:val="0054745A"/>
    <w:rPr>
      <w:rFonts w:ascii="Courier New" w:hAnsi="Courier New" w:cs="Courier New"/>
    </w:rPr>
  </w:style>
  <w:style w:type="character" w:customStyle="1" w:styleId="WW8Num54z2">
    <w:name w:val="WW8Num54z2"/>
    <w:rsid w:val="0054745A"/>
    <w:rPr>
      <w:rFonts w:ascii="Wingdings" w:hAnsi="Wingdings"/>
    </w:rPr>
  </w:style>
  <w:style w:type="character" w:customStyle="1" w:styleId="WW8Num59z1">
    <w:name w:val="WW8Num59z1"/>
    <w:rsid w:val="0054745A"/>
    <w:rPr>
      <w:rFonts w:ascii="Courier New" w:hAnsi="Courier New" w:cs="Courier New"/>
    </w:rPr>
  </w:style>
  <w:style w:type="character" w:customStyle="1" w:styleId="WW8Num59z2">
    <w:name w:val="WW8Num59z2"/>
    <w:rsid w:val="0054745A"/>
    <w:rPr>
      <w:rFonts w:ascii="Wingdings" w:hAnsi="Wingdings"/>
    </w:rPr>
  </w:style>
  <w:style w:type="character" w:customStyle="1" w:styleId="WW8Num60z0">
    <w:name w:val="WW8Num60z0"/>
    <w:rsid w:val="0054745A"/>
    <w:rPr>
      <w:rFonts w:ascii="Symbol" w:hAnsi="Symbol"/>
    </w:rPr>
  </w:style>
  <w:style w:type="character" w:customStyle="1" w:styleId="WW8Num61z0">
    <w:name w:val="WW8Num61z0"/>
    <w:rsid w:val="0054745A"/>
    <w:rPr>
      <w:rFonts w:ascii="Symbol" w:hAnsi="Symbol"/>
    </w:rPr>
  </w:style>
  <w:style w:type="character" w:customStyle="1" w:styleId="WW8Num62z0">
    <w:name w:val="WW8Num62z0"/>
    <w:rsid w:val="0054745A"/>
    <w:rPr>
      <w:rFonts w:ascii="Times New Roman" w:eastAsia="Times New Roman" w:hAnsi="Times New Roman" w:cs="Times New Roman"/>
    </w:rPr>
  </w:style>
  <w:style w:type="character" w:customStyle="1" w:styleId="WW8Num63z0">
    <w:name w:val="WW8Num63z0"/>
    <w:rsid w:val="0054745A"/>
    <w:rPr>
      <w:rFonts w:ascii="Arial" w:hAnsi="Arial"/>
    </w:rPr>
  </w:style>
  <w:style w:type="character" w:customStyle="1" w:styleId="WW8Num63z1">
    <w:name w:val="WW8Num63z1"/>
    <w:rsid w:val="0054745A"/>
    <w:rPr>
      <w:rFonts w:ascii="Courier New" w:hAnsi="Courier New" w:cs="Courier New"/>
    </w:rPr>
  </w:style>
  <w:style w:type="character" w:customStyle="1" w:styleId="WW8Num63z2">
    <w:name w:val="WW8Num63z2"/>
    <w:rsid w:val="0054745A"/>
    <w:rPr>
      <w:rFonts w:ascii="Wingdings" w:hAnsi="Wingdings"/>
    </w:rPr>
  </w:style>
  <w:style w:type="character" w:customStyle="1" w:styleId="WW8Num64z0">
    <w:name w:val="WW8Num64z0"/>
    <w:rsid w:val="0054745A"/>
    <w:rPr>
      <w:rFonts w:ascii="Symbol" w:eastAsia="Times New Roman" w:hAnsi="Symbol" w:cs="Times New Roman"/>
    </w:rPr>
  </w:style>
  <w:style w:type="character" w:customStyle="1" w:styleId="WW8Num64z1">
    <w:name w:val="WW8Num64z1"/>
    <w:rsid w:val="0054745A"/>
    <w:rPr>
      <w:rFonts w:ascii="Courier New" w:hAnsi="Courier New"/>
    </w:rPr>
  </w:style>
  <w:style w:type="character" w:customStyle="1" w:styleId="WW8Num64z2">
    <w:name w:val="WW8Num64z2"/>
    <w:rsid w:val="0054745A"/>
    <w:rPr>
      <w:rFonts w:ascii="Wingdings" w:hAnsi="Wingdings"/>
    </w:rPr>
  </w:style>
  <w:style w:type="character" w:customStyle="1" w:styleId="Domylnaczcionkaakapitu6">
    <w:name w:val="Domyślna czcionka akapitu6"/>
    <w:rsid w:val="0054745A"/>
  </w:style>
  <w:style w:type="character" w:customStyle="1" w:styleId="WW8Num60z1">
    <w:name w:val="WW8Num60z1"/>
    <w:rsid w:val="0054745A"/>
    <w:rPr>
      <w:rFonts w:ascii="Courier New" w:hAnsi="Courier New" w:cs="Courier New"/>
    </w:rPr>
  </w:style>
  <w:style w:type="character" w:customStyle="1" w:styleId="WW8Num60z2">
    <w:name w:val="WW8Num60z2"/>
    <w:rsid w:val="0054745A"/>
    <w:rPr>
      <w:rFonts w:ascii="Wingdings" w:hAnsi="Wingdings"/>
    </w:rPr>
  </w:style>
  <w:style w:type="character" w:customStyle="1" w:styleId="WW8Num61z1">
    <w:name w:val="WW8Num61z1"/>
    <w:rsid w:val="0054745A"/>
    <w:rPr>
      <w:rFonts w:ascii="Courier New" w:hAnsi="Courier New" w:cs="Courier New"/>
    </w:rPr>
  </w:style>
  <w:style w:type="character" w:customStyle="1" w:styleId="WW8Num61z2">
    <w:name w:val="WW8Num61z2"/>
    <w:rsid w:val="0054745A"/>
    <w:rPr>
      <w:rFonts w:ascii="Wingdings" w:hAnsi="Wingdings"/>
    </w:rPr>
  </w:style>
  <w:style w:type="character" w:customStyle="1" w:styleId="WW8Num65z0">
    <w:name w:val="WW8Num65z0"/>
    <w:rsid w:val="0054745A"/>
    <w:rPr>
      <w:rFonts w:ascii="Times New Roman" w:eastAsia="Times New Roman" w:hAnsi="Times New Roman" w:cs="Times New Roman"/>
    </w:rPr>
  </w:style>
  <w:style w:type="character" w:customStyle="1" w:styleId="WW8Num65z1">
    <w:name w:val="WW8Num65z1"/>
    <w:rsid w:val="0054745A"/>
    <w:rPr>
      <w:rFonts w:ascii="Courier New" w:hAnsi="Courier New" w:cs="Courier New"/>
    </w:rPr>
  </w:style>
  <w:style w:type="character" w:customStyle="1" w:styleId="WW8Num65z2">
    <w:name w:val="WW8Num65z2"/>
    <w:rsid w:val="0054745A"/>
    <w:rPr>
      <w:rFonts w:ascii="Wingdings" w:hAnsi="Wingdings"/>
    </w:rPr>
  </w:style>
  <w:style w:type="character" w:customStyle="1" w:styleId="Domylnaczcionkaakapitu5">
    <w:name w:val="Domyślna czcionka akapitu5"/>
    <w:rsid w:val="0054745A"/>
  </w:style>
  <w:style w:type="character" w:customStyle="1" w:styleId="WW8Num55z1">
    <w:name w:val="WW8Num55z1"/>
    <w:rsid w:val="0054745A"/>
    <w:rPr>
      <w:rFonts w:ascii="Courier New" w:hAnsi="Courier New" w:cs="Courier New"/>
    </w:rPr>
  </w:style>
  <w:style w:type="character" w:customStyle="1" w:styleId="WW8Num55z2">
    <w:name w:val="WW8Num55z2"/>
    <w:rsid w:val="0054745A"/>
    <w:rPr>
      <w:rFonts w:ascii="Wingdings" w:hAnsi="Wingdings"/>
    </w:rPr>
  </w:style>
  <w:style w:type="character" w:customStyle="1" w:styleId="WW8Num55z3">
    <w:name w:val="WW8Num55z3"/>
    <w:rsid w:val="0054745A"/>
    <w:rPr>
      <w:rFonts w:ascii="Symbol" w:hAnsi="Symbol"/>
    </w:rPr>
  </w:style>
  <w:style w:type="character" w:customStyle="1" w:styleId="WW8Num55z4">
    <w:name w:val="WW8Num55z4"/>
    <w:rsid w:val="0054745A"/>
    <w:rPr>
      <w:rFonts w:ascii="Courier New" w:hAnsi="Courier New" w:cs="Courier New"/>
    </w:rPr>
  </w:style>
  <w:style w:type="character" w:customStyle="1" w:styleId="WW8Num57z3">
    <w:name w:val="WW8Num57z3"/>
    <w:rsid w:val="0054745A"/>
    <w:rPr>
      <w:rFonts w:ascii="Symbol" w:hAnsi="Symbol"/>
    </w:rPr>
  </w:style>
  <w:style w:type="character" w:customStyle="1" w:styleId="WW8Num57z4">
    <w:name w:val="WW8Num57z4"/>
    <w:rsid w:val="0054745A"/>
    <w:rPr>
      <w:rFonts w:ascii="Courier New" w:hAnsi="Courier New"/>
    </w:rPr>
  </w:style>
  <w:style w:type="character" w:customStyle="1" w:styleId="Domylnaczcionkaakapitu4">
    <w:name w:val="Domyślna czcionka akapitu4"/>
    <w:rsid w:val="0054745A"/>
  </w:style>
  <w:style w:type="character" w:customStyle="1" w:styleId="WW8Num2z0">
    <w:name w:val="WW8Num2z0"/>
    <w:rsid w:val="0054745A"/>
    <w:rPr>
      <w:rFonts w:ascii="StarSymbol" w:hAnsi="StarSymbol" w:cs="StarSymbol"/>
      <w:sz w:val="18"/>
      <w:szCs w:val="18"/>
    </w:rPr>
  </w:style>
  <w:style w:type="character" w:customStyle="1" w:styleId="WW8Num16z2">
    <w:name w:val="WW8Num16z2"/>
    <w:rsid w:val="0054745A"/>
    <w:rPr>
      <w:rFonts w:ascii="Times New Roman" w:hAnsi="Times New Roman"/>
    </w:rPr>
  </w:style>
  <w:style w:type="character" w:customStyle="1" w:styleId="WW8Num35z2">
    <w:name w:val="WW8Num35z2"/>
    <w:rsid w:val="0054745A"/>
    <w:rPr>
      <w:rFonts w:ascii="Wingdings" w:hAnsi="Wingdings"/>
    </w:rPr>
  </w:style>
  <w:style w:type="character" w:customStyle="1" w:styleId="WW8Num42z0">
    <w:name w:val="WW8Num42z0"/>
    <w:rsid w:val="0054745A"/>
    <w:rPr>
      <w:rFonts w:ascii="Times New Roman" w:eastAsia="Times New Roman" w:hAnsi="Times New Roman" w:cs="Times New Roman"/>
    </w:rPr>
  </w:style>
  <w:style w:type="character" w:customStyle="1" w:styleId="WW8Num42z2">
    <w:name w:val="WW8Num42z2"/>
    <w:rsid w:val="0054745A"/>
    <w:rPr>
      <w:rFonts w:ascii="Wingdings" w:hAnsi="Wingdings"/>
    </w:rPr>
  </w:style>
  <w:style w:type="character" w:customStyle="1" w:styleId="WW8Num47z3">
    <w:name w:val="WW8Num47z3"/>
    <w:rsid w:val="0054745A"/>
    <w:rPr>
      <w:rFonts w:ascii="Symbol" w:hAnsi="Symbol"/>
    </w:rPr>
  </w:style>
  <w:style w:type="character" w:customStyle="1" w:styleId="WW8Num51z3">
    <w:name w:val="WW8Num51z3"/>
    <w:rsid w:val="0054745A"/>
    <w:rPr>
      <w:rFonts w:ascii="Symbol" w:hAnsi="Symbol"/>
    </w:rPr>
  </w:style>
  <w:style w:type="character" w:customStyle="1" w:styleId="WW8Num51z4">
    <w:name w:val="WW8Num51z4"/>
    <w:rsid w:val="0054745A"/>
    <w:rPr>
      <w:rFonts w:ascii="Courier New" w:hAnsi="Courier New" w:cs="Courier New"/>
    </w:rPr>
  </w:style>
  <w:style w:type="character" w:customStyle="1" w:styleId="WW8Num60z3">
    <w:name w:val="WW8Num60z3"/>
    <w:rsid w:val="0054745A"/>
    <w:rPr>
      <w:rFonts w:ascii="Symbol" w:hAnsi="Symbol"/>
    </w:rPr>
  </w:style>
  <w:style w:type="character" w:customStyle="1" w:styleId="WW8Num61z3">
    <w:name w:val="WW8Num61z3"/>
    <w:rsid w:val="0054745A"/>
    <w:rPr>
      <w:rFonts w:ascii="Symbol" w:hAnsi="Symbol"/>
    </w:rPr>
  </w:style>
  <w:style w:type="character" w:customStyle="1" w:styleId="WW8Num62z1">
    <w:name w:val="WW8Num62z1"/>
    <w:rsid w:val="0054745A"/>
    <w:rPr>
      <w:rFonts w:ascii="Symbol" w:hAnsi="Symbol"/>
      <w:sz w:val="18"/>
      <w:szCs w:val="18"/>
    </w:rPr>
  </w:style>
  <w:style w:type="character" w:customStyle="1" w:styleId="WW8Num62z2">
    <w:name w:val="WW8Num62z2"/>
    <w:rsid w:val="0054745A"/>
    <w:rPr>
      <w:rFonts w:ascii="Times New Roman" w:eastAsia="Times New Roman" w:hAnsi="Times New Roman" w:cs="Times New Roman"/>
    </w:rPr>
  </w:style>
  <w:style w:type="character" w:customStyle="1" w:styleId="WW8Num62z3">
    <w:name w:val="WW8Num62z3"/>
    <w:rsid w:val="0054745A"/>
    <w:rPr>
      <w:rFonts w:ascii="Symbol" w:hAnsi="Symbol"/>
    </w:rPr>
  </w:style>
  <w:style w:type="character" w:customStyle="1" w:styleId="WW8Num63z3">
    <w:name w:val="WW8Num63z3"/>
    <w:rsid w:val="0054745A"/>
    <w:rPr>
      <w:rFonts w:ascii="Symbol" w:hAnsi="Symbol"/>
    </w:rPr>
  </w:style>
  <w:style w:type="character" w:customStyle="1" w:styleId="WW8Num63z4">
    <w:name w:val="WW8Num63z4"/>
    <w:rsid w:val="0054745A"/>
    <w:rPr>
      <w:rFonts w:ascii="Courier New" w:hAnsi="Courier New" w:cs="Courier New"/>
    </w:rPr>
  </w:style>
  <w:style w:type="character" w:customStyle="1" w:styleId="WW8Num64z3">
    <w:name w:val="WW8Num64z3"/>
    <w:rsid w:val="0054745A"/>
    <w:rPr>
      <w:rFonts w:ascii="Symbol" w:hAnsi="Symbol"/>
    </w:rPr>
  </w:style>
  <w:style w:type="character" w:customStyle="1" w:styleId="WW8Num65z3">
    <w:name w:val="WW8Num65z3"/>
    <w:rsid w:val="0054745A"/>
    <w:rPr>
      <w:rFonts w:ascii="Symbol" w:hAnsi="Symbol"/>
    </w:rPr>
  </w:style>
  <w:style w:type="character" w:customStyle="1" w:styleId="WW8Num65z4">
    <w:name w:val="WW8Num65z4"/>
    <w:rsid w:val="0054745A"/>
    <w:rPr>
      <w:rFonts w:ascii="Courier New" w:hAnsi="Courier New"/>
    </w:rPr>
  </w:style>
  <w:style w:type="character" w:customStyle="1" w:styleId="WW8Num66z0">
    <w:name w:val="WW8Num66z0"/>
    <w:rsid w:val="0054745A"/>
    <w:rPr>
      <w:rFonts w:ascii="Symbol" w:hAnsi="Symbol"/>
    </w:rPr>
  </w:style>
  <w:style w:type="character" w:customStyle="1" w:styleId="WW8Num66z1">
    <w:name w:val="WW8Num66z1"/>
    <w:rsid w:val="0054745A"/>
    <w:rPr>
      <w:rFonts w:ascii="Courier New" w:hAnsi="Courier New" w:cs="Courier New"/>
    </w:rPr>
  </w:style>
  <w:style w:type="character" w:customStyle="1" w:styleId="WW8Num66z2">
    <w:name w:val="WW8Num66z2"/>
    <w:rsid w:val="0054745A"/>
    <w:rPr>
      <w:rFonts w:ascii="Wingdings" w:hAnsi="Wingdings"/>
    </w:rPr>
  </w:style>
  <w:style w:type="character" w:customStyle="1" w:styleId="WW8Num66z3">
    <w:name w:val="WW8Num66z3"/>
    <w:rsid w:val="0054745A"/>
    <w:rPr>
      <w:rFonts w:ascii="Symbol" w:hAnsi="Symbol"/>
    </w:rPr>
  </w:style>
  <w:style w:type="character" w:customStyle="1" w:styleId="WW8Num67z0">
    <w:name w:val="WW8Num67z0"/>
    <w:rsid w:val="0054745A"/>
    <w:rPr>
      <w:rFonts w:ascii="Times New Roman" w:eastAsia="Times New Roman" w:hAnsi="Times New Roman" w:cs="Times New Roman"/>
    </w:rPr>
  </w:style>
  <w:style w:type="character" w:customStyle="1" w:styleId="WW8Num67z1">
    <w:name w:val="WW8Num67z1"/>
    <w:rsid w:val="0054745A"/>
    <w:rPr>
      <w:rFonts w:ascii="Courier New" w:hAnsi="Courier New" w:cs="Courier New"/>
    </w:rPr>
  </w:style>
  <w:style w:type="character" w:customStyle="1" w:styleId="WW8Num67z2">
    <w:name w:val="WW8Num67z2"/>
    <w:rsid w:val="0054745A"/>
    <w:rPr>
      <w:rFonts w:ascii="Wingdings" w:hAnsi="Wingdings"/>
    </w:rPr>
  </w:style>
  <w:style w:type="character" w:customStyle="1" w:styleId="WW8Num67z3">
    <w:name w:val="WW8Num67z3"/>
    <w:rsid w:val="0054745A"/>
    <w:rPr>
      <w:rFonts w:ascii="Symbol" w:hAnsi="Symbol"/>
    </w:rPr>
  </w:style>
  <w:style w:type="character" w:customStyle="1" w:styleId="WW8Num67z4">
    <w:name w:val="WW8Num67z4"/>
    <w:rsid w:val="0054745A"/>
    <w:rPr>
      <w:rFonts w:ascii="Courier New" w:hAnsi="Courier New"/>
    </w:rPr>
  </w:style>
  <w:style w:type="character" w:customStyle="1" w:styleId="WW8Num68z0">
    <w:name w:val="WW8Num68z0"/>
    <w:rsid w:val="0054745A"/>
    <w:rPr>
      <w:rFonts w:ascii="Symbol" w:eastAsia="Times New Roman" w:hAnsi="Symbol" w:cs="Times New Roman"/>
    </w:rPr>
  </w:style>
  <w:style w:type="character" w:customStyle="1" w:styleId="WW8Num68z1">
    <w:name w:val="WW8Num68z1"/>
    <w:rsid w:val="0054745A"/>
    <w:rPr>
      <w:rFonts w:ascii="Times New Roman" w:eastAsia="Times New Roman" w:hAnsi="Times New Roman" w:cs="Times New Roman"/>
    </w:rPr>
  </w:style>
  <w:style w:type="character" w:customStyle="1" w:styleId="WW8Num68z2">
    <w:name w:val="WW8Num68z2"/>
    <w:rsid w:val="0054745A"/>
    <w:rPr>
      <w:rFonts w:ascii="Wingdings" w:hAnsi="Wingdings"/>
    </w:rPr>
  </w:style>
  <w:style w:type="character" w:customStyle="1" w:styleId="WW8Num68z3">
    <w:name w:val="WW8Num68z3"/>
    <w:rsid w:val="0054745A"/>
    <w:rPr>
      <w:rFonts w:ascii="Symbol" w:hAnsi="Symbol"/>
    </w:rPr>
  </w:style>
  <w:style w:type="character" w:customStyle="1" w:styleId="WW8Num68z4">
    <w:name w:val="WW8Num68z4"/>
    <w:rsid w:val="0054745A"/>
    <w:rPr>
      <w:rFonts w:ascii="Courier New" w:hAnsi="Courier New"/>
    </w:rPr>
  </w:style>
  <w:style w:type="character" w:customStyle="1" w:styleId="WW8Num69z0">
    <w:name w:val="WW8Num69z0"/>
    <w:rsid w:val="0054745A"/>
    <w:rPr>
      <w:rFonts w:ascii="Arial" w:hAnsi="Arial"/>
    </w:rPr>
  </w:style>
  <w:style w:type="character" w:customStyle="1" w:styleId="WW8Num69z1">
    <w:name w:val="WW8Num69z1"/>
    <w:rsid w:val="0054745A"/>
    <w:rPr>
      <w:rFonts w:ascii="Courier New" w:hAnsi="Courier New" w:cs="Courier New"/>
    </w:rPr>
  </w:style>
  <w:style w:type="character" w:customStyle="1" w:styleId="WW8Num69z2">
    <w:name w:val="WW8Num69z2"/>
    <w:rsid w:val="0054745A"/>
    <w:rPr>
      <w:rFonts w:ascii="Wingdings" w:hAnsi="Wingdings"/>
    </w:rPr>
  </w:style>
  <w:style w:type="character" w:customStyle="1" w:styleId="WW8Num69z3">
    <w:name w:val="WW8Num69z3"/>
    <w:rsid w:val="0054745A"/>
    <w:rPr>
      <w:rFonts w:ascii="Symbol" w:hAnsi="Symbol"/>
    </w:rPr>
  </w:style>
  <w:style w:type="character" w:customStyle="1" w:styleId="WW8Num70z0">
    <w:name w:val="WW8Num70z0"/>
    <w:rsid w:val="0054745A"/>
    <w:rPr>
      <w:rFonts w:ascii="Times New Roman" w:eastAsia="Times New Roman" w:hAnsi="Times New Roman" w:cs="Times New Roman"/>
    </w:rPr>
  </w:style>
  <w:style w:type="character" w:customStyle="1" w:styleId="WW8Num70z1">
    <w:name w:val="WW8Num70z1"/>
    <w:rsid w:val="0054745A"/>
    <w:rPr>
      <w:rFonts w:ascii="Symbol" w:hAnsi="Symbol"/>
      <w:sz w:val="18"/>
      <w:szCs w:val="18"/>
    </w:rPr>
  </w:style>
  <w:style w:type="character" w:customStyle="1" w:styleId="WW8Num70z2">
    <w:name w:val="WW8Num70z2"/>
    <w:rsid w:val="0054745A"/>
    <w:rPr>
      <w:rFonts w:ascii="Wingdings" w:hAnsi="Wingdings"/>
    </w:rPr>
  </w:style>
  <w:style w:type="character" w:customStyle="1" w:styleId="WW8Num70z3">
    <w:name w:val="WW8Num70z3"/>
    <w:rsid w:val="0054745A"/>
    <w:rPr>
      <w:rFonts w:ascii="Symbol" w:hAnsi="Symbol"/>
    </w:rPr>
  </w:style>
  <w:style w:type="character" w:customStyle="1" w:styleId="WW8Num70z4">
    <w:name w:val="WW8Num70z4"/>
    <w:rsid w:val="0054745A"/>
    <w:rPr>
      <w:rFonts w:ascii="Courier New" w:hAnsi="Courier New" w:cs="Courier New"/>
    </w:rPr>
  </w:style>
  <w:style w:type="character" w:customStyle="1" w:styleId="WW8Num71z0">
    <w:name w:val="WW8Num71z0"/>
    <w:rsid w:val="0054745A"/>
    <w:rPr>
      <w:rFonts w:ascii="Times New Roman" w:eastAsia="Times New Roman" w:hAnsi="Times New Roman" w:cs="Times New Roman"/>
    </w:rPr>
  </w:style>
  <w:style w:type="character" w:customStyle="1" w:styleId="WW8Num71z1">
    <w:name w:val="WW8Num71z1"/>
    <w:rsid w:val="0054745A"/>
    <w:rPr>
      <w:rFonts w:ascii="Symbol" w:hAnsi="Symbol"/>
      <w:sz w:val="18"/>
      <w:szCs w:val="18"/>
    </w:rPr>
  </w:style>
  <w:style w:type="character" w:customStyle="1" w:styleId="WW8Num71z2">
    <w:name w:val="WW8Num71z2"/>
    <w:rsid w:val="0054745A"/>
    <w:rPr>
      <w:rFonts w:ascii="Wingdings" w:hAnsi="Wingdings"/>
    </w:rPr>
  </w:style>
  <w:style w:type="character" w:customStyle="1" w:styleId="WW8Num71z3">
    <w:name w:val="WW8Num71z3"/>
    <w:rsid w:val="0054745A"/>
    <w:rPr>
      <w:rFonts w:ascii="Symbol" w:hAnsi="Symbol"/>
    </w:rPr>
  </w:style>
  <w:style w:type="character" w:customStyle="1" w:styleId="WW8Num71z4">
    <w:name w:val="WW8Num71z4"/>
    <w:rsid w:val="0054745A"/>
    <w:rPr>
      <w:rFonts w:ascii="Courier New" w:hAnsi="Courier New" w:cs="Courier New"/>
    </w:rPr>
  </w:style>
  <w:style w:type="character" w:customStyle="1" w:styleId="WW8Num72z0">
    <w:name w:val="WW8Num72z0"/>
    <w:rsid w:val="0054745A"/>
    <w:rPr>
      <w:rFonts w:ascii="Times New Roman" w:eastAsia="Times New Roman" w:hAnsi="Times New Roman" w:cs="Times New Roman"/>
    </w:rPr>
  </w:style>
  <w:style w:type="character" w:customStyle="1" w:styleId="WW8Num72z1">
    <w:name w:val="WW8Num72z1"/>
    <w:rsid w:val="0054745A"/>
    <w:rPr>
      <w:rFonts w:ascii="Courier New" w:hAnsi="Courier New" w:cs="Courier New"/>
    </w:rPr>
  </w:style>
  <w:style w:type="character" w:customStyle="1" w:styleId="WW8Num72z2">
    <w:name w:val="WW8Num72z2"/>
    <w:rsid w:val="0054745A"/>
    <w:rPr>
      <w:rFonts w:ascii="Wingdings" w:hAnsi="Wingdings"/>
    </w:rPr>
  </w:style>
  <w:style w:type="character" w:customStyle="1" w:styleId="WW8Num72z3">
    <w:name w:val="WW8Num72z3"/>
    <w:rsid w:val="0054745A"/>
    <w:rPr>
      <w:rFonts w:ascii="Symbol" w:hAnsi="Symbol"/>
    </w:rPr>
  </w:style>
  <w:style w:type="character" w:customStyle="1" w:styleId="Domylnaczcionkaakapitu3">
    <w:name w:val="Domyślna czcionka akapitu3"/>
    <w:rsid w:val="0054745A"/>
  </w:style>
  <w:style w:type="character" w:customStyle="1" w:styleId="WW8Num38z2">
    <w:name w:val="WW8Num38z2"/>
    <w:rsid w:val="0054745A"/>
    <w:rPr>
      <w:rFonts w:ascii="Wingdings" w:hAnsi="Wingdings"/>
    </w:rPr>
  </w:style>
  <w:style w:type="character" w:customStyle="1" w:styleId="WW8Num40z0">
    <w:name w:val="WW8Num40z0"/>
    <w:rsid w:val="0054745A"/>
    <w:rPr>
      <w:rFonts w:ascii="Arial" w:hAnsi="Arial"/>
    </w:rPr>
  </w:style>
  <w:style w:type="character" w:customStyle="1" w:styleId="WW8Num46z2">
    <w:name w:val="WW8Num46z2"/>
    <w:rsid w:val="0054745A"/>
    <w:rPr>
      <w:rFonts w:ascii="Wingdings" w:hAnsi="Wingdings"/>
    </w:rPr>
  </w:style>
  <w:style w:type="character" w:customStyle="1" w:styleId="WW8Num52z3">
    <w:name w:val="WW8Num52z3"/>
    <w:rsid w:val="0054745A"/>
    <w:rPr>
      <w:rFonts w:ascii="Symbol" w:hAnsi="Symbol"/>
    </w:rPr>
  </w:style>
  <w:style w:type="character" w:customStyle="1" w:styleId="WW8Num53z3">
    <w:name w:val="WW8Num53z3"/>
    <w:rsid w:val="0054745A"/>
    <w:rPr>
      <w:rFonts w:ascii="Symbol" w:hAnsi="Symbol"/>
    </w:rPr>
  </w:style>
  <w:style w:type="character" w:customStyle="1" w:styleId="WW8Num54z3">
    <w:name w:val="WW8Num54z3"/>
    <w:rsid w:val="0054745A"/>
    <w:rPr>
      <w:rFonts w:ascii="Symbol" w:hAnsi="Symbol"/>
    </w:rPr>
  </w:style>
  <w:style w:type="character" w:customStyle="1" w:styleId="WW8Num56z3">
    <w:name w:val="WW8Num56z3"/>
    <w:rsid w:val="0054745A"/>
    <w:rPr>
      <w:rFonts w:ascii="Symbol" w:hAnsi="Symbol"/>
    </w:rPr>
  </w:style>
  <w:style w:type="character" w:customStyle="1" w:styleId="WW8Num56z4">
    <w:name w:val="WW8Num56z4"/>
    <w:rsid w:val="0054745A"/>
    <w:rPr>
      <w:rFonts w:ascii="Courier New" w:hAnsi="Courier New" w:cs="Courier New"/>
    </w:rPr>
  </w:style>
  <w:style w:type="character" w:customStyle="1" w:styleId="WW8Num58z3">
    <w:name w:val="WW8Num58z3"/>
    <w:rsid w:val="0054745A"/>
    <w:rPr>
      <w:rFonts w:ascii="Symbol" w:hAnsi="Symbol"/>
    </w:rPr>
  </w:style>
  <w:style w:type="character" w:customStyle="1" w:styleId="WW8Num59z3">
    <w:name w:val="WW8Num59z3"/>
    <w:rsid w:val="0054745A"/>
    <w:rPr>
      <w:rFonts w:ascii="Symbol" w:hAnsi="Symbol"/>
    </w:rPr>
  </w:style>
  <w:style w:type="character" w:customStyle="1" w:styleId="WW8Num60z4">
    <w:name w:val="WW8Num60z4"/>
    <w:rsid w:val="0054745A"/>
    <w:rPr>
      <w:rFonts w:ascii="Courier New" w:hAnsi="Courier New"/>
    </w:rPr>
  </w:style>
  <w:style w:type="character" w:customStyle="1" w:styleId="WW8Num62z4">
    <w:name w:val="WW8Num62z4"/>
    <w:rsid w:val="0054745A"/>
    <w:rPr>
      <w:rFonts w:ascii="Courier New" w:hAnsi="Courier New" w:cs="Courier New"/>
    </w:rPr>
  </w:style>
  <w:style w:type="character" w:customStyle="1" w:styleId="Domylnaczcionkaakapitu2">
    <w:name w:val="Domyślna czcionka akapitu2"/>
    <w:rsid w:val="0054745A"/>
  </w:style>
  <w:style w:type="character" w:customStyle="1" w:styleId="WW-Absatz-Standardschriftart111">
    <w:name w:val="WW-Absatz-Standardschriftart111"/>
    <w:rsid w:val="0054745A"/>
  </w:style>
  <w:style w:type="character" w:customStyle="1" w:styleId="WW-Absatz-Standardschriftart1111">
    <w:name w:val="WW-Absatz-Standardschriftart1111"/>
    <w:rsid w:val="0054745A"/>
  </w:style>
  <w:style w:type="character" w:customStyle="1" w:styleId="WW8Num15z0">
    <w:name w:val="WW8Num15z0"/>
    <w:rsid w:val="0054745A"/>
    <w:rPr>
      <w:rFonts w:ascii="Symbol" w:hAnsi="Symbol"/>
    </w:rPr>
  </w:style>
  <w:style w:type="character" w:customStyle="1" w:styleId="WW8Num18z2">
    <w:name w:val="WW8Num18z2"/>
    <w:rsid w:val="0054745A"/>
    <w:rPr>
      <w:rFonts w:ascii="Wingdings" w:hAnsi="Wingdings"/>
    </w:rPr>
  </w:style>
  <w:style w:type="character" w:customStyle="1" w:styleId="WW8Num39z2">
    <w:name w:val="WW8Num39z2"/>
    <w:rsid w:val="0054745A"/>
    <w:rPr>
      <w:rFonts w:ascii="Wingdings" w:hAnsi="Wingdings"/>
    </w:rPr>
  </w:style>
  <w:style w:type="character" w:customStyle="1" w:styleId="WW-Absatz-Standardschriftart11111">
    <w:name w:val="WW-Absatz-Standardschriftart11111"/>
    <w:rsid w:val="0054745A"/>
  </w:style>
  <w:style w:type="character" w:customStyle="1" w:styleId="WW-Absatz-Standardschriftart111111">
    <w:name w:val="WW-Absatz-Standardschriftart111111"/>
    <w:rsid w:val="0054745A"/>
  </w:style>
  <w:style w:type="character" w:customStyle="1" w:styleId="WW-Absatz-Standardschriftart1111111">
    <w:name w:val="WW-Absatz-Standardschriftart1111111"/>
    <w:rsid w:val="0054745A"/>
  </w:style>
  <w:style w:type="character" w:customStyle="1" w:styleId="WW8Num1z0">
    <w:name w:val="WW8Num1z0"/>
    <w:rsid w:val="0054745A"/>
    <w:rPr>
      <w:rFonts w:ascii="Times New Roman" w:eastAsia="Times New Roman" w:hAnsi="Times New Roman"/>
    </w:rPr>
  </w:style>
  <w:style w:type="character" w:customStyle="1" w:styleId="WW8Num18z1">
    <w:name w:val="WW8Num18z1"/>
    <w:rsid w:val="0054745A"/>
    <w:rPr>
      <w:rFonts w:ascii="Courier New" w:hAnsi="Courier New" w:cs="Courier New"/>
    </w:rPr>
  </w:style>
  <w:style w:type="character" w:customStyle="1" w:styleId="WW8Num18z3">
    <w:name w:val="WW8Num18z3"/>
    <w:rsid w:val="0054745A"/>
    <w:rPr>
      <w:rFonts w:ascii="Symbol" w:hAnsi="Symbol"/>
    </w:rPr>
  </w:style>
  <w:style w:type="character" w:customStyle="1" w:styleId="WW8Num19z1">
    <w:name w:val="WW8Num19z1"/>
    <w:rsid w:val="0054745A"/>
    <w:rPr>
      <w:rFonts w:ascii="Courier New" w:hAnsi="Courier New" w:cs="Courier New"/>
    </w:rPr>
  </w:style>
  <w:style w:type="character" w:customStyle="1" w:styleId="WW8Num19z2">
    <w:name w:val="WW8Num19z2"/>
    <w:rsid w:val="0054745A"/>
    <w:rPr>
      <w:rFonts w:ascii="Wingdings" w:hAnsi="Wingdings"/>
    </w:rPr>
  </w:style>
  <w:style w:type="character" w:customStyle="1" w:styleId="WW8Num19z3">
    <w:name w:val="WW8Num19z3"/>
    <w:rsid w:val="0054745A"/>
    <w:rPr>
      <w:rFonts w:ascii="Symbol" w:hAnsi="Symbol"/>
    </w:rPr>
  </w:style>
  <w:style w:type="character" w:customStyle="1" w:styleId="WW8Num22z1">
    <w:name w:val="WW8Num22z1"/>
    <w:rsid w:val="0054745A"/>
    <w:rPr>
      <w:rFonts w:ascii="Courier New" w:hAnsi="Courier New" w:cs="Courier New"/>
    </w:rPr>
  </w:style>
  <w:style w:type="character" w:customStyle="1" w:styleId="WW8Num22z2">
    <w:name w:val="WW8Num22z2"/>
    <w:rsid w:val="0054745A"/>
    <w:rPr>
      <w:rFonts w:ascii="Wingdings" w:hAnsi="Wingdings"/>
    </w:rPr>
  </w:style>
  <w:style w:type="character" w:customStyle="1" w:styleId="WW8Num22z3">
    <w:name w:val="WW8Num22z3"/>
    <w:rsid w:val="0054745A"/>
    <w:rPr>
      <w:rFonts w:ascii="Symbol" w:hAnsi="Symbol"/>
    </w:rPr>
  </w:style>
  <w:style w:type="character" w:customStyle="1" w:styleId="WW8Num23z1">
    <w:name w:val="WW8Num23z1"/>
    <w:rsid w:val="0054745A"/>
    <w:rPr>
      <w:rFonts w:ascii="Courier New" w:hAnsi="Courier New" w:cs="Courier New"/>
    </w:rPr>
  </w:style>
  <w:style w:type="character" w:customStyle="1" w:styleId="WW8Num23z2">
    <w:name w:val="WW8Num23z2"/>
    <w:rsid w:val="0054745A"/>
    <w:rPr>
      <w:rFonts w:ascii="Wingdings" w:hAnsi="Wingdings"/>
    </w:rPr>
  </w:style>
  <w:style w:type="character" w:customStyle="1" w:styleId="WW8Num23z3">
    <w:name w:val="WW8Num23z3"/>
    <w:rsid w:val="0054745A"/>
    <w:rPr>
      <w:rFonts w:ascii="Symbol" w:hAnsi="Symbol"/>
    </w:rPr>
  </w:style>
  <w:style w:type="character" w:customStyle="1" w:styleId="WW8Num24z1">
    <w:name w:val="WW8Num24z1"/>
    <w:rsid w:val="0054745A"/>
    <w:rPr>
      <w:rFonts w:ascii="Courier New" w:hAnsi="Courier New" w:cs="Courier New"/>
    </w:rPr>
  </w:style>
  <w:style w:type="character" w:customStyle="1" w:styleId="WW8Num24z3">
    <w:name w:val="WW8Num24z3"/>
    <w:rsid w:val="0054745A"/>
    <w:rPr>
      <w:rFonts w:ascii="Symbol" w:hAnsi="Symbol"/>
    </w:rPr>
  </w:style>
  <w:style w:type="character" w:customStyle="1" w:styleId="WW8Num25z1">
    <w:name w:val="WW8Num25z1"/>
    <w:rsid w:val="0054745A"/>
    <w:rPr>
      <w:rFonts w:ascii="Courier New" w:hAnsi="Courier New" w:cs="Courier New"/>
    </w:rPr>
  </w:style>
  <w:style w:type="character" w:customStyle="1" w:styleId="WW8Num25z2">
    <w:name w:val="WW8Num25z2"/>
    <w:rsid w:val="0054745A"/>
    <w:rPr>
      <w:rFonts w:ascii="Wingdings" w:hAnsi="Wingdings"/>
    </w:rPr>
  </w:style>
  <w:style w:type="character" w:customStyle="1" w:styleId="WW8Num25z3">
    <w:name w:val="WW8Num25z3"/>
    <w:rsid w:val="0054745A"/>
    <w:rPr>
      <w:rFonts w:ascii="Symbol" w:hAnsi="Symbol"/>
    </w:rPr>
  </w:style>
  <w:style w:type="character" w:customStyle="1" w:styleId="WW8Num27z1">
    <w:name w:val="WW8Num27z1"/>
    <w:rsid w:val="0054745A"/>
    <w:rPr>
      <w:rFonts w:ascii="Courier New" w:hAnsi="Courier New" w:cs="Courier New"/>
    </w:rPr>
  </w:style>
  <w:style w:type="character" w:customStyle="1" w:styleId="WW8Num27z2">
    <w:name w:val="WW8Num27z2"/>
    <w:rsid w:val="0054745A"/>
    <w:rPr>
      <w:rFonts w:ascii="Wingdings" w:hAnsi="Wingdings"/>
    </w:rPr>
  </w:style>
  <w:style w:type="character" w:customStyle="1" w:styleId="WW8Num27z3">
    <w:name w:val="WW8Num27z3"/>
    <w:rsid w:val="0054745A"/>
    <w:rPr>
      <w:rFonts w:ascii="Symbol" w:hAnsi="Symbol"/>
    </w:rPr>
  </w:style>
  <w:style w:type="character" w:customStyle="1" w:styleId="WW8Num29z1">
    <w:name w:val="WW8Num29z1"/>
    <w:rsid w:val="0054745A"/>
    <w:rPr>
      <w:rFonts w:ascii="Courier New" w:hAnsi="Courier New"/>
    </w:rPr>
  </w:style>
  <w:style w:type="character" w:customStyle="1" w:styleId="WW8Num29z2">
    <w:name w:val="WW8Num29z2"/>
    <w:rsid w:val="0054745A"/>
    <w:rPr>
      <w:rFonts w:ascii="Wingdings" w:hAnsi="Wingdings"/>
    </w:rPr>
  </w:style>
  <w:style w:type="character" w:customStyle="1" w:styleId="WW8Num30z1">
    <w:name w:val="WW8Num30z1"/>
    <w:rsid w:val="0054745A"/>
    <w:rPr>
      <w:rFonts w:ascii="Courier New" w:hAnsi="Courier New" w:cs="Courier New"/>
    </w:rPr>
  </w:style>
  <w:style w:type="character" w:customStyle="1" w:styleId="WW8Num30z2">
    <w:name w:val="WW8Num30z2"/>
    <w:rsid w:val="0054745A"/>
    <w:rPr>
      <w:rFonts w:ascii="Wingdings" w:hAnsi="Wingdings"/>
    </w:rPr>
  </w:style>
  <w:style w:type="character" w:customStyle="1" w:styleId="WW8Num30z3">
    <w:name w:val="WW8Num30z3"/>
    <w:rsid w:val="0054745A"/>
    <w:rPr>
      <w:rFonts w:ascii="Symbol" w:hAnsi="Symbol"/>
    </w:rPr>
  </w:style>
  <w:style w:type="character" w:customStyle="1" w:styleId="WW8Num31z1">
    <w:name w:val="WW8Num31z1"/>
    <w:rsid w:val="0054745A"/>
    <w:rPr>
      <w:rFonts w:ascii="Courier New" w:hAnsi="Courier New" w:cs="Courier New"/>
    </w:rPr>
  </w:style>
  <w:style w:type="character" w:customStyle="1" w:styleId="WW8Num31z2">
    <w:name w:val="WW8Num31z2"/>
    <w:rsid w:val="0054745A"/>
    <w:rPr>
      <w:rFonts w:ascii="Wingdings" w:hAnsi="Wingdings"/>
    </w:rPr>
  </w:style>
  <w:style w:type="character" w:customStyle="1" w:styleId="WW8Num32z2">
    <w:name w:val="WW8Num32z2"/>
    <w:rsid w:val="0054745A"/>
    <w:rPr>
      <w:rFonts w:ascii="Wingdings" w:hAnsi="Wingdings"/>
    </w:rPr>
  </w:style>
  <w:style w:type="character" w:customStyle="1" w:styleId="WW8Num32z3">
    <w:name w:val="WW8Num32z3"/>
    <w:rsid w:val="0054745A"/>
    <w:rPr>
      <w:rFonts w:ascii="Symbol" w:hAnsi="Symbol"/>
    </w:rPr>
  </w:style>
  <w:style w:type="character" w:customStyle="1" w:styleId="WW8Num32z4">
    <w:name w:val="WW8Num32z4"/>
    <w:rsid w:val="0054745A"/>
    <w:rPr>
      <w:rFonts w:ascii="Courier New" w:hAnsi="Courier New"/>
    </w:rPr>
  </w:style>
  <w:style w:type="character" w:customStyle="1" w:styleId="WW8Num33z1">
    <w:name w:val="WW8Num33z1"/>
    <w:rsid w:val="0054745A"/>
    <w:rPr>
      <w:rFonts w:ascii="Courier New" w:hAnsi="Courier New" w:cs="Courier New"/>
    </w:rPr>
  </w:style>
  <w:style w:type="character" w:customStyle="1" w:styleId="WW8Num33z2">
    <w:name w:val="WW8Num33z2"/>
    <w:rsid w:val="0054745A"/>
    <w:rPr>
      <w:rFonts w:ascii="Wingdings" w:hAnsi="Wingdings"/>
    </w:rPr>
  </w:style>
  <w:style w:type="character" w:customStyle="1" w:styleId="WW8Num33z3">
    <w:name w:val="WW8Num33z3"/>
    <w:rsid w:val="0054745A"/>
    <w:rPr>
      <w:rFonts w:ascii="Symbol" w:hAnsi="Symbol"/>
    </w:rPr>
  </w:style>
  <w:style w:type="character" w:customStyle="1" w:styleId="WW8Num37z1">
    <w:name w:val="WW8Num37z1"/>
    <w:rsid w:val="0054745A"/>
    <w:rPr>
      <w:rFonts w:ascii="Courier New" w:hAnsi="Courier New" w:cs="Courier New"/>
    </w:rPr>
  </w:style>
  <w:style w:type="character" w:customStyle="1" w:styleId="WW8Num37z2">
    <w:name w:val="WW8Num37z2"/>
    <w:rsid w:val="0054745A"/>
    <w:rPr>
      <w:rFonts w:ascii="Wingdings" w:hAnsi="Wingdings"/>
    </w:rPr>
  </w:style>
  <w:style w:type="character" w:customStyle="1" w:styleId="WW8Num37z3">
    <w:name w:val="WW8Num37z3"/>
    <w:rsid w:val="0054745A"/>
    <w:rPr>
      <w:rFonts w:ascii="Symbol" w:hAnsi="Symbol"/>
    </w:rPr>
  </w:style>
  <w:style w:type="character" w:customStyle="1" w:styleId="WW8Num38z1">
    <w:name w:val="WW8Num38z1"/>
    <w:rsid w:val="0054745A"/>
    <w:rPr>
      <w:rFonts w:ascii="Courier New" w:hAnsi="Courier New" w:cs="Courier New"/>
    </w:rPr>
  </w:style>
  <w:style w:type="character" w:customStyle="1" w:styleId="WW8Num38z3">
    <w:name w:val="WW8Num38z3"/>
    <w:rsid w:val="0054745A"/>
    <w:rPr>
      <w:rFonts w:ascii="Symbol" w:hAnsi="Symbol"/>
    </w:rPr>
  </w:style>
  <w:style w:type="character" w:customStyle="1" w:styleId="WW8Num39z1">
    <w:name w:val="WW8Num39z1"/>
    <w:rsid w:val="0054745A"/>
    <w:rPr>
      <w:rFonts w:ascii="Courier New" w:hAnsi="Courier New" w:cs="Courier New"/>
    </w:rPr>
  </w:style>
  <w:style w:type="character" w:customStyle="1" w:styleId="WW8Num41z1">
    <w:name w:val="WW8Num41z1"/>
    <w:rsid w:val="0054745A"/>
    <w:rPr>
      <w:rFonts w:ascii="Courier New" w:hAnsi="Courier New" w:cs="Courier New"/>
    </w:rPr>
  </w:style>
  <w:style w:type="character" w:customStyle="1" w:styleId="WW8Num41z3">
    <w:name w:val="WW8Num41z3"/>
    <w:rsid w:val="0054745A"/>
    <w:rPr>
      <w:rFonts w:ascii="Symbol" w:hAnsi="Symbol"/>
    </w:rPr>
  </w:style>
  <w:style w:type="character" w:customStyle="1" w:styleId="WW8Num42z1">
    <w:name w:val="WW8Num42z1"/>
    <w:rsid w:val="0054745A"/>
    <w:rPr>
      <w:rFonts w:ascii="Courier New" w:hAnsi="Courier New" w:cs="Courier New"/>
    </w:rPr>
  </w:style>
  <w:style w:type="character" w:customStyle="1" w:styleId="WW8Num42z3">
    <w:name w:val="WW8Num42z3"/>
    <w:rsid w:val="0054745A"/>
    <w:rPr>
      <w:rFonts w:ascii="Symbol" w:hAnsi="Symbol"/>
    </w:rPr>
  </w:style>
  <w:style w:type="character" w:customStyle="1" w:styleId="WW8Num43z1">
    <w:name w:val="WW8Num43z1"/>
    <w:rsid w:val="0054745A"/>
    <w:rPr>
      <w:rFonts w:ascii="Courier New" w:hAnsi="Courier New" w:cs="Courier New"/>
    </w:rPr>
  </w:style>
  <w:style w:type="character" w:customStyle="1" w:styleId="WW8Num44z1">
    <w:name w:val="WW8Num44z1"/>
    <w:rsid w:val="0054745A"/>
    <w:rPr>
      <w:rFonts w:ascii="Courier New" w:hAnsi="Courier New" w:cs="Courier New"/>
    </w:rPr>
  </w:style>
  <w:style w:type="character" w:customStyle="1" w:styleId="WW8Num44z2">
    <w:name w:val="WW8Num44z2"/>
    <w:rsid w:val="0054745A"/>
    <w:rPr>
      <w:rFonts w:ascii="Wingdings" w:hAnsi="Wingdings"/>
    </w:rPr>
  </w:style>
  <w:style w:type="character" w:customStyle="1" w:styleId="WW8Num44z3">
    <w:name w:val="WW8Num44z3"/>
    <w:rsid w:val="0054745A"/>
    <w:rPr>
      <w:rFonts w:ascii="Symbol" w:hAnsi="Symbol"/>
    </w:rPr>
  </w:style>
  <w:style w:type="character" w:customStyle="1" w:styleId="WW8Num45z1">
    <w:name w:val="WW8Num45z1"/>
    <w:rsid w:val="0054745A"/>
    <w:rPr>
      <w:rFonts w:ascii="Courier New" w:hAnsi="Courier New" w:cs="Courier New"/>
    </w:rPr>
  </w:style>
  <w:style w:type="character" w:customStyle="1" w:styleId="WW8Num45z2">
    <w:name w:val="WW8Num45z2"/>
    <w:rsid w:val="0054745A"/>
    <w:rPr>
      <w:rFonts w:ascii="Wingdings" w:hAnsi="Wingdings"/>
    </w:rPr>
  </w:style>
  <w:style w:type="character" w:customStyle="1" w:styleId="WW8Num45z3">
    <w:name w:val="WW8Num45z3"/>
    <w:rsid w:val="0054745A"/>
    <w:rPr>
      <w:rFonts w:ascii="Symbol" w:hAnsi="Symbol"/>
    </w:rPr>
  </w:style>
  <w:style w:type="character" w:customStyle="1" w:styleId="WW8Num46z1">
    <w:name w:val="WW8Num46z1"/>
    <w:rsid w:val="0054745A"/>
    <w:rPr>
      <w:rFonts w:ascii="Courier New" w:hAnsi="Courier New" w:cs="Courier New"/>
    </w:rPr>
  </w:style>
  <w:style w:type="character" w:customStyle="1" w:styleId="WW8Num46z3">
    <w:name w:val="WW8Num46z3"/>
    <w:rsid w:val="0054745A"/>
    <w:rPr>
      <w:rFonts w:ascii="Symbol" w:hAnsi="Symbol"/>
    </w:rPr>
  </w:style>
  <w:style w:type="character" w:customStyle="1" w:styleId="WW8Num73z0">
    <w:name w:val="WW8Num73z0"/>
    <w:rsid w:val="0054745A"/>
    <w:rPr>
      <w:rFonts w:ascii="Times New Roman" w:eastAsia="Times New Roman" w:hAnsi="Times New Roman" w:cs="Times New Roman"/>
    </w:rPr>
  </w:style>
  <w:style w:type="character" w:customStyle="1" w:styleId="WW8Num73z1">
    <w:name w:val="WW8Num73z1"/>
    <w:rsid w:val="0054745A"/>
    <w:rPr>
      <w:rFonts w:ascii="Courier New" w:hAnsi="Courier New" w:cs="Courier New"/>
    </w:rPr>
  </w:style>
  <w:style w:type="character" w:customStyle="1" w:styleId="WW8Num73z2">
    <w:name w:val="WW8Num73z2"/>
    <w:rsid w:val="0054745A"/>
    <w:rPr>
      <w:rFonts w:ascii="Wingdings" w:hAnsi="Wingdings"/>
    </w:rPr>
  </w:style>
  <w:style w:type="character" w:customStyle="1" w:styleId="WW8Num73z3">
    <w:name w:val="WW8Num73z3"/>
    <w:rsid w:val="0054745A"/>
    <w:rPr>
      <w:rFonts w:ascii="Symbol" w:hAnsi="Symbol"/>
    </w:rPr>
  </w:style>
  <w:style w:type="character" w:customStyle="1" w:styleId="WW8Num74z0">
    <w:name w:val="WW8Num74z0"/>
    <w:rsid w:val="0054745A"/>
    <w:rPr>
      <w:b/>
      <w:i w:val="0"/>
    </w:rPr>
  </w:style>
  <w:style w:type="character" w:customStyle="1" w:styleId="WW8Num74z2">
    <w:name w:val="WW8Num74z2"/>
    <w:rsid w:val="0054745A"/>
    <w:rPr>
      <w:rFonts w:ascii="Times New Roman" w:eastAsia="Times New Roman" w:hAnsi="Times New Roman" w:cs="Times New Roman"/>
    </w:rPr>
  </w:style>
  <w:style w:type="character" w:customStyle="1" w:styleId="WW8Num75z0">
    <w:name w:val="WW8Num75z0"/>
    <w:rsid w:val="0054745A"/>
    <w:rPr>
      <w:rFonts w:ascii="Times New Roman" w:eastAsia="Times New Roman" w:hAnsi="Times New Roman" w:cs="Times New Roman"/>
    </w:rPr>
  </w:style>
  <w:style w:type="character" w:customStyle="1" w:styleId="WW8Num75z1">
    <w:name w:val="WW8Num75z1"/>
    <w:rsid w:val="0054745A"/>
    <w:rPr>
      <w:rFonts w:ascii="Courier New" w:hAnsi="Courier New" w:cs="Courier New"/>
    </w:rPr>
  </w:style>
  <w:style w:type="character" w:customStyle="1" w:styleId="WW8Num75z2">
    <w:name w:val="WW8Num75z2"/>
    <w:rsid w:val="0054745A"/>
    <w:rPr>
      <w:rFonts w:ascii="Wingdings" w:hAnsi="Wingdings"/>
    </w:rPr>
  </w:style>
  <w:style w:type="character" w:customStyle="1" w:styleId="WW8Num75z3">
    <w:name w:val="WW8Num75z3"/>
    <w:rsid w:val="0054745A"/>
    <w:rPr>
      <w:rFonts w:ascii="Symbol" w:hAnsi="Symbol"/>
    </w:rPr>
  </w:style>
  <w:style w:type="character" w:customStyle="1" w:styleId="WW8Num76z0">
    <w:name w:val="WW8Num76z0"/>
    <w:rsid w:val="0054745A"/>
    <w:rPr>
      <w:rFonts w:ascii="Times New Roman" w:eastAsia="Times New Roman" w:hAnsi="Times New Roman" w:cs="Times New Roman"/>
    </w:rPr>
  </w:style>
  <w:style w:type="character" w:customStyle="1" w:styleId="WW8Num76z1">
    <w:name w:val="WW8Num76z1"/>
    <w:rsid w:val="0054745A"/>
    <w:rPr>
      <w:rFonts w:ascii="Courier New" w:hAnsi="Courier New" w:cs="Courier New"/>
    </w:rPr>
  </w:style>
  <w:style w:type="character" w:customStyle="1" w:styleId="WW8Num76z2">
    <w:name w:val="WW8Num76z2"/>
    <w:rsid w:val="0054745A"/>
    <w:rPr>
      <w:rFonts w:ascii="Wingdings" w:hAnsi="Wingdings"/>
    </w:rPr>
  </w:style>
  <w:style w:type="character" w:customStyle="1" w:styleId="WW8Num76z3">
    <w:name w:val="WW8Num76z3"/>
    <w:rsid w:val="0054745A"/>
    <w:rPr>
      <w:rFonts w:ascii="Symbol" w:hAnsi="Symbol"/>
    </w:rPr>
  </w:style>
  <w:style w:type="character" w:customStyle="1" w:styleId="WW8Num78z0">
    <w:name w:val="WW8Num78z0"/>
    <w:rsid w:val="0054745A"/>
    <w:rPr>
      <w:rFonts w:ascii="Times New Roman" w:eastAsia="Times New Roman" w:hAnsi="Times New Roman" w:cs="Times New Roman"/>
    </w:rPr>
  </w:style>
  <w:style w:type="character" w:customStyle="1" w:styleId="WW8Num78z1">
    <w:name w:val="WW8Num78z1"/>
    <w:rsid w:val="0054745A"/>
    <w:rPr>
      <w:rFonts w:ascii="Courier New" w:hAnsi="Courier New" w:cs="Courier New"/>
    </w:rPr>
  </w:style>
  <w:style w:type="character" w:customStyle="1" w:styleId="WW8Num78z2">
    <w:name w:val="WW8Num78z2"/>
    <w:rsid w:val="0054745A"/>
    <w:rPr>
      <w:rFonts w:ascii="Wingdings" w:hAnsi="Wingdings"/>
    </w:rPr>
  </w:style>
  <w:style w:type="character" w:customStyle="1" w:styleId="WW8Num78z3">
    <w:name w:val="WW8Num78z3"/>
    <w:rsid w:val="0054745A"/>
    <w:rPr>
      <w:rFonts w:ascii="Symbol" w:hAnsi="Symbol"/>
    </w:rPr>
  </w:style>
  <w:style w:type="character" w:customStyle="1" w:styleId="WW8Num79z0">
    <w:name w:val="WW8Num79z0"/>
    <w:rsid w:val="0054745A"/>
    <w:rPr>
      <w:rFonts w:ascii="Times New Roman" w:eastAsia="Times New Roman" w:hAnsi="Times New Roman" w:cs="Times New Roman"/>
    </w:rPr>
  </w:style>
  <w:style w:type="character" w:customStyle="1" w:styleId="WW8Num79z1">
    <w:name w:val="WW8Num79z1"/>
    <w:rsid w:val="0054745A"/>
    <w:rPr>
      <w:rFonts w:ascii="Courier New" w:hAnsi="Courier New" w:cs="Courier New"/>
    </w:rPr>
  </w:style>
  <w:style w:type="character" w:customStyle="1" w:styleId="WW8Num79z2">
    <w:name w:val="WW8Num79z2"/>
    <w:rsid w:val="0054745A"/>
    <w:rPr>
      <w:rFonts w:ascii="Wingdings" w:hAnsi="Wingdings"/>
    </w:rPr>
  </w:style>
  <w:style w:type="character" w:customStyle="1" w:styleId="WW8Num79z3">
    <w:name w:val="WW8Num79z3"/>
    <w:rsid w:val="0054745A"/>
    <w:rPr>
      <w:rFonts w:ascii="Symbol" w:hAnsi="Symbol"/>
    </w:rPr>
  </w:style>
  <w:style w:type="character" w:customStyle="1" w:styleId="WW8Num80z0">
    <w:name w:val="WW8Num80z0"/>
    <w:rsid w:val="0054745A"/>
    <w:rPr>
      <w:rFonts w:ascii="Times New Roman" w:eastAsia="Times New Roman" w:hAnsi="Times New Roman" w:cs="Times New Roman"/>
    </w:rPr>
  </w:style>
  <w:style w:type="character" w:customStyle="1" w:styleId="WW8Num80z1">
    <w:name w:val="WW8Num80z1"/>
    <w:rsid w:val="0054745A"/>
    <w:rPr>
      <w:rFonts w:ascii="Courier New" w:hAnsi="Courier New" w:cs="Courier New"/>
    </w:rPr>
  </w:style>
  <w:style w:type="character" w:customStyle="1" w:styleId="WW8Num80z2">
    <w:name w:val="WW8Num80z2"/>
    <w:rsid w:val="0054745A"/>
    <w:rPr>
      <w:rFonts w:ascii="Wingdings" w:hAnsi="Wingdings"/>
    </w:rPr>
  </w:style>
  <w:style w:type="character" w:customStyle="1" w:styleId="WW8Num80z3">
    <w:name w:val="WW8Num80z3"/>
    <w:rsid w:val="0054745A"/>
    <w:rPr>
      <w:rFonts w:ascii="Symbol" w:hAnsi="Symbol"/>
    </w:rPr>
  </w:style>
  <w:style w:type="character" w:customStyle="1" w:styleId="Domylnaczcionkaakapitu1">
    <w:name w:val="Domyślna czcionka akapitu1"/>
    <w:rsid w:val="0054745A"/>
  </w:style>
  <w:style w:type="character" w:styleId="UyteHipercze">
    <w:name w:val="FollowedHyperlink"/>
    <w:semiHidden/>
    <w:rsid w:val="0054745A"/>
    <w:rPr>
      <w:color w:val="800080"/>
      <w:u w:val="single"/>
    </w:rPr>
  </w:style>
  <w:style w:type="character" w:styleId="Pogrubienie">
    <w:name w:val="Strong"/>
    <w:qFormat/>
    <w:rsid w:val="0054745A"/>
    <w:rPr>
      <w:b/>
      <w:bCs/>
    </w:rPr>
  </w:style>
  <w:style w:type="character" w:customStyle="1" w:styleId="Znakiprzypiswdolnych">
    <w:name w:val="Znaki przypisów dolnych"/>
    <w:rsid w:val="0054745A"/>
    <w:rPr>
      <w:vertAlign w:val="superscript"/>
    </w:rPr>
  </w:style>
  <w:style w:type="character" w:styleId="Numerstrony">
    <w:name w:val="page number"/>
    <w:basedOn w:val="Domylnaczcionkaakapitu1"/>
    <w:semiHidden/>
    <w:rsid w:val="0054745A"/>
  </w:style>
  <w:style w:type="character" w:styleId="Uwydatnienie">
    <w:name w:val="Emphasis"/>
    <w:qFormat/>
    <w:rsid w:val="0054745A"/>
    <w:rPr>
      <w:i/>
      <w:iCs/>
    </w:rPr>
  </w:style>
  <w:style w:type="character" w:customStyle="1" w:styleId="TytuZnak">
    <w:name w:val="Tytuł Znak"/>
    <w:rsid w:val="0054745A"/>
    <w:rPr>
      <w:sz w:val="24"/>
    </w:rPr>
  </w:style>
  <w:style w:type="character" w:customStyle="1" w:styleId="Znakiprzypiswkocowych">
    <w:name w:val="Znaki przypisów końcowych"/>
    <w:rsid w:val="0054745A"/>
    <w:rPr>
      <w:vertAlign w:val="superscript"/>
    </w:rPr>
  </w:style>
  <w:style w:type="character" w:customStyle="1" w:styleId="PodtytuZnak">
    <w:name w:val="Podtytuł Znak"/>
    <w:rsid w:val="0054745A"/>
    <w:rPr>
      <w:b/>
      <w:sz w:val="24"/>
    </w:rPr>
  </w:style>
  <w:style w:type="character" w:customStyle="1" w:styleId="r1a2a">
    <w:name w:val="r1a2a"/>
    <w:basedOn w:val="Domylnaczcionkaakapitu1"/>
    <w:rsid w:val="0054745A"/>
  </w:style>
  <w:style w:type="character" w:customStyle="1" w:styleId="Symbolewypunktowania">
    <w:name w:val="Symbole wypunktowania"/>
    <w:rsid w:val="0054745A"/>
    <w:rPr>
      <w:rFonts w:ascii="StarSymbol" w:eastAsia="StarSymbol" w:hAnsi="StarSymbol" w:cs="StarSymbol"/>
      <w:sz w:val="18"/>
      <w:szCs w:val="18"/>
    </w:rPr>
  </w:style>
  <w:style w:type="character" w:customStyle="1" w:styleId="Znakinumeracji">
    <w:name w:val="Znaki numeracji"/>
    <w:rsid w:val="0054745A"/>
  </w:style>
  <w:style w:type="paragraph" w:customStyle="1" w:styleId="Nagwek60">
    <w:name w:val="Nagłówek6"/>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character" w:customStyle="1" w:styleId="TekstpodstawowyZnak1">
    <w:name w:val="Tekst podstawowy Znak1"/>
    <w:rsid w:val="0054745A"/>
    <w:rPr>
      <w:rFonts w:ascii="Times New Roman" w:eastAsia="Times New Roman" w:hAnsi="Times New Roman" w:cs="Times New Roman"/>
      <w:szCs w:val="15"/>
      <w:lang w:eastAsia="ar-SA"/>
    </w:rPr>
  </w:style>
  <w:style w:type="paragraph" w:styleId="Lista">
    <w:name w:val="List"/>
    <w:basedOn w:val="Tekstpodstawowy"/>
    <w:semiHidden/>
    <w:rsid w:val="0054745A"/>
    <w:pPr>
      <w:suppressAutoHyphens/>
      <w:autoSpaceDE/>
      <w:autoSpaceDN/>
      <w:adjustRightInd/>
      <w:spacing w:after="0" w:line="240" w:lineRule="auto"/>
      <w:jc w:val="left"/>
    </w:pPr>
    <w:rPr>
      <w:rFonts w:ascii="Times New Roman" w:hAnsi="Times New Roman" w:cs="Tahoma"/>
      <w:bCs w:val="0"/>
      <w:szCs w:val="15"/>
      <w:lang w:eastAsia="ar-SA"/>
    </w:rPr>
  </w:style>
  <w:style w:type="paragraph" w:customStyle="1" w:styleId="Podpis6">
    <w:name w:val="Podpis6"/>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Indeks">
    <w:name w:val="Indeks"/>
    <w:basedOn w:val="Normalny"/>
    <w:rsid w:val="0054745A"/>
    <w:pPr>
      <w:suppressLineNumbers/>
      <w:suppressAutoHyphens/>
      <w:spacing w:after="0" w:line="240" w:lineRule="auto"/>
    </w:pPr>
    <w:rPr>
      <w:rFonts w:ascii="Times New Roman" w:hAnsi="Times New Roman" w:cs="Tahoma"/>
      <w:sz w:val="24"/>
      <w:szCs w:val="24"/>
      <w:lang w:eastAsia="ar-SA"/>
    </w:rPr>
  </w:style>
  <w:style w:type="paragraph" w:customStyle="1" w:styleId="Nagwek50">
    <w:name w:val="Nagłówek5"/>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paragraph" w:customStyle="1" w:styleId="Podpis5">
    <w:name w:val="Podpis5"/>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Nagwek40">
    <w:name w:val="Nagłówek4"/>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paragraph" w:customStyle="1" w:styleId="Podpis4">
    <w:name w:val="Podpis4"/>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Nagwek30">
    <w:name w:val="Nagłówek3"/>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paragraph" w:customStyle="1" w:styleId="Podpis3">
    <w:name w:val="Podpis3"/>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Podpis2">
    <w:name w:val="Podpis2"/>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Nagwek10">
    <w:name w:val="Nagłówek1"/>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paragraph" w:customStyle="1" w:styleId="Podpis1">
    <w:name w:val="Podpis1"/>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character" w:customStyle="1" w:styleId="StopkaZnak1">
    <w:name w:val="Stopka Znak1"/>
    <w:rsid w:val="0054745A"/>
    <w:rPr>
      <w:rFonts w:ascii="Times New Roman" w:eastAsia="Times New Roman" w:hAnsi="Times New Roman" w:cs="Times New Roman"/>
      <w:sz w:val="24"/>
      <w:szCs w:val="24"/>
      <w:lang w:eastAsia="ar-SA"/>
    </w:rPr>
  </w:style>
  <w:style w:type="paragraph" w:customStyle="1" w:styleId="Tekstpodstawowy33">
    <w:name w:val="Tekst podstawowy 33"/>
    <w:basedOn w:val="Normalny"/>
    <w:rsid w:val="0054745A"/>
    <w:pPr>
      <w:keepNext/>
      <w:suppressAutoHyphens/>
      <w:spacing w:before="120" w:after="120" w:line="240" w:lineRule="auto"/>
      <w:jc w:val="both"/>
    </w:pPr>
    <w:rPr>
      <w:rFonts w:ascii="Times New Roman" w:hAnsi="Times New Roman"/>
      <w:szCs w:val="24"/>
      <w:lang w:eastAsia="ar-SA"/>
    </w:rPr>
  </w:style>
  <w:style w:type="character" w:customStyle="1" w:styleId="TekstpodstawowywcityZnak1">
    <w:name w:val="Tekst podstawowy wcięty Znak1"/>
    <w:rsid w:val="0054745A"/>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54745A"/>
    <w:pPr>
      <w:suppressAutoHyphens/>
      <w:spacing w:after="120" w:line="480" w:lineRule="auto"/>
    </w:pPr>
    <w:rPr>
      <w:rFonts w:ascii="Times New Roman" w:hAnsi="Times New Roman"/>
      <w:sz w:val="24"/>
      <w:szCs w:val="24"/>
      <w:lang w:eastAsia="ar-SA"/>
    </w:rPr>
  </w:style>
  <w:style w:type="paragraph" w:customStyle="1" w:styleId="podstawowynumerowany">
    <w:name w:val="podstawowy numerowany"/>
    <w:basedOn w:val="Normalny"/>
    <w:rsid w:val="0054745A"/>
    <w:pPr>
      <w:suppressAutoHyphens/>
      <w:spacing w:before="80" w:after="80" w:line="240" w:lineRule="auto"/>
      <w:jc w:val="both"/>
    </w:pPr>
    <w:rPr>
      <w:rFonts w:ascii="Times New Roman" w:hAnsi="Times New Roman"/>
      <w:sz w:val="24"/>
      <w:szCs w:val="24"/>
      <w:lang w:eastAsia="ar-SA"/>
    </w:rPr>
  </w:style>
  <w:style w:type="paragraph" w:customStyle="1" w:styleId="podstawowy">
    <w:name w:val="podstawowy"/>
    <w:basedOn w:val="Normalny"/>
    <w:rsid w:val="0054745A"/>
    <w:pPr>
      <w:suppressAutoHyphens/>
      <w:spacing w:after="0" w:line="240" w:lineRule="auto"/>
      <w:ind w:firstLine="709"/>
      <w:jc w:val="both"/>
    </w:pPr>
    <w:rPr>
      <w:rFonts w:ascii="Times New Roman" w:hAnsi="Times New Roman"/>
      <w:sz w:val="24"/>
      <w:szCs w:val="24"/>
      <w:lang w:eastAsia="ar-SA"/>
    </w:rPr>
  </w:style>
  <w:style w:type="paragraph" w:customStyle="1" w:styleId="podstawowywypunktowany">
    <w:name w:val="podstawowy wypunktowany"/>
    <w:basedOn w:val="podstawowy"/>
    <w:rsid w:val="0054745A"/>
    <w:pPr>
      <w:spacing w:before="60" w:after="60"/>
      <w:ind w:firstLine="0"/>
    </w:pPr>
  </w:style>
  <w:style w:type="paragraph" w:customStyle="1" w:styleId="NormalnyWeb1">
    <w:name w:val="Normalny (Web)1"/>
    <w:basedOn w:val="Normalny"/>
    <w:rsid w:val="0054745A"/>
    <w:pPr>
      <w:suppressAutoHyphens/>
      <w:spacing w:before="100" w:after="100" w:line="240" w:lineRule="auto"/>
      <w:ind w:firstLine="720"/>
      <w:jc w:val="both"/>
    </w:pPr>
    <w:rPr>
      <w:rFonts w:ascii="Times New Roman" w:hAnsi="Times New Roman"/>
      <w:sz w:val="24"/>
      <w:szCs w:val="20"/>
      <w:lang w:eastAsia="ar-SA"/>
    </w:rPr>
  </w:style>
  <w:style w:type="paragraph" w:customStyle="1" w:styleId="Tekstpodstawowywcity21">
    <w:name w:val="Tekst podstawowy wcięty 21"/>
    <w:basedOn w:val="Normalny"/>
    <w:rsid w:val="0054745A"/>
    <w:pPr>
      <w:suppressAutoHyphens/>
      <w:spacing w:after="0" w:line="240" w:lineRule="auto"/>
      <w:ind w:firstLine="708"/>
      <w:jc w:val="both"/>
    </w:pPr>
    <w:rPr>
      <w:rFonts w:ascii="Times New Roman" w:hAnsi="Times New Roman"/>
      <w:sz w:val="24"/>
      <w:szCs w:val="24"/>
      <w:lang w:eastAsia="ar-SA"/>
    </w:rPr>
  </w:style>
  <w:style w:type="paragraph" w:customStyle="1" w:styleId="wypunktowanie1">
    <w:name w:val="wypunktowanie 1"/>
    <w:basedOn w:val="Normalny"/>
    <w:rsid w:val="0054745A"/>
    <w:pPr>
      <w:suppressAutoHyphens/>
      <w:spacing w:before="60" w:after="60" w:line="240" w:lineRule="auto"/>
      <w:jc w:val="both"/>
    </w:pPr>
    <w:rPr>
      <w:rFonts w:ascii="Bodoni" w:hAnsi="Bodoni"/>
      <w:szCs w:val="24"/>
      <w:lang w:eastAsia="ar-SA"/>
    </w:rPr>
  </w:style>
  <w:style w:type="paragraph" w:styleId="Tytu">
    <w:name w:val="Title"/>
    <w:basedOn w:val="Normalny"/>
    <w:next w:val="Podtytu"/>
    <w:link w:val="TytuZnak1"/>
    <w:qFormat/>
    <w:rsid w:val="0054745A"/>
    <w:pPr>
      <w:suppressAutoHyphens/>
      <w:spacing w:after="0" w:line="240" w:lineRule="auto"/>
      <w:jc w:val="center"/>
    </w:pPr>
    <w:rPr>
      <w:rFonts w:ascii="Times New Roman" w:hAnsi="Times New Roman"/>
      <w:sz w:val="24"/>
      <w:szCs w:val="20"/>
      <w:lang w:eastAsia="ar-SA"/>
    </w:rPr>
  </w:style>
  <w:style w:type="character" w:customStyle="1" w:styleId="TytuZnak1">
    <w:name w:val="Tytuł Znak1"/>
    <w:link w:val="Tytu"/>
    <w:rsid w:val="0054745A"/>
    <w:rPr>
      <w:rFonts w:ascii="Times New Roman" w:eastAsia="Times New Roman" w:hAnsi="Times New Roman"/>
      <w:sz w:val="24"/>
      <w:lang w:eastAsia="ar-SA"/>
    </w:rPr>
  </w:style>
  <w:style w:type="paragraph" w:styleId="Podtytu">
    <w:name w:val="Subtitle"/>
    <w:basedOn w:val="Normalny"/>
    <w:next w:val="Tekstpodstawowy"/>
    <w:link w:val="PodtytuZnak1"/>
    <w:qFormat/>
    <w:rsid w:val="0054745A"/>
    <w:pPr>
      <w:suppressAutoHyphens/>
      <w:spacing w:after="0" w:line="240" w:lineRule="auto"/>
    </w:pPr>
    <w:rPr>
      <w:rFonts w:ascii="Times New Roman" w:hAnsi="Times New Roman"/>
      <w:b/>
      <w:sz w:val="24"/>
      <w:szCs w:val="20"/>
      <w:lang w:eastAsia="ar-SA"/>
    </w:rPr>
  </w:style>
  <w:style w:type="character" w:customStyle="1" w:styleId="PodtytuZnak1">
    <w:name w:val="Podtytuł Znak1"/>
    <w:link w:val="Podtytu"/>
    <w:rsid w:val="0054745A"/>
    <w:rPr>
      <w:rFonts w:ascii="Times New Roman" w:eastAsia="Times New Roman" w:hAnsi="Times New Roman"/>
      <w:b/>
      <w:sz w:val="24"/>
      <w:lang w:eastAsia="ar-SA"/>
    </w:rPr>
  </w:style>
  <w:style w:type="character" w:customStyle="1" w:styleId="TekstdymkaZnak1">
    <w:name w:val="Tekst dymka Znak1"/>
    <w:rsid w:val="0054745A"/>
    <w:rPr>
      <w:rFonts w:ascii="Tahoma" w:eastAsia="Times New Roman" w:hAnsi="Tahoma" w:cs="Tahoma"/>
      <w:sz w:val="16"/>
      <w:szCs w:val="16"/>
      <w:lang w:eastAsia="ar-SA"/>
    </w:rPr>
  </w:style>
  <w:style w:type="paragraph" w:customStyle="1" w:styleId="Tekstpodstawowy31">
    <w:name w:val="Tekst podstawowy 31"/>
    <w:basedOn w:val="Normalny"/>
    <w:rsid w:val="0054745A"/>
    <w:pPr>
      <w:suppressAutoHyphens/>
      <w:spacing w:after="120" w:line="240" w:lineRule="auto"/>
    </w:pPr>
    <w:rPr>
      <w:rFonts w:ascii="Garamond" w:hAnsi="Garamond"/>
      <w:sz w:val="16"/>
      <w:szCs w:val="16"/>
      <w:lang w:eastAsia="ar-SA"/>
    </w:rPr>
  </w:style>
  <w:style w:type="paragraph" w:customStyle="1" w:styleId="tekstZPORR">
    <w:name w:val="tekst ZPORR"/>
    <w:basedOn w:val="Normalny"/>
    <w:rsid w:val="0054745A"/>
    <w:pPr>
      <w:suppressAutoHyphens/>
      <w:spacing w:after="120" w:line="240" w:lineRule="auto"/>
      <w:ind w:firstLine="567"/>
      <w:jc w:val="both"/>
    </w:pPr>
    <w:rPr>
      <w:rFonts w:ascii="Times New Roman" w:hAnsi="Times New Roman"/>
      <w:sz w:val="24"/>
      <w:szCs w:val="20"/>
      <w:lang w:eastAsia="ar-SA"/>
    </w:rPr>
  </w:style>
  <w:style w:type="paragraph" w:customStyle="1" w:styleId="CharCharChar1Znak">
    <w:name w:val="Char Char Char1 Znak"/>
    <w:basedOn w:val="Normalny"/>
    <w:rsid w:val="0054745A"/>
    <w:pPr>
      <w:suppressAutoHyphens/>
      <w:spacing w:after="160" w:line="240" w:lineRule="exact"/>
    </w:pPr>
    <w:rPr>
      <w:rFonts w:ascii="Tahoma" w:hAnsi="Tahoma"/>
      <w:sz w:val="20"/>
      <w:szCs w:val="20"/>
      <w:lang w:val="en-US" w:eastAsia="ar-SA"/>
    </w:rPr>
  </w:style>
  <w:style w:type="paragraph" w:customStyle="1" w:styleId="Zawartotabeli">
    <w:name w:val="Zawartość tabeli"/>
    <w:basedOn w:val="Normalny"/>
    <w:rsid w:val="0054745A"/>
    <w:pPr>
      <w:suppressLineNumbers/>
      <w:suppressAutoHyphens/>
      <w:spacing w:after="0" w:line="240" w:lineRule="auto"/>
    </w:pPr>
    <w:rPr>
      <w:rFonts w:ascii="Times New Roman" w:hAnsi="Times New Roman"/>
      <w:sz w:val="24"/>
      <w:szCs w:val="24"/>
      <w:lang w:eastAsia="ar-SA"/>
    </w:rPr>
  </w:style>
  <w:style w:type="paragraph" w:customStyle="1" w:styleId="Nagwektabeli">
    <w:name w:val="Nagłówek tabeli"/>
    <w:basedOn w:val="Zawartotabeli"/>
    <w:rsid w:val="0054745A"/>
    <w:pPr>
      <w:jc w:val="center"/>
    </w:pPr>
    <w:rPr>
      <w:b/>
      <w:bCs/>
    </w:rPr>
  </w:style>
  <w:style w:type="paragraph" w:customStyle="1" w:styleId="Tekstpodstawowy34">
    <w:name w:val="Tekst podstawowy 34"/>
    <w:basedOn w:val="Normalny"/>
    <w:rsid w:val="0054745A"/>
    <w:pPr>
      <w:suppressAutoHyphens/>
      <w:spacing w:after="120" w:line="240" w:lineRule="auto"/>
    </w:pPr>
    <w:rPr>
      <w:rFonts w:ascii="Times New Roman" w:hAnsi="Times New Roman"/>
      <w:sz w:val="16"/>
      <w:szCs w:val="16"/>
      <w:lang w:eastAsia="ar-SA"/>
    </w:rPr>
  </w:style>
  <w:style w:type="paragraph" w:customStyle="1" w:styleId="Tekstpodstawowy22">
    <w:name w:val="Tekst podstawowy 22"/>
    <w:basedOn w:val="Normalny"/>
    <w:rsid w:val="0054745A"/>
    <w:pPr>
      <w:spacing w:after="120" w:line="480" w:lineRule="auto"/>
    </w:pPr>
    <w:rPr>
      <w:rFonts w:ascii="Times New Roman" w:hAnsi="Times New Roman"/>
      <w:sz w:val="24"/>
      <w:szCs w:val="24"/>
      <w:lang w:eastAsia="ar-SA"/>
    </w:rPr>
  </w:style>
  <w:style w:type="paragraph" w:customStyle="1" w:styleId="Tekstpodstawowy35">
    <w:name w:val="Tekst podstawowy 35"/>
    <w:basedOn w:val="Normalny"/>
    <w:rsid w:val="0054745A"/>
    <w:pPr>
      <w:suppressAutoHyphens/>
      <w:spacing w:after="120" w:line="240" w:lineRule="auto"/>
    </w:pPr>
    <w:rPr>
      <w:rFonts w:ascii="Times New Roman" w:hAnsi="Times New Roman"/>
      <w:sz w:val="16"/>
      <w:szCs w:val="16"/>
      <w:lang w:eastAsia="ar-SA"/>
    </w:rPr>
  </w:style>
  <w:style w:type="paragraph" w:customStyle="1" w:styleId="Tekstpodstawowy23">
    <w:name w:val="Tekst podstawowy 23"/>
    <w:basedOn w:val="Normalny"/>
    <w:rsid w:val="0054745A"/>
    <w:pPr>
      <w:spacing w:after="120" w:line="480" w:lineRule="auto"/>
    </w:pPr>
    <w:rPr>
      <w:rFonts w:ascii="Times New Roman" w:hAnsi="Times New Roman"/>
      <w:sz w:val="24"/>
      <w:szCs w:val="24"/>
      <w:lang w:eastAsia="ar-SA"/>
    </w:rPr>
  </w:style>
  <w:style w:type="paragraph" w:customStyle="1" w:styleId="p1">
    <w:name w:val="p1"/>
    <w:basedOn w:val="Normalny"/>
    <w:rsid w:val="0054745A"/>
    <w:pPr>
      <w:widowControl w:val="0"/>
      <w:tabs>
        <w:tab w:val="left" w:pos="360"/>
      </w:tabs>
      <w:suppressAutoHyphens/>
      <w:spacing w:after="0" w:line="320" w:lineRule="atLeast"/>
    </w:pPr>
    <w:rPr>
      <w:rFonts w:ascii="Times New Roman" w:hAnsi="Times New Roman"/>
      <w:sz w:val="24"/>
      <w:szCs w:val="24"/>
      <w:lang w:eastAsia="ar-SA"/>
    </w:rPr>
  </w:style>
  <w:style w:type="paragraph" w:customStyle="1" w:styleId="Wypunkowanie1poziom">
    <w:name w:val="Wypunkowanie_1 poziom"/>
    <w:basedOn w:val="Normalny"/>
    <w:rsid w:val="0054745A"/>
    <w:pPr>
      <w:tabs>
        <w:tab w:val="num" w:pos="1440"/>
      </w:tabs>
      <w:spacing w:after="0" w:line="240" w:lineRule="auto"/>
      <w:ind w:left="1440" w:hanging="360"/>
    </w:pPr>
    <w:rPr>
      <w:rFonts w:ascii="Garamond" w:hAnsi="Garamond"/>
      <w:sz w:val="16"/>
      <w:szCs w:val="20"/>
    </w:rPr>
  </w:style>
  <w:style w:type="character" w:customStyle="1" w:styleId="Tekstpodstawowy3Znak1">
    <w:name w:val="Tekst podstawowy 3 Znak1"/>
    <w:rsid w:val="0054745A"/>
    <w:rPr>
      <w:rFonts w:ascii="Times New Roman" w:eastAsia="Times New Roman" w:hAnsi="Times New Roman" w:cs="Times New Roman"/>
      <w:sz w:val="16"/>
      <w:szCs w:val="16"/>
      <w:lang w:eastAsia="ar-SA"/>
    </w:rPr>
  </w:style>
  <w:style w:type="paragraph" w:customStyle="1" w:styleId="WW-Tekstpodstawowy2">
    <w:name w:val="WW-Tekst podstawowy 2"/>
    <w:basedOn w:val="Normalny"/>
    <w:rsid w:val="0054745A"/>
    <w:pPr>
      <w:widowControl w:val="0"/>
      <w:suppressAutoHyphens/>
      <w:spacing w:after="0" w:line="240" w:lineRule="auto"/>
      <w:jc w:val="both"/>
    </w:pPr>
    <w:rPr>
      <w:rFonts w:ascii="Times New Roman" w:eastAsia="Lucida Sans Unicode" w:hAnsi="Times New Roman"/>
      <w:sz w:val="32"/>
      <w:szCs w:val="24"/>
      <w:lang w:eastAsia="ar-SA"/>
    </w:rPr>
  </w:style>
  <w:style w:type="paragraph" w:customStyle="1" w:styleId="Legenda1">
    <w:name w:val="Legenda1"/>
    <w:basedOn w:val="Normalny"/>
    <w:rsid w:val="0054745A"/>
    <w:pPr>
      <w:widowControl w:val="0"/>
      <w:suppressLineNumbers/>
      <w:suppressAutoHyphens/>
      <w:spacing w:before="120" w:after="120" w:line="240" w:lineRule="auto"/>
    </w:pPr>
    <w:rPr>
      <w:rFonts w:ascii="Times New Roman" w:eastAsia="Lucida Sans Unicode" w:hAnsi="Times New Roman"/>
      <w:i/>
      <w:iCs/>
      <w:sz w:val="20"/>
      <w:szCs w:val="20"/>
      <w:lang w:eastAsia="ar-SA"/>
    </w:rPr>
  </w:style>
  <w:style w:type="character" w:customStyle="1" w:styleId="a3">
    <w:name w:val="a3"/>
    <w:basedOn w:val="Domylnaczcionkaakapitu"/>
    <w:rsid w:val="0054745A"/>
  </w:style>
  <w:style w:type="paragraph" w:styleId="Legenda">
    <w:name w:val="caption"/>
    <w:basedOn w:val="Normalny"/>
    <w:next w:val="Normalny"/>
    <w:qFormat/>
    <w:rsid w:val="0054745A"/>
    <w:pPr>
      <w:spacing w:before="120" w:after="120" w:line="240" w:lineRule="auto"/>
    </w:pPr>
    <w:rPr>
      <w:rFonts w:ascii="Arial" w:hAnsi="Arial" w:cs="Arial"/>
      <w:b/>
      <w:bCs/>
      <w:sz w:val="20"/>
    </w:rPr>
  </w:style>
  <w:style w:type="paragraph" w:customStyle="1" w:styleId="GCPunktowanie">
    <w:name w:val="GC Punktowanie"/>
    <w:basedOn w:val="Normalny"/>
    <w:rsid w:val="0054745A"/>
    <w:pPr>
      <w:tabs>
        <w:tab w:val="num" w:pos="360"/>
      </w:tabs>
      <w:spacing w:after="0" w:line="240" w:lineRule="auto"/>
      <w:ind w:left="360" w:hanging="360"/>
      <w:jc w:val="both"/>
    </w:pPr>
    <w:rPr>
      <w:rFonts w:ascii="Times New Roman" w:hAnsi="Times New Roman"/>
      <w:sz w:val="28"/>
      <w:szCs w:val="20"/>
    </w:rPr>
  </w:style>
  <w:style w:type="table" w:customStyle="1" w:styleId="Jasnecieniowanie1">
    <w:name w:val="Jasne cieniowanie1"/>
    <w:basedOn w:val="Standardowy"/>
    <w:uiPriority w:val="60"/>
    <w:rsid w:val="0054745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ela-Siatka1">
    <w:name w:val="Tabela - Siatka1"/>
    <w:basedOn w:val="Standardowy"/>
    <w:next w:val="Tabela-Siatka"/>
    <w:uiPriority w:val="59"/>
    <w:rsid w:val="005474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nak1">
    <w:name w:val="Znak1"/>
    <w:basedOn w:val="Normalny"/>
    <w:rsid w:val="0054745A"/>
    <w:pPr>
      <w:spacing w:after="0" w:line="240" w:lineRule="auto"/>
    </w:pPr>
    <w:rPr>
      <w:rFonts w:ascii="Times New Roman" w:hAnsi="Times New Roman"/>
      <w:sz w:val="24"/>
      <w:szCs w:val="24"/>
    </w:rPr>
  </w:style>
  <w:style w:type="paragraph" w:styleId="Nagwekspisutreci">
    <w:name w:val="TOC Heading"/>
    <w:basedOn w:val="Nagwek1"/>
    <w:next w:val="Normalny"/>
    <w:uiPriority w:val="39"/>
    <w:semiHidden/>
    <w:unhideWhenUsed/>
    <w:qFormat/>
    <w:rsid w:val="0054745A"/>
    <w:pPr>
      <w:keepLines/>
      <w:widowControl/>
      <w:suppressAutoHyphens w:val="0"/>
      <w:spacing w:before="480" w:line="276" w:lineRule="auto"/>
      <w:ind w:left="0" w:firstLine="0"/>
      <w:outlineLvl w:val="9"/>
    </w:pPr>
    <w:rPr>
      <w:rFonts w:ascii="Cambria" w:hAnsi="Cambria"/>
      <w:color w:val="365F91"/>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691927">
      <w:bodyDiv w:val="1"/>
      <w:marLeft w:val="0"/>
      <w:marRight w:val="0"/>
      <w:marTop w:val="0"/>
      <w:marBottom w:val="0"/>
      <w:divBdr>
        <w:top w:val="none" w:sz="0" w:space="0" w:color="auto"/>
        <w:left w:val="none" w:sz="0" w:space="0" w:color="auto"/>
        <w:bottom w:val="none" w:sz="0" w:space="0" w:color="auto"/>
        <w:right w:val="none" w:sz="0" w:space="0" w:color="auto"/>
      </w:divBdr>
      <w:divsChild>
        <w:div w:id="26874838">
          <w:marLeft w:val="0"/>
          <w:marRight w:val="0"/>
          <w:marTop w:val="0"/>
          <w:marBottom w:val="0"/>
          <w:divBdr>
            <w:top w:val="none" w:sz="0" w:space="0" w:color="auto"/>
            <w:left w:val="none" w:sz="0" w:space="0" w:color="auto"/>
            <w:bottom w:val="none" w:sz="0" w:space="0" w:color="auto"/>
            <w:right w:val="none" w:sz="0" w:space="0" w:color="auto"/>
          </w:divBdr>
        </w:div>
        <w:div w:id="335033677">
          <w:marLeft w:val="0"/>
          <w:marRight w:val="0"/>
          <w:marTop w:val="0"/>
          <w:marBottom w:val="0"/>
          <w:divBdr>
            <w:top w:val="none" w:sz="0" w:space="0" w:color="auto"/>
            <w:left w:val="none" w:sz="0" w:space="0" w:color="auto"/>
            <w:bottom w:val="none" w:sz="0" w:space="0" w:color="auto"/>
            <w:right w:val="none" w:sz="0" w:space="0" w:color="auto"/>
          </w:divBdr>
        </w:div>
        <w:div w:id="437721737">
          <w:marLeft w:val="0"/>
          <w:marRight w:val="0"/>
          <w:marTop w:val="0"/>
          <w:marBottom w:val="0"/>
          <w:divBdr>
            <w:top w:val="none" w:sz="0" w:space="0" w:color="auto"/>
            <w:left w:val="none" w:sz="0" w:space="0" w:color="auto"/>
            <w:bottom w:val="none" w:sz="0" w:space="0" w:color="auto"/>
            <w:right w:val="none" w:sz="0" w:space="0" w:color="auto"/>
          </w:divBdr>
        </w:div>
        <w:div w:id="1851866113">
          <w:marLeft w:val="0"/>
          <w:marRight w:val="0"/>
          <w:marTop w:val="0"/>
          <w:marBottom w:val="0"/>
          <w:divBdr>
            <w:top w:val="none" w:sz="0" w:space="0" w:color="auto"/>
            <w:left w:val="none" w:sz="0" w:space="0" w:color="auto"/>
            <w:bottom w:val="none" w:sz="0" w:space="0" w:color="auto"/>
            <w:right w:val="none" w:sz="0" w:space="0" w:color="auto"/>
          </w:divBdr>
        </w:div>
      </w:divsChild>
    </w:div>
    <w:div w:id="1001011330">
      <w:bodyDiv w:val="1"/>
      <w:marLeft w:val="0"/>
      <w:marRight w:val="0"/>
      <w:marTop w:val="0"/>
      <w:marBottom w:val="0"/>
      <w:divBdr>
        <w:top w:val="none" w:sz="0" w:space="0" w:color="auto"/>
        <w:left w:val="none" w:sz="0" w:space="0" w:color="auto"/>
        <w:bottom w:val="none" w:sz="0" w:space="0" w:color="auto"/>
        <w:right w:val="none" w:sz="0" w:space="0" w:color="auto"/>
      </w:divBdr>
      <w:divsChild>
        <w:div w:id="40909836">
          <w:marLeft w:val="0"/>
          <w:marRight w:val="0"/>
          <w:marTop w:val="0"/>
          <w:marBottom w:val="0"/>
          <w:divBdr>
            <w:top w:val="none" w:sz="0" w:space="0" w:color="auto"/>
            <w:left w:val="none" w:sz="0" w:space="0" w:color="auto"/>
            <w:bottom w:val="none" w:sz="0" w:space="0" w:color="auto"/>
            <w:right w:val="none" w:sz="0" w:space="0" w:color="auto"/>
          </w:divBdr>
        </w:div>
        <w:div w:id="138231156">
          <w:marLeft w:val="0"/>
          <w:marRight w:val="0"/>
          <w:marTop w:val="0"/>
          <w:marBottom w:val="0"/>
          <w:divBdr>
            <w:top w:val="none" w:sz="0" w:space="0" w:color="auto"/>
            <w:left w:val="none" w:sz="0" w:space="0" w:color="auto"/>
            <w:bottom w:val="none" w:sz="0" w:space="0" w:color="auto"/>
            <w:right w:val="none" w:sz="0" w:space="0" w:color="auto"/>
          </w:divBdr>
        </w:div>
        <w:div w:id="377559326">
          <w:marLeft w:val="0"/>
          <w:marRight w:val="0"/>
          <w:marTop w:val="0"/>
          <w:marBottom w:val="0"/>
          <w:divBdr>
            <w:top w:val="none" w:sz="0" w:space="0" w:color="auto"/>
            <w:left w:val="none" w:sz="0" w:space="0" w:color="auto"/>
            <w:bottom w:val="none" w:sz="0" w:space="0" w:color="auto"/>
            <w:right w:val="none" w:sz="0" w:space="0" w:color="auto"/>
          </w:divBdr>
        </w:div>
        <w:div w:id="503475195">
          <w:marLeft w:val="0"/>
          <w:marRight w:val="0"/>
          <w:marTop w:val="0"/>
          <w:marBottom w:val="0"/>
          <w:divBdr>
            <w:top w:val="none" w:sz="0" w:space="0" w:color="auto"/>
            <w:left w:val="none" w:sz="0" w:space="0" w:color="auto"/>
            <w:bottom w:val="none" w:sz="0" w:space="0" w:color="auto"/>
            <w:right w:val="none" w:sz="0" w:space="0" w:color="auto"/>
          </w:divBdr>
        </w:div>
        <w:div w:id="626353172">
          <w:marLeft w:val="0"/>
          <w:marRight w:val="0"/>
          <w:marTop w:val="0"/>
          <w:marBottom w:val="0"/>
          <w:divBdr>
            <w:top w:val="none" w:sz="0" w:space="0" w:color="auto"/>
            <w:left w:val="none" w:sz="0" w:space="0" w:color="auto"/>
            <w:bottom w:val="none" w:sz="0" w:space="0" w:color="auto"/>
            <w:right w:val="none" w:sz="0" w:space="0" w:color="auto"/>
          </w:divBdr>
        </w:div>
        <w:div w:id="798181062">
          <w:marLeft w:val="0"/>
          <w:marRight w:val="0"/>
          <w:marTop w:val="0"/>
          <w:marBottom w:val="0"/>
          <w:divBdr>
            <w:top w:val="none" w:sz="0" w:space="0" w:color="auto"/>
            <w:left w:val="none" w:sz="0" w:space="0" w:color="auto"/>
            <w:bottom w:val="none" w:sz="0" w:space="0" w:color="auto"/>
            <w:right w:val="none" w:sz="0" w:space="0" w:color="auto"/>
          </w:divBdr>
        </w:div>
        <w:div w:id="876894478">
          <w:marLeft w:val="0"/>
          <w:marRight w:val="0"/>
          <w:marTop w:val="0"/>
          <w:marBottom w:val="0"/>
          <w:divBdr>
            <w:top w:val="none" w:sz="0" w:space="0" w:color="auto"/>
            <w:left w:val="none" w:sz="0" w:space="0" w:color="auto"/>
            <w:bottom w:val="none" w:sz="0" w:space="0" w:color="auto"/>
            <w:right w:val="none" w:sz="0" w:space="0" w:color="auto"/>
          </w:divBdr>
        </w:div>
        <w:div w:id="1691224544">
          <w:marLeft w:val="0"/>
          <w:marRight w:val="0"/>
          <w:marTop w:val="0"/>
          <w:marBottom w:val="0"/>
          <w:divBdr>
            <w:top w:val="none" w:sz="0" w:space="0" w:color="auto"/>
            <w:left w:val="none" w:sz="0" w:space="0" w:color="auto"/>
            <w:bottom w:val="none" w:sz="0" w:space="0" w:color="auto"/>
            <w:right w:val="none" w:sz="0" w:space="0" w:color="auto"/>
          </w:divBdr>
        </w:div>
        <w:div w:id="1884828092">
          <w:marLeft w:val="0"/>
          <w:marRight w:val="0"/>
          <w:marTop w:val="0"/>
          <w:marBottom w:val="0"/>
          <w:divBdr>
            <w:top w:val="none" w:sz="0" w:space="0" w:color="auto"/>
            <w:left w:val="none" w:sz="0" w:space="0" w:color="auto"/>
            <w:bottom w:val="none" w:sz="0" w:space="0" w:color="auto"/>
            <w:right w:val="none" w:sz="0" w:space="0" w:color="auto"/>
          </w:divBdr>
        </w:div>
      </w:divsChild>
    </w:div>
    <w:div w:id="1356154309">
      <w:bodyDiv w:val="1"/>
      <w:marLeft w:val="0"/>
      <w:marRight w:val="0"/>
      <w:marTop w:val="0"/>
      <w:marBottom w:val="0"/>
      <w:divBdr>
        <w:top w:val="none" w:sz="0" w:space="0" w:color="auto"/>
        <w:left w:val="none" w:sz="0" w:space="0" w:color="auto"/>
        <w:bottom w:val="none" w:sz="0" w:space="0" w:color="auto"/>
        <w:right w:val="none" w:sz="0" w:space="0" w:color="auto"/>
      </w:divBdr>
      <w:divsChild>
        <w:div w:id="465508334">
          <w:marLeft w:val="0"/>
          <w:marRight w:val="0"/>
          <w:marTop w:val="0"/>
          <w:marBottom w:val="0"/>
          <w:divBdr>
            <w:top w:val="none" w:sz="0" w:space="0" w:color="auto"/>
            <w:left w:val="none" w:sz="0" w:space="0" w:color="auto"/>
            <w:bottom w:val="none" w:sz="0" w:space="0" w:color="auto"/>
            <w:right w:val="none" w:sz="0" w:space="0" w:color="auto"/>
          </w:divBdr>
        </w:div>
        <w:div w:id="597518502">
          <w:marLeft w:val="0"/>
          <w:marRight w:val="0"/>
          <w:marTop w:val="0"/>
          <w:marBottom w:val="0"/>
          <w:divBdr>
            <w:top w:val="none" w:sz="0" w:space="0" w:color="auto"/>
            <w:left w:val="none" w:sz="0" w:space="0" w:color="auto"/>
            <w:bottom w:val="none" w:sz="0" w:space="0" w:color="auto"/>
            <w:right w:val="none" w:sz="0" w:space="0" w:color="auto"/>
          </w:divBdr>
        </w:div>
        <w:div w:id="1112213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2BA81-6CCD-468A-BAB9-3533C290E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3018</Words>
  <Characters>18111</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LGD Region Sanu i Trzebośnicy</cp:lastModifiedBy>
  <cp:revision>4</cp:revision>
  <cp:lastPrinted>2025-07-02T12:57:00Z</cp:lastPrinted>
  <dcterms:created xsi:type="dcterms:W3CDTF">2025-07-02T12:57:00Z</dcterms:created>
  <dcterms:modified xsi:type="dcterms:W3CDTF">2025-10-29T10:59:00Z</dcterms:modified>
</cp:coreProperties>
</file>